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A1E379" w14:textId="48C7E17A" w:rsidR="00753159" w:rsidRDefault="00753159" w:rsidP="00A0254B">
      <w:bookmarkStart w:id="0" w:name="_GoBack"/>
    </w:p>
    <w:bookmarkEnd w:id="0"/>
    <w:p w14:paraId="557538EF" w14:textId="77777777" w:rsidR="002C5440" w:rsidRDefault="002C5440" w:rsidP="002C5440">
      <w:pPr>
        <w:widowControl w:val="0"/>
        <w:spacing w:line="480" w:lineRule="auto"/>
        <w:jc w:val="left"/>
        <w:rPr>
          <w:rFonts w:ascii="Calibri" w:hAnsi="Calibri"/>
          <w:caps/>
          <w:kern w:val="32"/>
          <w:sz w:val="20"/>
          <w:szCs w:val="20"/>
          <w:lang w:eastAsia="it-IT"/>
        </w:rPr>
      </w:pPr>
    </w:p>
    <w:p w14:paraId="21A77777" w14:textId="77777777" w:rsidR="002C5440" w:rsidRDefault="002C5440" w:rsidP="002C5440">
      <w:pPr>
        <w:widowControl w:val="0"/>
        <w:spacing w:line="480" w:lineRule="auto"/>
        <w:jc w:val="left"/>
        <w:rPr>
          <w:rFonts w:ascii="Calibri" w:hAnsi="Calibri"/>
          <w:caps/>
          <w:kern w:val="32"/>
          <w:sz w:val="20"/>
          <w:szCs w:val="20"/>
          <w:lang w:eastAsia="it-IT"/>
        </w:rPr>
      </w:pPr>
    </w:p>
    <w:p w14:paraId="2E416BA9" w14:textId="0D160AC2" w:rsidR="002C5440" w:rsidRPr="002C5440" w:rsidRDefault="002C5440" w:rsidP="002C5440">
      <w:pPr>
        <w:widowControl w:val="0"/>
        <w:spacing w:line="480" w:lineRule="auto"/>
        <w:jc w:val="left"/>
        <w:rPr>
          <w:rFonts w:ascii="Calibri" w:hAnsi="Calibri"/>
          <w:caps/>
          <w:kern w:val="32"/>
          <w:sz w:val="20"/>
          <w:szCs w:val="20"/>
          <w:lang w:eastAsia="it-IT"/>
        </w:rPr>
      </w:pPr>
      <w:r w:rsidRPr="002C5440">
        <w:rPr>
          <w:rFonts w:ascii="Calibri" w:hAnsi="Calibri"/>
          <w:caps/>
          <w:kern w:val="32"/>
          <w:sz w:val="20"/>
          <w:szCs w:val="20"/>
          <w:lang w:eastAsia="it-IT"/>
        </w:rPr>
        <w:t>ALLEGATO 2</w:t>
      </w:r>
    </w:p>
    <w:p w14:paraId="1ECBF5AF" w14:textId="77777777" w:rsidR="002C5440" w:rsidRPr="002C5440" w:rsidRDefault="002C5440" w:rsidP="002C5440">
      <w:pPr>
        <w:widowControl w:val="0"/>
        <w:spacing w:line="480" w:lineRule="auto"/>
        <w:rPr>
          <w:rFonts w:ascii="Calibri" w:hAnsi="Calibri"/>
          <w:caps/>
          <w:kern w:val="32"/>
          <w:sz w:val="20"/>
          <w:szCs w:val="20"/>
          <w:lang w:eastAsia="it-IT"/>
        </w:rPr>
      </w:pPr>
      <w:r w:rsidRPr="002C5440">
        <w:rPr>
          <w:rFonts w:ascii="Calibri" w:hAnsi="Calibri"/>
          <w:caps/>
          <w:kern w:val="32"/>
          <w:sz w:val="20"/>
          <w:szCs w:val="20"/>
          <w:lang w:eastAsia="it-IT"/>
        </w:rPr>
        <w:t>FACSIMILE doMANDA di partecipazione RILASCIATA ANCHE AI SENSI DEGLI ARTT. 46 E 47 DEL D.P.R. 445/2000</w:t>
      </w:r>
    </w:p>
    <w:p w14:paraId="119CF266" w14:textId="77777777" w:rsidR="002C5440" w:rsidRPr="002C5440" w:rsidRDefault="002C5440" w:rsidP="002C5440">
      <w:pPr>
        <w:widowControl w:val="0"/>
        <w:autoSpaceDE w:val="0"/>
        <w:autoSpaceDN w:val="0"/>
        <w:adjustRightInd w:val="0"/>
        <w:spacing w:line="300" w:lineRule="exact"/>
        <w:rPr>
          <w:rFonts w:ascii="Calibri" w:hAnsi="Calibri"/>
          <w:b/>
          <w:i/>
          <w:kern w:val="2"/>
          <w:sz w:val="20"/>
          <w:szCs w:val="24"/>
          <w:lang w:eastAsia="it-IT"/>
        </w:rPr>
      </w:pPr>
      <w:r w:rsidRPr="002C5440">
        <w:rPr>
          <w:rFonts w:ascii="Calibri" w:hAnsi="Calibri"/>
          <w:b/>
          <w:i/>
          <w:kern w:val="2"/>
          <w:sz w:val="20"/>
          <w:szCs w:val="24"/>
          <w:lang w:eastAsia="it-IT"/>
        </w:rPr>
        <w:t>(Non è ammessa la sostituzione dei certificati e delle dichiarazioni con fotocopie e duplicati non autenticati nelle forme previste dagli articoli 18 e 19 del D.P.R. n. 445/2000)</w:t>
      </w:r>
    </w:p>
    <w:p w14:paraId="4D0BF2E5" w14:textId="77777777" w:rsidR="002C5440" w:rsidRPr="002C5440" w:rsidRDefault="002C5440" w:rsidP="002C5440">
      <w:pPr>
        <w:widowControl w:val="0"/>
        <w:spacing w:line="360" w:lineRule="auto"/>
        <w:outlineLvl w:val="0"/>
        <w:rPr>
          <w:rFonts w:ascii="Calibri" w:hAnsi="Calibri"/>
          <w:b/>
          <w:i/>
          <w:kern w:val="2"/>
          <w:sz w:val="20"/>
          <w:szCs w:val="24"/>
          <w:lang w:eastAsia="it-IT"/>
        </w:rPr>
      </w:pPr>
      <w:r w:rsidRPr="002C5440">
        <w:rPr>
          <w:rFonts w:ascii="Calibri" w:hAnsi="Calibri" w:cs="Arial"/>
          <w:b/>
          <w:bCs/>
          <w:caps/>
          <w:color w:val="0000FF"/>
          <w:kern w:val="32"/>
          <w:sz w:val="20"/>
          <w:szCs w:val="20"/>
          <w:lang w:eastAsia="it-IT"/>
        </w:rPr>
        <w:br w:type="page"/>
      </w:r>
      <w:r w:rsidRPr="002C5440">
        <w:rPr>
          <w:rFonts w:ascii="Calibri" w:hAnsi="Calibri"/>
          <w:b/>
          <w:i/>
          <w:kern w:val="2"/>
          <w:sz w:val="20"/>
          <w:szCs w:val="24"/>
          <w:lang w:eastAsia="it-IT"/>
        </w:rPr>
        <w:lastRenderedPageBreak/>
        <w:t>Facsimile</w:t>
      </w:r>
    </w:p>
    <w:p w14:paraId="5E720BBD" w14:textId="77777777" w:rsidR="002C5440" w:rsidRPr="002C5440" w:rsidRDefault="002C5440" w:rsidP="002C5440">
      <w:pPr>
        <w:widowControl w:val="0"/>
        <w:autoSpaceDE w:val="0"/>
        <w:autoSpaceDN w:val="0"/>
        <w:adjustRightInd w:val="0"/>
        <w:spacing w:line="300" w:lineRule="exact"/>
        <w:ind w:left="5103"/>
        <w:rPr>
          <w:rFonts w:ascii="Calibri" w:hAnsi="Calibri"/>
          <w:kern w:val="2"/>
          <w:sz w:val="20"/>
          <w:szCs w:val="20"/>
          <w:lang w:eastAsia="it-IT"/>
        </w:rPr>
      </w:pPr>
      <w:r w:rsidRPr="002C5440">
        <w:rPr>
          <w:rFonts w:ascii="Calibri" w:hAnsi="Calibri"/>
          <w:kern w:val="2"/>
          <w:sz w:val="20"/>
          <w:szCs w:val="20"/>
          <w:lang w:eastAsia="it-IT"/>
        </w:rPr>
        <w:t>Spett.le</w:t>
      </w:r>
    </w:p>
    <w:p w14:paraId="5839359D" w14:textId="77777777" w:rsidR="002C5440" w:rsidRPr="002C5440" w:rsidRDefault="002C5440" w:rsidP="002C5440">
      <w:pPr>
        <w:widowControl w:val="0"/>
        <w:autoSpaceDE w:val="0"/>
        <w:autoSpaceDN w:val="0"/>
        <w:adjustRightInd w:val="0"/>
        <w:spacing w:line="300" w:lineRule="exact"/>
        <w:ind w:left="5103"/>
        <w:rPr>
          <w:rFonts w:ascii="Calibri" w:hAnsi="Calibri"/>
          <w:b/>
          <w:bCs/>
          <w:kern w:val="2"/>
          <w:sz w:val="20"/>
          <w:szCs w:val="20"/>
          <w:lang w:eastAsia="it-IT"/>
        </w:rPr>
      </w:pPr>
      <w:r w:rsidRPr="002C5440">
        <w:rPr>
          <w:rFonts w:ascii="Calibri" w:hAnsi="Calibri"/>
          <w:b/>
          <w:bCs/>
          <w:kern w:val="2"/>
          <w:sz w:val="20"/>
          <w:szCs w:val="20"/>
          <w:lang w:eastAsia="it-IT"/>
        </w:rPr>
        <w:t>Consip S.p.A.</w:t>
      </w:r>
    </w:p>
    <w:p w14:paraId="25CAADB7" w14:textId="77777777" w:rsidR="002C5440" w:rsidRPr="002C5440" w:rsidRDefault="002C5440" w:rsidP="002C5440">
      <w:pPr>
        <w:widowControl w:val="0"/>
        <w:autoSpaceDE w:val="0"/>
        <w:autoSpaceDN w:val="0"/>
        <w:adjustRightInd w:val="0"/>
        <w:spacing w:line="300" w:lineRule="exact"/>
        <w:ind w:left="5103"/>
        <w:rPr>
          <w:rFonts w:ascii="Calibri" w:hAnsi="Calibri"/>
          <w:kern w:val="2"/>
          <w:sz w:val="20"/>
          <w:szCs w:val="20"/>
          <w:lang w:eastAsia="it-IT"/>
        </w:rPr>
      </w:pPr>
      <w:r w:rsidRPr="002C5440">
        <w:rPr>
          <w:rFonts w:ascii="Calibri" w:hAnsi="Calibri"/>
          <w:kern w:val="2"/>
          <w:sz w:val="20"/>
          <w:szCs w:val="20"/>
          <w:lang w:eastAsia="it-IT"/>
        </w:rPr>
        <w:t>Via Isonzo, 19/E</w:t>
      </w:r>
    </w:p>
    <w:p w14:paraId="6B770B9C" w14:textId="77777777" w:rsidR="002C5440" w:rsidRPr="002C5440" w:rsidRDefault="002C5440" w:rsidP="002C5440">
      <w:pPr>
        <w:widowControl w:val="0"/>
        <w:autoSpaceDE w:val="0"/>
        <w:autoSpaceDN w:val="0"/>
        <w:adjustRightInd w:val="0"/>
        <w:spacing w:line="300" w:lineRule="exact"/>
        <w:ind w:left="5103"/>
        <w:rPr>
          <w:rFonts w:ascii="Calibri" w:hAnsi="Calibri"/>
          <w:kern w:val="2"/>
          <w:sz w:val="20"/>
          <w:szCs w:val="20"/>
          <w:lang w:eastAsia="it-IT"/>
        </w:rPr>
      </w:pPr>
      <w:r w:rsidRPr="002C5440">
        <w:rPr>
          <w:rFonts w:ascii="Calibri" w:hAnsi="Calibri"/>
          <w:kern w:val="2"/>
          <w:sz w:val="20"/>
          <w:szCs w:val="20"/>
          <w:lang w:eastAsia="it-IT"/>
        </w:rPr>
        <w:t>00198 ROMA</w:t>
      </w:r>
    </w:p>
    <w:p w14:paraId="51056079" w14:textId="77777777" w:rsidR="002C5440" w:rsidRPr="002C5440" w:rsidRDefault="002C5440" w:rsidP="002C5440">
      <w:pPr>
        <w:widowControl w:val="0"/>
        <w:autoSpaceDE w:val="0"/>
        <w:autoSpaceDN w:val="0"/>
        <w:adjustRightInd w:val="0"/>
        <w:spacing w:line="360" w:lineRule="auto"/>
        <w:rPr>
          <w:rFonts w:ascii="Calibri" w:hAnsi="Calibri" w:cs="Trebuchet MS"/>
          <w:kern w:val="2"/>
          <w:sz w:val="20"/>
          <w:szCs w:val="20"/>
          <w:lang w:eastAsia="it-IT"/>
        </w:rPr>
      </w:pPr>
    </w:p>
    <w:p w14:paraId="5652E516" w14:textId="77777777" w:rsidR="002C5440" w:rsidRPr="002C5440" w:rsidRDefault="002C5440" w:rsidP="002C5440">
      <w:pPr>
        <w:widowControl w:val="0"/>
        <w:autoSpaceDE w:val="0"/>
        <w:autoSpaceDN w:val="0"/>
        <w:adjustRightInd w:val="0"/>
        <w:spacing w:line="300" w:lineRule="exact"/>
        <w:rPr>
          <w:rFonts w:asciiTheme="minorHAnsi" w:hAnsiTheme="minorHAnsi"/>
          <w:b/>
          <w:kern w:val="2"/>
          <w:sz w:val="20"/>
          <w:szCs w:val="20"/>
          <w:lang w:eastAsia="it-IT"/>
        </w:rPr>
      </w:pPr>
      <w:r w:rsidRPr="002C5440">
        <w:rPr>
          <w:rFonts w:ascii="Calibri" w:hAnsi="Calibri"/>
          <w:b/>
          <w:caps/>
          <w:kern w:val="2"/>
          <w:sz w:val="20"/>
          <w:szCs w:val="20"/>
          <w:lang w:eastAsia="it-IT"/>
        </w:rPr>
        <w:t xml:space="preserve">doMANDA di partecipazione RILASCIATo </w:t>
      </w:r>
      <w:r w:rsidRPr="002C5440">
        <w:rPr>
          <w:rFonts w:ascii="Calibri" w:hAnsi="Calibri"/>
          <w:b/>
          <w:kern w:val="2"/>
          <w:sz w:val="20"/>
          <w:szCs w:val="20"/>
          <w:lang w:eastAsia="it-IT"/>
        </w:rPr>
        <w:t xml:space="preserve">ANCHE AI SENSI DEGLI ARTT. 46 E 47 DEL D.P.R. 445/2000 </w:t>
      </w:r>
      <w:r w:rsidRPr="002C5440">
        <w:rPr>
          <w:rFonts w:ascii="Calibri" w:hAnsi="Calibri"/>
          <w:b/>
          <w:caps/>
          <w:kern w:val="2"/>
          <w:sz w:val="20"/>
          <w:szCs w:val="20"/>
          <w:lang w:eastAsia="it-IT"/>
        </w:rPr>
        <w:t>PER L’AMMISSIONE ALLA GARA a procedura aperta ai sensi del D.Lgs. 50/2016 e s.m.i., per</w:t>
      </w:r>
      <w:r w:rsidRPr="002C5440">
        <w:rPr>
          <w:rFonts w:ascii="Calibri" w:hAnsi="Calibri"/>
          <w:b/>
          <w:i/>
          <w:caps/>
          <w:kern w:val="2"/>
          <w:sz w:val="20"/>
          <w:szCs w:val="20"/>
          <w:lang w:eastAsia="it-IT"/>
        </w:rPr>
        <w:t xml:space="preserve"> </w:t>
      </w:r>
      <w:r w:rsidRPr="002C5440">
        <w:rPr>
          <w:rFonts w:ascii="Calibri" w:hAnsi="Calibri"/>
          <w:b/>
          <w:caps/>
          <w:kern w:val="2"/>
          <w:sz w:val="20"/>
          <w:szCs w:val="20"/>
          <w:lang w:eastAsia="it-IT"/>
        </w:rPr>
        <w:t xml:space="preserve">la conclusione di un Accordo Quadro per ogni Lotto avente ad oggetto </w:t>
      </w:r>
      <w:r w:rsidRPr="002C5440">
        <w:rPr>
          <w:rFonts w:asciiTheme="minorHAnsi" w:hAnsiTheme="minorHAnsi"/>
          <w:b/>
          <w:kern w:val="2"/>
          <w:sz w:val="20"/>
          <w:szCs w:val="20"/>
          <w:lang w:eastAsia="it-IT"/>
        </w:rPr>
        <w:t xml:space="preserve">LA FORNITURA DI </w:t>
      </w:r>
      <w:r w:rsidRPr="002C5440">
        <w:rPr>
          <w:rFonts w:ascii="Calibri" w:eastAsia="Calibri" w:hAnsiTheme="minorHAnsi" w:cs="Calibri"/>
          <w:b/>
          <w:kern w:val="2"/>
          <w:sz w:val="20"/>
          <w:szCs w:val="20"/>
          <w:lang w:eastAsia="it-IT"/>
        </w:rPr>
        <w:t>ANGIOGRAFI FISSI, SERVIZI CONNESSI, DISPOSITIVI E SERVIZI OPZIONALI</w:t>
      </w:r>
      <w:r w:rsidRPr="002C5440">
        <w:rPr>
          <w:rFonts w:asciiTheme="minorHAnsi" w:hAnsiTheme="minorHAnsi"/>
          <w:b/>
          <w:kern w:val="2"/>
          <w:sz w:val="20"/>
          <w:szCs w:val="20"/>
          <w:lang w:eastAsia="it-IT"/>
        </w:rPr>
        <w:t xml:space="preserve"> PER LE PUBBLICHE AMMINISTRAZIONI – EDIZIONE 1</w:t>
      </w:r>
    </w:p>
    <w:p w14:paraId="452B62BF" w14:textId="77777777" w:rsidR="002C5440" w:rsidRPr="002C5440" w:rsidRDefault="002C5440" w:rsidP="002C5440">
      <w:pPr>
        <w:widowControl w:val="0"/>
        <w:autoSpaceDE w:val="0"/>
        <w:autoSpaceDN w:val="0"/>
        <w:adjustRightInd w:val="0"/>
        <w:spacing w:line="300" w:lineRule="exact"/>
        <w:rPr>
          <w:rFonts w:ascii="Calibri" w:hAnsi="Calibri" w:cs="Trebuchet MS"/>
          <w:kern w:val="2"/>
          <w:sz w:val="20"/>
          <w:szCs w:val="20"/>
          <w:lang w:eastAsia="it-IT"/>
        </w:rPr>
      </w:pPr>
    </w:p>
    <w:p w14:paraId="2C78067D" w14:textId="77777777" w:rsidR="002C5440" w:rsidRPr="002C5440" w:rsidRDefault="002C5440" w:rsidP="002C5440">
      <w:pPr>
        <w:widowControl w:val="0"/>
        <w:autoSpaceDE w:val="0"/>
        <w:autoSpaceDN w:val="0"/>
        <w:adjustRightInd w:val="0"/>
        <w:spacing w:line="300" w:lineRule="exact"/>
        <w:rPr>
          <w:rFonts w:ascii="Calibri" w:hAnsi="Calibri" w:cs="Trebuchet MS"/>
          <w:kern w:val="2"/>
          <w:sz w:val="20"/>
          <w:szCs w:val="20"/>
          <w:lang w:eastAsia="it-IT"/>
        </w:rPr>
      </w:pPr>
      <w:r w:rsidRPr="002C5440">
        <w:rPr>
          <w:rFonts w:ascii="Calibri" w:hAnsi="Calibri" w:cs="Trebuchet MS"/>
          <w:kern w:val="2"/>
          <w:sz w:val="20"/>
          <w:szCs w:val="20"/>
          <w:lang w:eastAsia="it-IT"/>
        </w:rPr>
        <w:t xml:space="preserve">Il sottoscritto ____________, nato a _________ il ____________C.F.__________________, domiciliato per la carica presso la sede societaria ove appresso, nella sua qualità di __________ e legale rappresentante </w:t>
      </w:r>
      <w:r w:rsidRPr="002C5440">
        <w:rPr>
          <w:rFonts w:ascii="Calibri" w:hAnsi="Calibri"/>
          <w:kern w:val="2"/>
          <w:sz w:val="20"/>
          <w:szCs w:val="20"/>
          <w:lang w:eastAsia="it-IT"/>
        </w:rPr>
        <w:t>avente i poteri necessari per impegnare la _________________ nella presente procedura,</w:t>
      </w:r>
      <w:r w:rsidRPr="002C5440">
        <w:rPr>
          <w:rFonts w:ascii="Calibri" w:hAnsi="Calibri" w:cs="Trebuchet MS"/>
          <w:kern w:val="2"/>
          <w:sz w:val="20"/>
          <w:szCs w:val="20"/>
          <w:lang w:eastAsia="it-IT"/>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14:paraId="139DBFBB" w14:textId="77777777" w:rsidR="002C5440" w:rsidRPr="002C5440" w:rsidRDefault="002C5440" w:rsidP="002C5440">
      <w:pPr>
        <w:widowControl w:val="0"/>
        <w:autoSpaceDE w:val="0"/>
        <w:autoSpaceDN w:val="0"/>
        <w:adjustRightInd w:val="0"/>
        <w:spacing w:line="300" w:lineRule="exact"/>
        <w:rPr>
          <w:rFonts w:ascii="Calibri" w:hAnsi="Calibri" w:cs="Trebuchet MS"/>
          <w:kern w:val="2"/>
          <w:sz w:val="20"/>
          <w:szCs w:val="20"/>
          <w:lang w:eastAsia="it-IT"/>
        </w:rPr>
      </w:pPr>
      <w:r w:rsidRPr="002C5440">
        <w:rPr>
          <w:rFonts w:ascii="Calibri" w:hAnsi="Calibri" w:cs="Trebuchet MS"/>
          <w:kern w:val="2"/>
          <w:sz w:val="20"/>
          <w:szCs w:val="20"/>
          <w:lang w:eastAsia="it-IT"/>
        </w:rPr>
        <w:t>(</w:t>
      </w:r>
      <w:r w:rsidRPr="002C5440">
        <w:rPr>
          <w:rFonts w:ascii="Calibri" w:hAnsi="Calibri"/>
          <w:b/>
          <w:i/>
          <w:caps/>
          <w:color w:val="0000FF"/>
          <w:kern w:val="2"/>
          <w:sz w:val="20"/>
          <w:szCs w:val="20"/>
          <w:lang w:eastAsia="it-IT"/>
        </w:rPr>
        <w:t>indicare una delle forme di partecipazione di cui all’art. 45, comma 2, del Codice</w:t>
      </w:r>
      <w:r w:rsidRPr="002C5440">
        <w:rPr>
          <w:rFonts w:ascii="Calibri" w:hAnsi="Calibri" w:cs="Trebuchet MS"/>
          <w:kern w:val="2"/>
          <w:sz w:val="20"/>
          <w:szCs w:val="20"/>
          <w:lang w:eastAsia="it-IT"/>
        </w:rPr>
        <w:t xml:space="preserve">) </w:t>
      </w:r>
    </w:p>
    <w:p w14:paraId="25D12601" w14:textId="77777777" w:rsidR="002C5440" w:rsidRPr="002C5440" w:rsidRDefault="002C5440" w:rsidP="002C5440">
      <w:pPr>
        <w:widowControl w:val="0"/>
        <w:autoSpaceDE w:val="0"/>
        <w:autoSpaceDN w:val="0"/>
        <w:adjustRightInd w:val="0"/>
        <w:spacing w:line="300" w:lineRule="exact"/>
        <w:rPr>
          <w:rFonts w:ascii="Calibri" w:hAnsi="Calibri" w:cs="Trebuchet MS"/>
          <w:kern w:val="2"/>
          <w:sz w:val="20"/>
          <w:szCs w:val="20"/>
          <w:lang w:eastAsia="it-IT"/>
        </w:rPr>
      </w:pPr>
      <w:r w:rsidRPr="002C5440">
        <w:rPr>
          <w:rFonts w:ascii="Calibri" w:hAnsi="Calibri" w:cs="Trebuchet MS"/>
          <w:kern w:val="2"/>
          <w:sz w:val="20"/>
          <w:szCs w:val="20"/>
          <w:lang w:eastAsia="it-IT"/>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63ABA943" w14:textId="77777777" w:rsidR="002C5440" w:rsidRPr="002C5440" w:rsidRDefault="002C5440" w:rsidP="002C5440">
      <w:pPr>
        <w:widowControl w:val="0"/>
        <w:autoSpaceDE w:val="0"/>
        <w:autoSpaceDN w:val="0"/>
        <w:adjustRightInd w:val="0"/>
        <w:spacing w:line="300" w:lineRule="exact"/>
        <w:jc w:val="center"/>
        <w:rPr>
          <w:rFonts w:ascii="Calibri" w:hAnsi="Calibri"/>
          <w:b/>
          <w:caps/>
          <w:kern w:val="2"/>
          <w:sz w:val="20"/>
          <w:szCs w:val="20"/>
          <w:lang w:eastAsia="it-IT"/>
        </w:rPr>
      </w:pPr>
      <w:r w:rsidRPr="002C5440">
        <w:rPr>
          <w:rFonts w:ascii="Calibri" w:hAnsi="Calibri"/>
          <w:b/>
          <w:caps/>
          <w:kern w:val="2"/>
          <w:sz w:val="20"/>
          <w:szCs w:val="20"/>
          <w:lang w:eastAsia="it-IT"/>
        </w:rPr>
        <w:t>chiede</w:t>
      </w:r>
    </w:p>
    <w:p w14:paraId="4B895252" w14:textId="77777777" w:rsidR="002C5440" w:rsidRPr="002C5440" w:rsidRDefault="002C5440" w:rsidP="002C5440">
      <w:pPr>
        <w:widowControl w:val="0"/>
        <w:autoSpaceDE w:val="0"/>
        <w:autoSpaceDN w:val="0"/>
        <w:adjustRightInd w:val="0"/>
        <w:spacing w:line="300" w:lineRule="exact"/>
        <w:jc w:val="center"/>
        <w:rPr>
          <w:rFonts w:ascii="Calibri" w:hAnsi="Calibri"/>
          <w:b/>
          <w:caps/>
          <w:kern w:val="2"/>
          <w:sz w:val="20"/>
          <w:szCs w:val="20"/>
          <w:lang w:eastAsia="it-IT"/>
        </w:rPr>
      </w:pPr>
    </w:p>
    <w:p w14:paraId="6E27EB9A" w14:textId="77777777" w:rsidR="002C5440" w:rsidRPr="002C5440" w:rsidRDefault="002C5440" w:rsidP="002C5440">
      <w:pPr>
        <w:widowControl w:val="0"/>
        <w:autoSpaceDE w:val="0"/>
        <w:autoSpaceDN w:val="0"/>
        <w:adjustRightInd w:val="0"/>
        <w:spacing w:line="300" w:lineRule="exact"/>
        <w:rPr>
          <w:rFonts w:ascii="Calibri" w:hAnsi="Calibri"/>
          <w:kern w:val="2"/>
          <w:sz w:val="20"/>
          <w:szCs w:val="20"/>
          <w:lang w:eastAsia="it-IT"/>
        </w:rPr>
      </w:pPr>
      <w:r w:rsidRPr="002C5440">
        <w:rPr>
          <w:rFonts w:ascii="Calibri" w:hAnsi="Calibri" w:cs="Trebuchet MS"/>
          <w:kern w:val="2"/>
          <w:sz w:val="20"/>
          <w:szCs w:val="20"/>
          <w:lang w:eastAsia="it-IT"/>
        </w:rPr>
        <w:t xml:space="preserve">di partecipare alla presente gara </w:t>
      </w:r>
      <w:r w:rsidRPr="002C5440">
        <w:rPr>
          <w:rFonts w:ascii="Calibri" w:hAnsi="Calibri"/>
          <w:kern w:val="2"/>
          <w:sz w:val="20"/>
          <w:szCs w:val="20"/>
          <w:lang w:eastAsia="it-IT"/>
        </w:rPr>
        <w:t xml:space="preserve">per </w:t>
      </w:r>
      <w:r w:rsidRPr="002C5440">
        <w:rPr>
          <w:rFonts w:ascii="Calibri" w:hAnsi="Calibri"/>
          <w:b/>
          <w:kern w:val="2"/>
          <w:sz w:val="20"/>
          <w:szCs w:val="20"/>
          <w:u w:val="single"/>
          <w:lang w:eastAsia="it-IT"/>
        </w:rPr>
        <w:t>i seguenti sub-lotti</w:t>
      </w:r>
      <w:r w:rsidRPr="002C5440">
        <w:rPr>
          <w:rFonts w:ascii="Calibri" w:hAnsi="Calibri"/>
          <w:kern w:val="2"/>
          <w:sz w:val="20"/>
          <w:szCs w:val="20"/>
          <w:lang w:eastAsia="it-IT"/>
        </w:rPr>
        <w:t>: ______</w:t>
      </w:r>
    </w:p>
    <w:p w14:paraId="0C866EA8" w14:textId="77777777" w:rsidR="002C5440" w:rsidRPr="002C5440" w:rsidRDefault="002C5440" w:rsidP="002C5440">
      <w:pPr>
        <w:widowControl w:val="0"/>
        <w:autoSpaceDE w:val="0"/>
        <w:autoSpaceDN w:val="0"/>
        <w:adjustRightInd w:val="0"/>
        <w:spacing w:line="300" w:lineRule="exact"/>
        <w:rPr>
          <w:rFonts w:ascii="Calibri" w:hAnsi="Calibri" w:cs="Trebuchet MS"/>
          <w:kern w:val="2"/>
          <w:sz w:val="20"/>
          <w:szCs w:val="20"/>
          <w:lang w:eastAsia="it-IT"/>
        </w:rPr>
      </w:pPr>
    </w:p>
    <w:p w14:paraId="1C4FD250" w14:textId="77777777" w:rsidR="002C5440" w:rsidRPr="002C5440" w:rsidRDefault="002C5440" w:rsidP="002C5440">
      <w:pPr>
        <w:widowControl w:val="0"/>
        <w:autoSpaceDE w:val="0"/>
        <w:autoSpaceDN w:val="0"/>
        <w:adjustRightInd w:val="0"/>
        <w:spacing w:line="300" w:lineRule="exact"/>
        <w:jc w:val="center"/>
        <w:rPr>
          <w:rFonts w:ascii="Calibri" w:hAnsi="Calibri"/>
          <w:b/>
          <w:caps/>
          <w:kern w:val="2"/>
          <w:sz w:val="20"/>
          <w:szCs w:val="20"/>
          <w:lang w:eastAsia="it-IT"/>
        </w:rPr>
      </w:pPr>
      <w:r w:rsidRPr="002C5440">
        <w:rPr>
          <w:rFonts w:ascii="Calibri" w:hAnsi="Calibri"/>
          <w:b/>
          <w:caps/>
          <w:kern w:val="2"/>
          <w:sz w:val="20"/>
          <w:szCs w:val="20"/>
          <w:lang w:eastAsia="it-IT"/>
        </w:rPr>
        <w:t xml:space="preserve">E DICHIARA </w:t>
      </w:r>
    </w:p>
    <w:p w14:paraId="4465EC23" w14:textId="77777777" w:rsidR="00F73936" w:rsidRDefault="002C5440" w:rsidP="00F73936">
      <w:pPr>
        <w:pStyle w:val="Paragrafoelenco"/>
        <w:widowControl w:val="0"/>
        <w:numPr>
          <w:ilvl w:val="0"/>
          <w:numId w:val="77"/>
        </w:numPr>
        <w:tabs>
          <w:tab w:val="num" w:pos="360"/>
        </w:tabs>
        <w:autoSpaceDE w:val="0"/>
        <w:autoSpaceDN w:val="0"/>
        <w:adjustRightInd w:val="0"/>
        <w:spacing w:line="300" w:lineRule="exact"/>
        <w:ind w:left="284" w:hanging="284"/>
        <w:rPr>
          <w:rFonts w:ascii="Calibri" w:hAnsi="Calibri"/>
          <w:kern w:val="2"/>
          <w:sz w:val="20"/>
          <w:szCs w:val="20"/>
        </w:rPr>
      </w:pPr>
      <w:r w:rsidRPr="00F73936">
        <w:rPr>
          <w:rFonts w:ascii="Calibri" w:hAnsi="Calibri"/>
          <w:kern w:val="2"/>
          <w:sz w:val="20"/>
          <w:szCs w:val="20"/>
        </w:rPr>
        <w:t>che nel libro soci dell’Impresa _________ figurano i soci sottoelencati, titolari delle azioni/quote di capitale riportate a fianco di ciascuno di essi:</w:t>
      </w:r>
    </w:p>
    <w:p w14:paraId="1E891FE6" w14:textId="77777777" w:rsidR="00F73936" w:rsidRDefault="002C5440" w:rsidP="00F73936">
      <w:pPr>
        <w:pStyle w:val="Paragrafoelenco"/>
        <w:widowControl w:val="0"/>
        <w:tabs>
          <w:tab w:val="left" w:pos="357"/>
        </w:tabs>
        <w:autoSpaceDE w:val="0"/>
        <w:autoSpaceDN w:val="0"/>
        <w:adjustRightInd w:val="0"/>
        <w:spacing w:line="300" w:lineRule="exact"/>
        <w:ind w:left="284"/>
        <w:rPr>
          <w:rFonts w:ascii="Calibri" w:hAnsi="Calibri"/>
          <w:kern w:val="2"/>
          <w:sz w:val="20"/>
          <w:szCs w:val="20"/>
        </w:rPr>
      </w:pPr>
      <w:r w:rsidRPr="00F73936">
        <w:rPr>
          <w:rFonts w:ascii="Calibri" w:hAnsi="Calibri"/>
          <w:kern w:val="2"/>
          <w:sz w:val="20"/>
          <w:szCs w:val="20"/>
        </w:rPr>
        <w:t xml:space="preserve">____________ % </w:t>
      </w:r>
    </w:p>
    <w:p w14:paraId="5AD1759A" w14:textId="77777777" w:rsidR="00F73936" w:rsidRDefault="002C5440" w:rsidP="00F73936">
      <w:pPr>
        <w:pStyle w:val="Paragrafoelenco"/>
        <w:widowControl w:val="0"/>
        <w:tabs>
          <w:tab w:val="left" w:pos="357"/>
        </w:tabs>
        <w:autoSpaceDE w:val="0"/>
        <w:autoSpaceDN w:val="0"/>
        <w:adjustRightInd w:val="0"/>
        <w:spacing w:line="300" w:lineRule="exact"/>
        <w:ind w:left="284"/>
        <w:rPr>
          <w:rFonts w:ascii="Calibri" w:hAnsi="Calibri"/>
          <w:kern w:val="2"/>
          <w:sz w:val="20"/>
          <w:szCs w:val="20"/>
        </w:rPr>
      </w:pPr>
      <w:r w:rsidRPr="002C5440">
        <w:rPr>
          <w:rFonts w:ascii="Calibri" w:hAnsi="Calibri"/>
          <w:kern w:val="2"/>
          <w:sz w:val="20"/>
          <w:szCs w:val="20"/>
        </w:rPr>
        <w:t xml:space="preserve">____________ % </w:t>
      </w:r>
    </w:p>
    <w:p w14:paraId="622B3F86" w14:textId="77777777" w:rsidR="00F73936" w:rsidRDefault="002C5440" w:rsidP="00F73936">
      <w:pPr>
        <w:pStyle w:val="Paragrafoelenco"/>
        <w:widowControl w:val="0"/>
        <w:tabs>
          <w:tab w:val="left" w:pos="357"/>
        </w:tabs>
        <w:autoSpaceDE w:val="0"/>
        <w:autoSpaceDN w:val="0"/>
        <w:adjustRightInd w:val="0"/>
        <w:spacing w:line="300" w:lineRule="exact"/>
        <w:ind w:left="284"/>
        <w:rPr>
          <w:rFonts w:ascii="Calibri" w:hAnsi="Calibri"/>
          <w:kern w:val="2"/>
          <w:sz w:val="20"/>
          <w:szCs w:val="20"/>
        </w:rPr>
      </w:pPr>
      <w:r w:rsidRPr="002C5440">
        <w:rPr>
          <w:rFonts w:ascii="Calibri" w:hAnsi="Calibri"/>
          <w:kern w:val="2"/>
          <w:sz w:val="20"/>
          <w:szCs w:val="20"/>
        </w:rPr>
        <w:t>________________</w:t>
      </w:r>
    </w:p>
    <w:p w14:paraId="2CCA60AC" w14:textId="78AEBA3A" w:rsidR="002C5440" w:rsidRPr="002C5440" w:rsidRDefault="002C5440" w:rsidP="00F73936">
      <w:pPr>
        <w:pStyle w:val="Paragrafoelenco"/>
        <w:widowControl w:val="0"/>
        <w:tabs>
          <w:tab w:val="left" w:pos="357"/>
        </w:tabs>
        <w:autoSpaceDE w:val="0"/>
        <w:autoSpaceDN w:val="0"/>
        <w:adjustRightInd w:val="0"/>
        <w:spacing w:line="300" w:lineRule="exact"/>
        <w:ind w:left="284"/>
        <w:rPr>
          <w:rFonts w:ascii="Calibri" w:hAnsi="Calibri"/>
          <w:kern w:val="2"/>
          <w:sz w:val="20"/>
          <w:szCs w:val="20"/>
        </w:rPr>
      </w:pPr>
      <w:r w:rsidRPr="002C5440">
        <w:rPr>
          <w:rFonts w:ascii="Calibri" w:hAnsi="Calibri"/>
          <w:kern w:val="2"/>
          <w:sz w:val="20"/>
          <w:szCs w:val="20"/>
        </w:rPr>
        <w:t xml:space="preserve">totale         100 % </w:t>
      </w:r>
    </w:p>
    <w:p w14:paraId="65877A44" w14:textId="03F71560" w:rsidR="002C5440" w:rsidRPr="00F73936" w:rsidRDefault="002C5440" w:rsidP="00F73936">
      <w:pPr>
        <w:pStyle w:val="Paragrafoelenco"/>
        <w:widowControl w:val="0"/>
        <w:numPr>
          <w:ilvl w:val="0"/>
          <w:numId w:val="77"/>
        </w:numPr>
        <w:tabs>
          <w:tab w:val="num" w:pos="360"/>
        </w:tabs>
        <w:autoSpaceDE w:val="0"/>
        <w:autoSpaceDN w:val="0"/>
        <w:adjustRightInd w:val="0"/>
        <w:spacing w:line="300" w:lineRule="exact"/>
        <w:ind w:left="284" w:hanging="284"/>
        <w:rPr>
          <w:rFonts w:ascii="Calibri" w:hAnsi="Calibri" w:cs="Calibri"/>
          <w:kern w:val="2"/>
          <w:sz w:val="20"/>
          <w:szCs w:val="20"/>
        </w:rPr>
      </w:pPr>
      <w:r w:rsidRPr="00F73936">
        <w:rPr>
          <w:rFonts w:ascii="Calibri" w:hAnsi="Calibri"/>
          <w:i/>
          <w:kern w:val="2"/>
          <w:sz w:val="20"/>
          <w:szCs w:val="20"/>
        </w:rPr>
        <w:t>In caso di RTI e Consorzi ordinari</w:t>
      </w:r>
      <w:r w:rsidRPr="00F73936">
        <w:rPr>
          <w:rFonts w:ascii="Calibri" w:hAnsi="Calibri"/>
          <w:kern w:val="2"/>
          <w:sz w:val="20"/>
          <w:szCs w:val="20"/>
        </w:rPr>
        <w:t xml:space="preserve">: che i dati i dati identificativi e il ruolo di ciascuna impresa sono: </w:t>
      </w:r>
      <w:r w:rsidRPr="00F73936">
        <w:rPr>
          <w:rFonts w:ascii="Calibri" w:hAnsi="Calibri" w:cs="Calibri"/>
          <w:sz w:val="20"/>
          <w:szCs w:val="20"/>
        </w:rPr>
        <w:t>_______________ (mandataria/mandante; capofila/consorziata) ___________</w:t>
      </w:r>
      <w:proofErr w:type="gramStart"/>
      <w:r w:rsidRPr="00F73936">
        <w:rPr>
          <w:rFonts w:ascii="Calibri" w:hAnsi="Calibri" w:cs="Calibri"/>
          <w:sz w:val="20"/>
          <w:szCs w:val="20"/>
        </w:rPr>
        <w:t>_(</w:t>
      </w:r>
      <w:proofErr w:type="gramEnd"/>
      <w:r w:rsidRPr="00F73936">
        <w:rPr>
          <w:rFonts w:ascii="Calibri" w:hAnsi="Calibri" w:cs="Calibri"/>
          <w:sz w:val="20"/>
          <w:szCs w:val="20"/>
        </w:rPr>
        <w:t xml:space="preserve">ragione sociale) ______________ (codice fiscale) _______________ (sede) </w:t>
      </w:r>
    </w:p>
    <w:p w14:paraId="196A67C9" w14:textId="77777777" w:rsidR="002C5440" w:rsidRPr="00F73936" w:rsidRDefault="002C5440" w:rsidP="00F73936">
      <w:pPr>
        <w:pStyle w:val="Paragrafoelenco"/>
        <w:widowControl w:val="0"/>
        <w:numPr>
          <w:ilvl w:val="0"/>
          <w:numId w:val="77"/>
        </w:numPr>
        <w:tabs>
          <w:tab w:val="num" w:pos="360"/>
        </w:tabs>
        <w:autoSpaceDE w:val="0"/>
        <w:autoSpaceDN w:val="0"/>
        <w:adjustRightInd w:val="0"/>
        <w:spacing w:line="300" w:lineRule="exact"/>
        <w:ind w:left="284" w:hanging="284"/>
        <w:rPr>
          <w:rFonts w:ascii="Calibri" w:hAnsi="Calibri"/>
          <w:kern w:val="2"/>
          <w:sz w:val="20"/>
          <w:szCs w:val="20"/>
        </w:rPr>
      </w:pPr>
      <w:r w:rsidRPr="00F73936">
        <w:rPr>
          <w:rFonts w:ascii="Calibri" w:hAnsi="Calibri"/>
          <w:i/>
          <w:kern w:val="2"/>
          <w:sz w:val="20"/>
          <w:szCs w:val="20"/>
        </w:rPr>
        <w:t xml:space="preserve">In caso di consorzi di cui all’art. 45, comma 2 </w:t>
      </w:r>
      <w:proofErr w:type="spellStart"/>
      <w:r w:rsidRPr="00F73936">
        <w:rPr>
          <w:rFonts w:ascii="Calibri" w:hAnsi="Calibri"/>
          <w:i/>
          <w:kern w:val="2"/>
          <w:sz w:val="20"/>
          <w:szCs w:val="20"/>
        </w:rPr>
        <w:t>lett</w:t>
      </w:r>
      <w:proofErr w:type="spellEnd"/>
      <w:r w:rsidRPr="00F73936">
        <w:rPr>
          <w:rFonts w:ascii="Calibri" w:hAnsi="Calibri"/>
          <w:i/>
          <w:kern w:val="2"/>
          <w:sz w:val="20"/>
          <w:szCs w:val="20"/>
        </w:rPr>
        <w:t>. b) e c</w:t>
      </w:r>
      <w:r w:rsidRPr="00F73936">
        <w:rPr>
          <w:rFonts w:ascii="Calibri" w:hAnsi="Calibri"/>
          <w:kern w:val="2"/>
          <w:sz w:val="20"/>
          <w:szCs w:val="20"/>
        </w:rPr>
        <w:t xml:space="preserve">), del Codice, che il consorzio di cooperative e imprese artigiane di cui all’art. 45, comma 2 </w:t>
      </w:r>
      <w:proofErr w:type="spellStart"/>
      <w:r w:rsidRPr="00F73936">
        <w:rPr>
          <w:rFonts w:ascii="Calibri" w:hAnsi="Calibri"/>
          <w:kern w:val="2"/>
          <w:sz w:val="20"/>
          <w:szCs w:val="20"/>
        </w:rPr>
        <w:t>lett</w:t>
      </w:r>
      <w:proofErr w:type="spellEnd"/>
      <w:r w:rsidRPr="00F73936">
        <w:rPr>
          <w:rFonts w:ascii="Calibri" w:hAnsi="Calibri"/>
          <w:kern w:val="2"/>
          <w:sz w:val="20"/>
          <w:szCs w:val="20"/>
        </w:rPr>
        <w:t xml:space="preserve">. b) del Codice (o il consorzio stabile di cui all’art. 45, comma 2 </w:t>
      </w:r>
      <w:proofErr w:type="spellStart"/>
      <w:r w:rsidRPr="00F73936">
        <w:rPr>
          <w:rFonts w:ascii="Calibri" w:hAnsi="Calibri"/>
          <w:kern w:val="2"/>
          <w:sz w:val="20"/>
          <w:szCs w:val="20"/>
        </w:rPr>
        <w:t>lett</w:t>
      </w:r>
      <w:proofErr w:type="spellEnd"/>
      <w:r w:rsidRPr="00F73936">
        <w:rPr>
          <w:rFonts w:ascii="Calibri" w:hAnsi="Calibri"/>
          <w:kern w:val="2"/>
          <w:sz w:val="20"/>
          <w:szCs w:val="20"/>
        </w:rPr>
        <w:t xml:space="preserve">. c) del Codice) concorre per le seguenti consorziate: </w:t>
      </w:r>
    </w:p>
    <w:p w14:paraId="221C3EC5" w14:textId="77777777" w:rsidR="002C5440" w:rsidRPr="002C5440" w:rsidRDefault="002C5440" w:rsidP="002C5440">
      <w:pPr>
        <w:widowControl w:val="0"/>
        <w:suppressAutoHyphens/>
        <w:spacing w:line="300" w:lineRule="exact"/>
        <w:ind w:left="720"/>
        <w:rPr>
          <w:rFonts w:ascii="Calibri" w:hAnsi="Calibri" w:cs="Calibri"/>
          <w:sz w:val="20"/>
          <w:szCs w:val="20"/>
          <w:lang w:eastAsia="it-IT"/>
        </w:rPr>
      </w:pPr>
      <w:r w:rsidRPr="002C5440">
        <w:rPr>
          <w:rFonts w:ascii="Calibri" w:hAnsi="Calibri" w:cs="Calibri"/>
          <w:sz w:val="20"/>
          <w:szCs w:val="20"/>
          <w:lang w:eastAsia="it-IT"/>
        </w:rPr>
        <w:t xml:space="preserve">____________ (ragione sociale) ______________ (codice fiscale) _______________ (sede) </w:t>
      </w:r>
    </w:p>
    <w:p w14:paraId="30A0E09C" w14:textId="77777777" w:rsidR="002C5440" w:rsidRPr="002C5440" w:rsidRDefault="002C5440" w:rsidP="002C5440">
      <w:pPr>
        <w:widowControl w:val="0"/>
        <w:suppressAutoHyphens/>
        <w:spacing w:line="300" w:lineRule="exact"/>
        <w:ind w:left="720"/>
        <w:rPr>
          <w:rFonts w:ascii="Calibri" w:hAnsi="Calibri" w:cs="Calibri"/>
          <w:sz w:val="20"/>
          <w:szCs w:val="20"/>
          <w:lang w:eastAsia="it-IT"/>
        </w:rPr>
      </w:pPr>
      <w:r w:rsidRPr="002C5440">
        <w:rPr>
          <w:rFonts w:ascii="Calibri" w:hAnsi="Calibri" w:cs="Calibri"/>
          <w:sz w:val="20"/>
          <w:szCs w:val="20"/>
          <w:lang w:eastAsia="it-IT"/>
        </w:rPr>
        <w:t xml:space="preserve">____________ (ragione sociale) ______________ (codice fiscale) _______________ (sede) </w:t>
      </w:r>
    </w:p>
    <w:p w14:paraId="26D5A0BB" w14:textId="77777777" w:rsidR="002C5440" w:rsidRPr="002C5440" w:rsidRDefault="002C5440" w:rsidP="002C5440">
      <w:pPr>
        <w:widowControl w:val="0"/>
        <w:suppressAutoHyphens/>
        <w:spacing w:line="300" w:lineRule="exact"/>
        <w:ind w:left="720"/>
        <w:rPr>
          <w:rFonts w:ascii="Calibri" w:hAnsi="Calibri" w:cs="Calibri"/>
          <w:sz w:val="20"/>
          <w:szCs w:val="20"/>
          <w:lang w:eastAsia="it-IT"/>
        </w:rPr>
      </w:pPr>
      <w:r w:rsidRPr="002C5440">
        <w:rPr>
          <w:rFonts w:ascii="Calibri" w:hAnsi="Calibri" w:cs="Calibri"/>
          <w:sz w:val="20"/>
          <w:szCs w:val="20"/>
          <w:lang w:eastAsia="it-IT"/>
        </w:rPr>
        <w:t xml:space="preserve">____________ (ragione sociale) ______________ (codice fiscale) _______________ (sede) </w:t>
      </w:r>
    </w:p>
    <w:p w14:paraId="6C83FA86" w14:textId="77777777" w:rsidR="002C5440" w:rsidRPr="002C5440" w:rsidRDefault="002C5440" w:rsidP="002C5440">
      <w:pPr>
        <w:widowControl w:val="0"/>
        <w:autoSpaceDE w:val="0"/>
        <w:autoSpaceDN w:val="0"/>
        <w:adjustRightInd w:val="0"/>
        <w:spacing w:line="300" w:lineRule="exact"/>
        <w:ind w:left="360"/>
        <w:rPr>
          <w:rFonts w:ascii="Calibri" w:hAnsi="Calibri" w:cs="Calibri"/>
          <w:kern w:val="2"/>
          <w:sz w:val="20"/>
          <w:szCs w:val="20"/>
          <w:lang w:eastAsia="it-IT"/>
        </w:rPr>
      </w:pPr>
      <w:r w:rsidRPr="002C5440">
        <w:rPr>
          <w:rFonts w:ascii="Calibri" w:hAnsi="Calibri" w:cs="Arial"/>
          <w:kern w:val="2"/>
          <w:sz w:val="20"/>
          <w:szCs w:val="20"/>
          <w:lang w:eastAsia="it-IT"/>
        </w:rPr>
        <w:t>(</w:t>
      </w:r>
      <w:r w:rsidRPr="002C5440">
        <w:rPr>
          <w:rFonts w:ascii="Calibri" w:hAnsi="Calibri" w:cs="Calibri"/>
          <w:i/>
          <w:kern w:val="2"/>
          <w:sz w:val="20"/>
          <w:szCs w:val="20"/>
          <w:lang w:eastAsia="it-IT"/>
        </w:rPr>
        <w:t>qualora il consorzio non indichi per quale/i consorziato/i concorre, si intende che lo stesso partecipa in nome e per conto proprio</w:t>
      </w:r>
      <w:r w:rsidRPr="002C5440">
        <w:rPr>
          <w:rFonts w:ascii="Calibri" w:hAnsi="Calibri" w:cs="Calibri"/>
          <w:kern w:val="2"/>
          <w:sz w:val="20"/>
          <w:szCs w:val="20"/>
          <w:lang w:eastAsia="it-IT"/>
        </w:rPr>
        <w:t>)</w:t>
      </w:r>
    </w:p>
    <w:p w14:paraId="1E2EE9A8" w14:textId="77777777" w:rsidR="002C5440" w:rsidRPr="00F73936" w:rsidRDefault="002C5440" w:rsidP="00F73936">
      <w:pPr>
        <w:pStyle w:val="Paragrafoelenco"/>
        <w:widowControl w:val="0"/>
        <w:numPr>
          <w:ilvl w:val="0"/>
          <w:numId w:val="77"/>
        </w:numPr>
        <w:tabs>
          <w:tab w:val="num" w:pos="360"/>
        </w:tabs>
        <w:autoSpaceDE w:val="0"/>
        <w:autoSpaceDN w:val="0"/>
        <w:adjustRightInd w:val="0"/>
        <w:spacing w:line="300" w:lineRule="exact"/>
        <w:ind w:left="284" w:hanging="284"/>
        <w:rPr>
          <w:rFonts w:ascii="Calibri" w:hAnsi="Calibri"/>
          <w:kern w:val="2"/>
          <w:sz w:val="20"/>
          <w:szCs w:val="20"/>
        </w:rPr>
      </w:pPr>
      <w:r w:rsidRPr="002C5440">
        <w:rPr>
          <w:rFonts w:ascii="Calibri" w:hAnsi="Calibri"/>
          <w:i/>
          <w:kern w:val="2"/>
          <w:sz w:val="20"/>
          <w:szCs w:val="20"/>
        </w:rPr>
        <w:t xml:space="preserve">In caso di consorzi di cui all’art. 45, comma 2, </w:t>
      </w:r>
      <w:proofErr w:type="spellStart"/>
      <w:r w:rsidRPr="002C5440">
        <w:rPr>
          <w:rFonts w:ascii="Calibri" w:hAnsi="Calibri"/>
          <w:i/>
          <w:kern w:val="2"/>
          <w:sz w:val="20"/>
          <w:szCs w:val="20"/>
        </w:rPr>
        <w:t>lett</w:t>
      </w:r>
      <w:proofErr w:type="spellEnd"/>
      <w:r w:rsidRPr="002C5440">
        <w:rPr>
          <w:rFonts w:ascii="Calibri" w:hAnsi="Calibri"/>
          <w:i/>
          <w:kern w:val="2"/>
          <w:sz w:val="20"/>
          <w:szCs w:val="20"/>
        </w:rPr>
        <w:t>. c), ove il consorzio ricorra ai requisiti tecnico-professionali e/o economico-finanziari delle consorziate non indicate quali esecutrici</w:t>
      </w:r>
      <w:r w:rsidRPr="00F73936">
        <w:rPr>
          <w:rFonts w:ascii="Calibri" w:hAnsi="Calibri"/>
          <w:kern w:val="2"/>
          <w:sz w:val="20"/>
          <w:szCs w:val="20"/>
        </w:rPr>
        <w:t xml:space="preserve">: A) che il consorzio al fine di soddisfare i requisiti </w:t>
      </w:r>
      <w:r w:rsidRPr="00F73936">
        <w:rPr>
          <w:rFonts w:ascii="Calibri" w:hAnsi="Calibri"/>
          <w:kern w:val="2"/>
          <w:sz w:val="20"/>
          <w:szCs w:val="20"/>
        </w:rPr>
        <w:lastRenderedPageBreak/>
        <w:t>di partecipazione prescritti dal Bando di gara ricorre ai requisiti delle consorziate non esecutrici così come di seguito indicato:</w:t>
      </w:r>
    </w:p>
    <w:p w14:paraId="08C698FE" w14:textId="701775F9" w:rsidR="002C5440" w:rsidRPr="002C5440" w:rsidRDefault="002C5440" w:rsidP="002C5440">
      <w:pPr>
        <w:widowControl w:val="0"/>
        <w:tabs>
          <w:tab w:val="num" w:pos="502"/>
        </w:tabs>
        <w:autoSpaceDE w:val="0"/>
        <w:autoSpaceDN w:val="0"/>
        <w:adjustRightInd w:val="0"/>
        <w:spacing w:line="300" w:lineRule="exact"/>
        <w:ind w:left="360"/>
        <w:rPr>
          <w:rFonts w:ascii="Calibri" w:hAnsi="Calibri"/>
          <w:kern w:val="2"/>
          <w:sz w:val="20"/>
          <w:szCs w:val="20"/>
          <w:lang w:eastAsia="it-IT"/>
        </w:rPr>
      </w:pPr>
      <w:r>
        <w:rPr>
          <w:rFonts w:ascii="Calibri" w:hAnsi="Calibri"/>
          <w:kern w:val="2"/>
          <w:sz w:val="20"/>
          <w:szCs w:val="20"/>
          <w:lang w:eastAsia="it-IT"/>
        </w:rPr>
        <w:t xml:space="preserve">     _</w:t>
      </w:r>
      <w:r w:rsidRPr="002C5440">
        <w:rPr>
          <w:rFonts w:ascii="Calibri" w:hAnsi="Calibri"/>
          <w:kern w:val="2"/>
          <w:sz w:val="20"/>
          <w:szCs w:val="20"/>
          <w:lang w:eastAsia="it-IT"/>
        </w:rPr>
        <w:t>_______</w:t>
      </w:r>
      <w:proofErr w:type="gramStart"/>
      <w:r w:rsidRPr="002C5440">
        <w:rPr>
          <w:rFonts w:ascii="Calibri" w:hAnsi="Calibri"/>
          <w:kern w:val="2"/>
          <w:sz w:val="20"/>
          <w:szCs w:val="20"/>
          <w:lang w:eastAsia="it-IT"/>
        </w:rPr>
        <w:t>_(</w:t>
      </w:r>
      <w:proofErr w:type="gramEnd"/>
      <w:r w:rsidRPr="002C5440">
        <w:rPr>
          <w:rFonts w:ascii="Calibri" w:hAnsi="Calibri"/>
          <w:kern w:val="2"/>
          <w:sz w:val="20"/>
          <w:szCs w:val="20"/>
          <w:lang w:eastAsia="it-IT"/>
        </w:rPr>
        <w:t>ragione sociale) ______________ (requisito) _______________ (misura)</w:t>
      </w:r>
    </w:p>
    <w:p w14:paraId="45E7FC46" w14:textId="77777777" w:rsidR="002C5440" w:rsidRPr="002C5440" w:rsidRDefault="002C5440" w:rsidP="002C5440">
      <w:pPr>
        <w:widowControl w:val="0"/>
        <w:tabs>
          <w:tab w:val="num" w:pos="502"/>
        </w:tabs>
        <w:autoSpaceDE w:val="0"/>
        <w:autoSpaceDN w:val="0"/>
        <w:adjustRightInd w:val="0"/>
        <w:spacing w:line="300" w:lineRule="exact"/>
        <w:ind w:left="360"/>
        <w:rPr>
          <w:rFonts w:ascii="Calibri" w:hAnsi="Calibri"/>
          <w:kern w:val="2"/>
          <w:sz w:val="20"/>
          <w:szCs w:val="20"/>
          <w:lang w:eastAsia="it-IT"/>
        </w:rPr>
      </w:pPr>
      <w:r w:rsidRPr="002C5440">
        <w:rPr>
          <w:rFonts w:ascii="Calibri" w:hAnsi="Calibri"/>
          <w:kern w:val="2"/>
          <w:sz w:val="20"/>
          <w:szCs w:val="20"/>
          <w:lang w:eastAsia="it-IT"/>
        </w:rPr>
        <w:tab/>
        <w:t>_________</w:t>
      </w:r>
      <w:proofErr w:type="gramStart"/>
      <w:r w:rsidRPr="002C5440">
        <w:rPr>
          <w:rFonts w:ascii="Calibri" w:hAnsi="Calibri"/>
          <w:kern w:val="2"/>
          <w:sz w:val="20"/>
          <w:szCs w:val="20"/>
          <w:lang w:eastAsia="it-IT"/>
        </w:rPr>
        <w:t>_(</w:t>
      </w:r>
      <w:proofErr w:type="gramEnd"/>
      <w:r w:rsidRPr="002C5440">
        <w:rPr>
          <w:rFonts w:ascii="Calibri" w:hAnsi="Calibri"/>
          <w:kern w:val="2"/>
          <w:sz w:val="20"/>
          <w:szCs w:val="20"/>
          <w:lang w:eastAsia="it-IT"/>
        </w:rPr>
        <w:t>ragione sociale) ______________ (requisito) _______________ (misura)</w:t>
      </w:r>
    </w:p>
    <w:p w14:paraId="6FC5E584" w14:textId="77777777" w:rsidR="002C5440" w:rsidRPr="002C5440" w:rsidRDefault="002C5440" w:rsidP="002C5440">
      <w:pPr>
        <w:widowControl w:val="0"/>
        <w:tabs>
          <w:tab w:val="num" w:pos="502"/>
        </w:tabs>
        <w:autoSpaceDE w:val="0"/>
        <w:autoSpaceDN w:val="0"/>
        <w:adjustRightInd w:val="0"/>
        <w:spacing w:line="300" w:lineRule="exact"/>
        <w:ind w:left="360"/>
        <w:rPr>
          <w:rFonts w:ascii="Calibri" w:hAnsi="Calibri"/>
          <w:kern w:val="2"/>
          <w:sz w:val="20"/>
          <w:szCs w:val="20"/>
          <w:lang w:eastAsia="it-IT"/>
        </w:rPr>
      </w:pPr>
      <w:r w:rsidRPr="002C5440">
        <w:rPr>
          <w:rFonts w:ascii="Calibri" w:hAnsi="Calibri"/>
          <w:kern w:val="2"/>
          <w:sz w:val="20"/>
          <w:szCs w:val="20"/>
          <w:lang w:eastAsia="it-IT"/>
        </w:rPr>
        <w:tab/>
        <w:t>_________</w:t>
      </w:r>
      <w:proofErr w:type="gramStart"/>
      <w:r w:rsidRPr="002C5440">
        <w:rPr>
          <w:rFonts w:ascii="Calibri" w:hAnsi="Calibri"/>
          <w:kern w:val="2"/>
          <w:sz w:val="20"/>
          <w:szCs w:val="20"/>
          <w:lang w:eastAsia="it-IT"/>
        </w:rPr>
        <w:t>_(</w:t>
      </w:r>
      <w:proofErr w:type="gramEnd"/>
      <w:r w:rsidRPr="002C5440">
        <w:rPr>
          <w:rFonts w:ascii="Calibri" w:hAnsi="Calibri"/>
          <w:kern w:val="2"/>
          <w:sz w:val="20"/>
          <w:szCs w:val="20"/>
          <w:lang w:eastAsia="it-IT"/>
        </w:rPr>
        <w:t>ragione sociale) ______________ (requisito) _______________ (misura)</w:t>
      </w:r>
    </w:p>
    <w:p w14:paraId="1602DBDD" w14:textId="77777777" w:rsidR="002C5440" w:rsidRPr="00F73936" w:rsidRDefault="002C5440" w:rsidP="00F73936">
      <w:pPr>
        <w:pStyle w:val="Paragrafoelenco"/>
        <w:widowControl w:val="0"/>
        <w:numPr>
          <w:ilvl w:val="0"/>
          <w:numId w:val="77"/>
        </w:numPr>
        <w:tabs>
          <w:tab w:val="num" w:pos="360"/>
        </w:tabs>
        <w:autoSpaceDE w:val="0"/>
        <w:autoSpaceDN w:val="0"/>
        <w:adjustRightInd w:val="0"/>
        <w:spacing w:line="300" w:lineRule="exact"/>
        <w:ind w:left="284" w:hanging="284"/>
        <w:rPr>
          <w:rFonts w:ascii="Calibri" w:hAnsi="Calibri"/>
          <w:kern w:val="2"/>
          <w:sz w:val="20"/>
          <w:szCs w:val="20"/>
        </w:rPr>
      </w:pPr>
      <w:r w:rsidRPr="00F73936">
        <w:rPr>
          <w:rFonts w:ascii="Calibri" w:hAnsi="Calibri"/>
          <w:kern w:val="2"/>
          <w:sz w:val="20"/>
          <w:szCs w:val="20"/>
        </w:rPr>
        <w:t xml:space="preserve">che non si è reso colpevole delle fattispecie di cui all’art. 80, co. 5 </w:t>
      </w:r>
      <w:proofErr w:type="spellStart"/>
      <w:r w:rsidRPr="00F73936">
        <w:rPr>
          <w:rFonts w:ascii="Calibri" w:hAnsi="Calibri"/>
          <w:kern w:val="2"/>
          <w:sz w:val="20"/>
          <w:szCs w:val="20"/>
        </w:rPr>
        <w:t>lett</w:t>
      </w:r>
      <w:proofErr w:type="spellEnd"/>
      <w:r w:rsidRPr="00F73936">
        <w:rPr>
          <w:rFonts w:ascii="Calibri" w:hAnsi="Calibri"/>
          <w:kern w:val="2"/>
          <w:sz w:val="20"/>
          <w:szCs w:val="20"/>
        </w:rPr>
        <w:t xml:space="preserve">., c bis), del Codice </w:t>
      </w:r>
      <w:r w:rsidRPr="00F73936">
        <w:rPr>
          <w:rFonts w:ascii="Calibri" w:hAnsi="Calibri"/>
          <w:kern w:val="2"/>
          <w:sz w:val="20"/>
          <w:szCs w:val="20"/>
        </w:rPr>
        <w:tab/>
        <w:t xml:space="preserve"> </w:t>
      </w:r>
    </w:p>
    <w:p w14:paraId="06B957C6" w14:textId="77777777" w:rsidR="002C5440" w:rsidRPr="002C5440" w:rsidRDefault="002C5440" w:rsidP="002C5440">
      <w:pPr>
        <w:widowControl w:val="0"/>
        <w:tabs>
          <w:tab w:val="num" w:pos="426"/>
          <w:tab w:val="left" w:pos="708"/>
        </w:tabs>
        <w:autoSpaceDE w:val="0"/>
        <w:autoSpaceDN w:val="0"/>
        <w:adjustRightInd w:val="0"/>
        <w:spacing w:line="300" w:lineRule="exact"/>
        <w:ind w:left="502"/>
        <w:rPr>
          <w:rFonts w:ascii="Calibri" w:hAnsi="Calibri"/>
          <w:kern w:val="2"/>
          <w:sz w:val="20"/>
          <w:szCs w:val="20"/>
          <w:lang w:eastAsia="it-IT"/>
        </w:rPr>
      </w:pPr>
      <w:r w:rsidRPr="002C5440">
        <w:rPr>
          <w:rFonts w:ascii="Calibri" w:hAnsi="Calibri"/>
          <w:i/>
          <w:iCs/>
          <w:kern w:val="2"/>
          <w:sz w:val="20"/>
          <w:szCs w:val="20"/>
          <w:lang w:eastAsia="it-IT"/>
        </w:rPr>
        <w:t>oppure</w:t>
      </w:r>
    </w:p>
    <w:p w14:paraId="0F68FA09" w14:textId="77777777" w:rsidR="002C5440" w:rsidRPr="002C5440" w:rsidRDefault="002C5440" w:rsidP="002C5440">
      <w:pPr>
        <w:widowControl w:val="0"/>
        <w:autoSpaceDE w:val="0"/>
        <w:autoSpaceDN w:val="0"/>
        <w:adjustRightInd w:val="0"/>
        <w:spacing w:line="300" w:lineRule="exact"/>
        <w:ind w:left="360"/>
        <w:rPr>
          <w:rFonts w:ascii="Calibri" w:hAnsi="Calibri"/>
          <w:kern w:val="2"/>
          <w:sz w:val="20"/>
          <w:szCs w:val="20"/>
          <w:lang w:eastAsia="it-IT"/>
        </w:rPr>
      </w:pPr>
      <w:r w:rsidRPr="002C5440">
        <w:rPr>
          <w:rFonts w:ascii="Calibri" w:hAnsi="Calibri"/>
          <w:kern w:val="2"/>
          <w:sz w:val="20"/>
          <w:szCs w:val="20"/>
          <w:lang w:eastAsia="it-IT"/>
        </w:rPr>
        <w:t>si è reso colpevole delle fattispecie</w:t>
      </w:r>
      <w:r w:rsidRPr="002C5440">
        <w:rPr>
          <w:rFonts w:ascii="Calibri" w:hAnsi="Calibri"/>
          <w:b/>
          <w:bCs/>
          <w:kern w:val="2"/>
          <w:sz w:val="20"/>
          <w:szCs w:val="20"/>
          <w:lang w:eastAsia="it-IT"/>
        </w:rPr>
        <w:t xml:space="preserve"> </w:t>
      </w:r>
      <w:r w:rsidRPr="002C5440">
        <w:rPr>
          <w:rFonts w:ascii="Calibri" w:hAnsi="Calibri"/>
          <w:kern w:val="2"/>
          <w:sz w:val="20"/>
          <w:szCs w:val="20"/>
          <w:lang w:eastAsia="it-IT"/>
        </w:rPr>
        <w:t xml:space="preserve">di cui all’art. 80 co.5 </w:t>
      </w:r>
      <w:proofErr w:type="spellStart"/>
      <w:r w:rsidRPr="002C5440">
        <w:rPr>
          <w:rFonts w:ascii="Calibri" w:hAnsi="Calibri"/>
          <w:kern w:val="2"/>
          <w:sz w:val="20"/>
          <w:szCs w:val="20"/>
          <w:lang w:eastAsia="it-IT"/>
        </w:rPr>
        <w:t>lett</w:t>
      </w:r>
      <w:proofErr w:type="spellEnd"/>
      <w:r w:rsidRPr="002C5440">
        <w:rPr>
          <w:rFonts w:ascii="Calibri" w:hAnsi="Calibri"/>
          <w:kern w:val="2"/>
          <w:sz w:val="20"/>
          <w:szCs w:val="20"/>
          <w:lang w:eastAsia="it-IT"/>
        </w:rPr>
        <w:t xml:space="preserve">. </w:t>
      </w:r>
      <w:r w:rsidRPr="002C5440">
        <w:rPr>
          <w:rFonts w:ascii="Calibri" w:hAnsi="Calibri"/>
          <w:i/>
          <w:iCs/>
          <w:kern w:val="2"/>
          <w:sz w:val="20"/>
          <w:szCs w:val="20"/>
          <w:lang w:eastAsia="it-IT"/>
        </w:rPr>
        <w:t>c bis)</w:t>
      </w:r>
      <w:r w:rsidRPr="002C5440">
        <w:rPr>
          <w:rFonts w:ascii="Calibri" w:hAnsi="Calibri"/>
          <w:kern w:val="2"/>
          <w:sz w:val="20"/>
          <w:szCs w:val="20"/>
          <w:lang w:eastAsia="it-IT"/>
        </w:rPr>
        <w:t xml:space="preserve"> del Codice </w:t>
      </w:r>
      <w:r w:rsidRPr="002C5440">
        <w:rPr>
          <w:rFonts w:ascii="Calibri" w:hAnsi="Calibri"/>
          <w:kern w:val="2"/>
          <w:sz w:val="20"/>
          <w:szCs w:val="20"/>
          <w:lang w:eastAsia="it-IT"/>
        </w:rPr>
        <w:tab/>
      </w:r>
      <w:r w:rsidRPr="002C5440">
        <w:rPr>
          <w:rFonts w:ascii="Calibri" w:hAnsi="Calibri"/>
          <w:kern w:val="2"/>
          <w:sz w:val="20"/>
          <w:szCs w:val="20"/>
          <w:lang w:eastAsia="it-IT"/>
        </w:rPr>
        <w:tab/>
        <w:t xml:space="preserve">  </w:t>
      </w:r>
    </w:p>
    <w:p w14:paraId="494CDA19" w14:textId="77777777" w:rsidR="002C5440" w:rsidRPr="002C5440" w:rsidRDefault="002C5440" w:rsidP="002C5440">
      <w:pPr>
        <w:widowControl w:val="0"/>
        <w:autoSpaceDE w:val="0"/>
        <w:autoSpaceDN w:val="0"/>
        <w:adjustRightInd w:val="0"/>
        <w:spacing w:line="300" w:lineRule="exact"/>
        <w:ind w:left="360"/>
        <w:rPr>
          <w:rFonts w:ascii="Calibri" w:hAnsi="Calibri" w:cs="Arial"/>
          <w:kern w:val="2"/>
          <w:sz w:val="20"/>
          <w:szCs w:val="20"/>
          <w:lang w:eastAsia="it-IT"/>
        </w:rPr>
      </w:pPr>
      <w:r w:rsidRPr="002C5440">
        <w:rPr>
          <w:rFonts w:ascii="Calibri" w:hAnsi="Calibri" w:cs="Arial"/>
          <w:kern w:val="2"/>
          <w:sz w:val="20"/>
          <w:szCs w:val="20"/>
          <w:lang w:eastAsia="it-IT"/>
        </w:rPr>
        <w:t>che di seguito si elencano __________________________</w:t>
      </w:r>
    </w:p>
    <w:p w14:paraId="2457DF14" w14:textId="77777777" w:rsidR="002C5440" w:rsidRPr="002C5440" w:rsidRDefault="002C5440" w:rsidP="00F73936">
      <w:pPr>
        <w:pStyle w:val="Paragrafoelenco"/>
        <w:widowControl w:val="0"/>
        <w:numPr>
          <w:ilvl w:val="0"/>
          <w:numId w:val="77"/>
        </w:numPr>
        <w:tabs>
          <w:tab w:val="num" w:pos="360"/>
        </w:tabs>
        <w:autoSpaceDE w:val="0"/>
        <w:autoSpaceDN w:val="0"/>
        <w:adjustRightInd w:val="0"/>
        <w:spacing w:line="300" w:lineRule="exact"/>
        <w:ind w:left="284" w:hanging="284"/>
        <w:rPr>
          <w:rFonts w:ascii="Calibri" w:hAnsi="Calibri"/>
          <w:kern w:val="2"/>
          <w:sz w:val="20"/>
          <w:szCs w:val="20"/>
        </w:rPr>
      </w:pPr>
      <w:r w:rsidRPr="002C5440">
        <w:rPr>
          <w:rFonts w:ascii="Calibri" w:hAnsi="Calibri"/>
          <w:kern w:val="2"/>
          <w:sz w:val="20"/>
          <w:szCs w:val="20"/>
        </w:rPr>
        <w:t xml:space="preserve">non si è reso colpevole delle fattispecie di cui all’art. 80 co. 5 </w:t>
      </w:r>
      <w:proofErr w:type="spellStart"/>
      <w:r w:rsidRPr="002C5440">
        <w:rPr>
          <w:rFonts w:ascii="Calibri" w:hAnsi="Calibri"/>
          <w:kern w:val="2"/>
          <w:sz w:val="20"/>
          <w:szCs w:val="20"/>
        </w:rPr>
        <w:t>lett</w:t>
      </w:r>
      <w:proofErr w:type="spellEnd"/>
      <w:r w:rsidRPr="002C5440">
        <w:rPr>
          <w:rFonts w:ascii="Calibri" w:hAnsi="Calibri"/>
          <w:kern w:val="2"/>
          <w:sz w:val="20"/>
          <w:szCs w:val="20"/>
        </w:rPr>
        <w:t xml:space="preserve">. c </w:t>
      </w:r>
      <w:r w:rsidRPr="00F73936">
        <w:rPr>
          <w:rFonts w:ascii="Calibri" w:hAnsi="Calibri"/>
          <w:kern w:val="2"/>
          <w:sz w:val="20"/>
          <w:szCs w:val="20"/>
        </w:rPr>
        <w:t>ter</w:t>
      </w:r>
      <w:r w:rsidRPr="002C5440">
        <w:rPr>
          <w:rFonts w:ascii="Calibri" w:hAnsi="Calibri"/>
          <w:kern w:val="2"/>
          <w:sz w:val="20"/>
          <w:szCs w:val="20"/>
        </w:rPr>
        <w:t>) del Codice</w:t>
      </w:r>
      <w:r w:rsidRPr="002C5440">
        <w:rPr>
          <w:rFonts w:ascii="Calibri" w:hAnsi="Calibri"/>
          <w:kern w:val="2"/>
          <w:sz w:val="20"/>
          <w:szCs w:val="20"/>
        </w:rPr>
        <w:tab/>
      </w:r>
      <w:r w:rsidRPr="002C5440">
        <w:rPr>
          <w:rFonts w:ascii="Calibri" w:hAnsi="Calibri"/>
          <w:kern w:val="2"/>
          <w:sz w:val="20"/>
          <w:szCs w:val="20"/>
        </w:rPr>
        <w:tab/>
        <w:t xml:space="preserve"> </w:t>
      </w:r>
    </w:p>
    <w:p w14:paraId="5A15CE9E" w14:textId="77777777" w:rsidR="002C5440" w:rsidRPr="002C5440" w:rsidRDefault="002C5440" w:rsidP="002C5440">
      <w:pPr>
        <w:widowControl w:val="0"/>
        <w:tabs>
          <w:tab w:val="num" w:pos="426"/>
          <w:tab w:val="left" w:pos="708"/>
        </w:tabs>
        <w:autoSpaceDE w:val="0"/>
        <w:autoSpaceDN w:val="0"/>
        <w:adjustRightInd w:val="0"/>
        <w:spacing w:line="300" w:lineRule="exact"/>
        <w:ind w:left="502"/>
        <w:rPr>
          <w:rFonts w:ascii="Calibri" w:hAnsi="Calibri"/>
          <w:i/>
          <w:kern w:val="2"/>
          <w:sz w:val="20"/>
          <w:szCs w:val="20"/>
          <w:lang w:eastAsia="it-IT"/>
        </w:rPr>
      </w:pPr>
      <w:r w:rsidRPr="002C5440">
        <w:rPr>
          <w:rFonts w:ascii="Calibri" w:hAnsi="Calibri"/>
          <w:i/>
          <w:kern w:val="2"/>
          <w:sz w:val="20"/>
          <w:szCs w:val="20"/>
          <w:lang w:eastAsia="it-IT"/>
        </w:rPr>
        <w:t>oppure</w:t>
      </w:r>
    </w:p>
    <w:p w14:paraId="11A460C3" w14:textId="77777777" w:rsidR="002C5440" w:rsidRPr="002C5440" w:rsidRDefault="002C5440" w:rsidP="002C5440">
      <w:pPr>
        <w:widowControl w:val="0"/>
        <w:autoSpaceDE w:val="0"/>
        <w:autoSpaceDN w:val="0"/>
        <w:adjustRightInd w:val="0"/>
        <w:spacing w:line="300" w:lineRule="exact"/>
        <w:ind w:left="360"/>
        <w:rPr>
          <w:rFonts w:ascii="Calibri" w:hAnsi="Calibri" w:cs="Arial"/>
          <w:kern w:val="2"/>
          <w:sz w:val="20"/>
          <w:szCs w:val="20"/>
          <w:lang w:eastAsia="it-IT"/>
        </w:rPr>
      </w:pPr>
      <w:r w:rsidRPr="002C5440">
        <w:rPr>
          <w:rFonts w:ascii="Calibri" w:hAnsi="Calibri" w:cs="Arial"/>
          <w:kern w:val="2"/>
          <w:sz w:val="20"/>
          <w:szCs w:val="20"/>
          <w:lang w:eastAsia="it-IT"/>
        </w:rPr>
        <w:t xml:space="preserve">si è reso colpevole delle fattispecie di cui all’art. 80 co. 5 </w:t>
      </w:r>
      <w:proofErr w:type="spellStart"/>
      <w:r w:rsidRPr="002C5440">
        <w:rPr>
          <w:rFonts w:ascii="Calibri" w:hAnsi="Calibri" w:cs="Arial"/>
          <w:kern w:val="2"/>
          <w:sz w:val="20"/>
          <w:szCs w:val="20"/>
          <w:lang w:eastAsia="it-IT"/>
        </w:rPr>
        <w:t>lett</w:t>
      </w:r>
      <w:proofErr w:type="spellEnd"/>
      <w:r w:rsidRPr="002C5440">
        <w:rPr>
          <w:rFonts w:ascii="Calibri" w:hAnsi="Calibri" w:cs="Arial"/>
          <w:kern w:val="2"/>
          <w:sz w:val="20"/>
          <w:szCs w:val="20"/>
          <w:lang w:eastAsia="it-IT"/>
        </w:rPr>
        <w:t xml:space="preserve">. c ter) del Codice </w:t>
      </w:r>
      <w:r w:rsidRPr="002C5440">
        <w:rPr>
          <w:rFonts w:ascii="Calibri" w:hAnsi="Calibri" w:cs="Arial"/>
          <w:kern w:val="2"/>
          <w:sz w:val="20"/>
          <w:szCs w:val="20"/>
          <w:lang w:eastAsia="it-IT"/>
        </w:rPr>
        <w:tab/>
        <w:t xml:space="preserve"> </w:t>
      </w:r>
      <w:r w:rsidRPr="002C5440">
        <w:rPr>
          <w:rFonts w:ascii="Calibri" w:hAnsi="Calibri" w:cs="Arial"/>
          <w:kern w:val="2"/>
          <w:sz w:val="20"/>
          <w:szCs w:val="20"/>
          <w:lang w:eastAsia="it-IT"/>
        </w:rPr>
        <w:tab/>
        <w:t xml:space="preserve"> </w:t>
      </w:r>
    </w:p>
    <w:p w14:paraId="6A20D8C0" w14:textId="77777777" w:rsidR="002C5440" w:rsidRPr="002C5440" w:rsidRDefault="002C5440" w:rsidP="002C5440">
      <w:pPr>
        <w:widowControl w:val="0"/>
        <w:autoSpaceDE w:val="0"/>
        <w:autoSpaceDN w:val="0"/>
        <w:adjustRightInd w:val="0"/>
        <w:spacing w:line="300" w:lineRule="exact"/>
        <w:ind w:left="360"/>
        <w:rPr>
          <w:rFonts w:ascii="Calibri" w:hAnsi="Calibri" w:cs="Arial"/>
          <w:kern w:val="2"/>
          <w:sz w:val="20"/>
          <w:szCs w:val="20"/>
          <w:lang w:eastAsia="it-IT"/>
        </w:rPr>
      </w:pPr>
      <w:r w:rsidRPr="002C5440">
        <w:rPr>
          <w:rFonts w:ascii="Calibri" w:hAnsi="Calibri" w:cs="Arial"/>
          <w:kern w:val="2"/>
          <w:sz w:val="20"/>
          <w:szCs w:val="20"/>
          <w:lang w:eastAsia="it-IT"/>
        </w:rPr>
        <w:t xml:space="preserve">che di seguito si elencano _______________________ </w:t>
      </w:r>
    </w:p>
    <w:p w14:paraId="1DAEB841" w14:textId="77777777" w:rsidR="00F73936" w:rsidRDefault="002C5440" w:rsidP="00F73936">
      <w:pPr>
        <w:widowControl w:val="0"/>
        <w:numPr>
          <w:ilvl w:val="0"/>
          <w:numId w:val="77"/>
        </w:numPr>
        <w:tabs>
          <w:tab w:val="num" w:pos="284"/>
          <w:tab w:val="num" w:pos="567"/>
        </w:tabs>
        <w:autoSpaceDE w:val="0"/>
        <w:autoSpaceDN w:val="0"/>
        <w:adjustRightInd w:val="0"/>
        <w:spacing w:line="300" w:lineRule="exact"/>
        <w:ind w:hanging="720"/>
        <w:rPr>
          <w:rFonts w:ascii="Calibri" w:hAnsi="Calibri"/>
          <w:kern w:val="2"/>
          <w:sz w:val="20"/>
          <w:szCs w:val="20"/>
          <w:lang w:eastAsia="it-IT"/>
        </w:rPr>
      </w:pPr>
      <w:r w:rsidRPr="00F73936">
        <w:rPr>
          <w:rFonts w:ascii="Calibri" w:eastAsia="Calibri" w:hAnsi="Calibri"/>
          <w:kern w:val="2"/>
          <w:sz w:val="20"/>
          <w:szCs w:val="20"/>
          <w:lang w:eastAsia="it-IT"/>
        </w:rPr>
        <w:t>non si è reso colpevole delle fattispecie di cui all’art. 80 co. 5 lettera c quater) del Codice</w:t>
      </w:r>
      <w:r w:rsidRPr="00F73936">
        <w:rPr>
          <w:rFonts w:ascii="Calibri" w:eastAsia="Calibri" w:hAnsi="Calibri"/>
          <w:kern w:val="2"/>
          <w:sz w:val="20"/>
          <w:szCs w:val="20"/>
          <w:lang w:eastAsia="it-IT"/>
        </w:rPr>
        <w:tab/>
      </w:r>
      <w:r w:rsidRPr="002C5440">
        <w:rPr>
          <w:rFonts w:ascii="Calibri" w:hAnsi="Calibri"/>
          <w:kern w:val="2"/>
          <w:sz w:val="20"/>
          <w:szCs w:val="20"/>
          <w:lang w:eastAsia="it-IT"/>
        </w:rPr>
        <w:tab/>
      </w:r>
    </w:p>
    <w:p w14:paraId="09283BA2" w14:textId="2ECE610A" w:rsidR="002C5440" w:rsidRPr="002C5440" w:rsidRDefault="002C5440" w:rsidP="00F73936">
      <w:pPr>
        <w:widowControl w:val="0"/>
        <w:tabs>
          <w:tab w:val="num" w:pos="567"/>
        </w:tabs>
        <w:autoSpaceDE w:val="0"/>
        <w:autoSpaceDN w:val="0"/>
        <w:adjustRightInd w:val="0"/>
        <w:spacing w:line="300" w:lineRule="exact"/>
        <w:ind w:left="720"/>
        <w:rPr>
          <w:rFonts w:ascii="Calibri" w:hAnsi="Calibri"/>
          <w:kern w:val="2"/>
          <w:sz w:val="20"/>
          <w:szCs w:val="20"/>
          <w:lang w:eastAsia="it-IT"/>
        </w:rPr>
      </w:pPr>
      <w:r w:rsidRPr="002C5440">
        <w:rPr>
          <w:rFonts w:ascii="Calibri" w:hAnsi="Calibri"/>
          <w:kern w:val="2"/>
          <w:sz w:val="20"/>
          <w:szCs w:val="20"/>
          <w:lang w:eastAsia="it-IT"/>
        </w:rPr>
        <w:t>□</w:t>
      </w:r>
    </w:p>
    <w:p w14:paraId="67846F52" w14:textId="77777777" w:rsidR="002C5440" w:rsidRPr="002C5440" w:rsidRDefault="002C5440" w:rsidP="002C5440">
      <w:pPr>
        <w:widowControl w:val="0"/>
        <w:tabs>
          <w:tab w:val="num" w:pos="426"/>
          <w:tab w:val="left" w:pos="708"/>
        </w:tabs>
        <w:autoSpaceDE w:val="0"/>
        <w:autoSpaceDN w:val="0"/>
        <w:adjustRightInd w:val="0"/>
        <w:spacing w:line="300" w:lineRule="exact"/>
        <w:ind w:left="502"/>
        <w:rPr>
          <w:rFonts w:ascii="Calibri" w:hAnsi="Calibri"/>
          <w:i/>
          <w:kern w:val="2"/>
          <w:sz w:val="20"/>
          <w:szCs w:val="20"/>
          <w:lang w:eastAsia="it-IT"/>
        </w:rPr>
      </w:pPr>
      <w:r w:rsidRPr="002C5440">
        <w:rPr>
          <w:rFonts w:ascii="Calibri" w:hAnsi="Calibri"/>
          <w:i/>
          <w:kern w:val="2"/>
          <w:sz w:val="20"/>
          <w:szCs w:val="20"/>
          <w:lang w:eastAsia="it-IT"/>
        </w:rPr>
        <w:t>oppure</w:t>
      </w:r>
    </w:p>
    <w:p w14:paraId="484F2639" w14:textId="77777777" w:rsidR="00F73936" w:rsidRDefault="002C5440" w:rsidP="002C5440">
      <w:pPr>
        <w:widowControl w:val="0"/>
        <w:autoSpaceDE w:val="0"/>
        <w:autoSpaceDN w:val="0"/>
        <w:adjustRightInd w:val="0"/>
        <w:spacing w:line="300" w:lineRule="exact"/>
        <w:ind w:left="360"/>
        <w:rPr>
          <w:rFonts w:ascii="Calibri" w:hAnsi="Calibri"/>
          <w:kern w:val="2"/>
          <w:sz w:val="20"/>
          <w:szCs w:val="20"/>
          <w:lang w:eastAsia="it-IT"/>
        </w:rPr>
      </w:pPr>
      <w:r w:rsidRPr="002C5440">
        <w:rPr>
          <w:rFonts w:ascii="Calibri" w:hAnsi="Calibri"/>
          <w:kern w:val="2"/>
          <w:sz w:val="20"/>
          <w:szCs w:val="20"/>
          <w:lang w:eastAsia="it-IT"/>
        </w:rPr>
        <w:t xml:space="preserve">si è reso colpevole delle fattispecie di cui all’art. 80 co. </w:t>
      </w:r>
      <w:r>
        <w:rPr>
          <w:rFonts w:ascii="Calibri" w:hAnsi="Calibri"/>
          <w:kern w:val="2"/>
          <w:sz w:val="20"/>
          <w:szCs w:val="20"/>
          <w:lang w:eastAsia="it-IT"/>
        </w:rPr>
        <w:t>5 lettera c quater) del Codice</w:t>
      </w:r>
    </w:p>
    <w:p w14:paraId="5EAF82D7" w14:textId="77DF3E1F" w:rsidR="002C5440" w:rsidRPr="002C5440" w:rsidRDefault="002C5440" w:rsidP="002C5440">
      <w:pPr>
        <w:widowControl w:val="0"/>
        <w:autoSpaceDE w:val="0"/>
        <w:autoSpaceDN w:val="0"/>
        <w:adjustRightInd w:val="0"/>
        <w:spacing w:line="300" w:lineRule="exact"/>
        <w:ind w:left="360"/>
        <w:rPr>
          <w:rFonts w:ascii="Calibri" w:hAnsi="Calibri"/>
          <w:kern w:val="2"/>
          <w:sz w:val="20"/>
          <w:szCs w:val="20"/>
          <w:lang w:eastAsia="it-IT"/>
        </w:rPr>
      </w:pPr>
      <w:r w:rsidRPr="002C5440">
        <w:rPr>
          <w:rFonts w:ascii="Calibri" w:hAnsi="Calibri"/>
          <w:kern w:val="2"/>
          <w:sz w:val="20"/>
          <w:szCs w:val="20"/>
          <w:lang w:eastAsia="it-IT"/>
        </w:rPr>
        <w:t xml:space="preserve">riconosciute o accertate con sentenza passata in giudicato come di seguito </w:t>
      </w:r>
      <w:proofErr w:type="gramStart"/>
      <w:r w:rsidRPr="002C5440">
        <w:rPr>
          <w:rFonts w:ascii="Calibri" w:hAnsi="Calibri"/>
          <w:kern w:val="2"/>
          <w:sz w:val="20"/>
          <w:szCs w:val="20"/>
          <w:lang w:eastAsia="it-IT"/>
        </w:rPr>
        <w:t>elencato:_</w:t>
      </w:r>
      <w:proofErr w:type="gramEnd"/>
      <w:r w:rsidRPr="002C5440">
        <w:rPr>
          <w:rFonts w:ascii="Calibri" w:hAnsi="Calibri"/>
          <w:kern w:val="2"/>
          <w:sz w:val="20"/>
          <w:szCs w:val="20"/>
          <w:lang w:eastAsia="it-IT"/>
        </w:rPr>
        <w:t>_________________________________________________</w:t>
      </w:r>
    </w:p>
    <w:p w14:paraId="16AC26AC" w14:textId="77777777" w:rsidR="00F73936" w:rsidRDefault="00F73936" w:rsidP="00F73936">
      <w:pPr>
        <w:widowControl w:val="0"/>
        <w:tabs>
          <w:tab w:val="num" w:pos="426"/>
          <w:tab w:val="num" w:pos="502"/>
        </w:tabs>
        <w:autoSpaceDE w:val="0"/>
        <w:autoSpaceDN w:val="0"/>
        <w:adjustRightInd w:val="0"/>
        <w:spacing w:line="300" w:lineRule="exact"/>
        <w:rPr>
          <w:rFonts w:ascii="Calibri" w:hAnsi="Calibri"/>
          <w:i/>
          <w:iCs/>
          <w:kern w:val="2"/>
          <w:sz w:val="20"/>
          <w:szCs w:val="20"/>
          <w:lang w:eastAsia="it-IT"/>
        </w:rPr>
      </w:pPr>
    </w:p>
    <w:p w14:paraId="1621FA77" w14:textId="0B59FF84" w:rsidR="002C5440" w:rsidRPr="00F73936" w:rsidRDefault="002C5440" w:rsidP="00F73936">
      <w:pPr>
        <w:pStyle w:val="Paragrafoelenco"/>
        <w:widowControl w:val="0"/>
        <w:numPr>
          <w:ilvl w:val="0"/>
          <w:numId w:val="77"/>
        </w:numPr>
        <w:tabs>
          <w:tab w:val="num" w:pos="426"/>
          <w:tab w:val="num" w:pos="502"/>
        </w:tabs>
        <w:autoSpaceDE w:val="0"/>
        <w:autoSpaceDN w:val="0"/>
        <w:adjustRightInd w:val="0"/>
        <w:spacing w:line="300" w:lineRule="exact"/>
        <w:ind w:left="284" w:hanging="284"/>
        <w:rPr>
          <w:rFonts w:ascii="Calibri" w:hAnsi="Calibri"/>
          <w:kern w:val="2"/>
          <w:sz w:val="20"/>
          <w:szCs w:val="20"/>
        </w:rPr>
      </w:pPr>
      <w:r w:rsidRPr="00F73936">
        <w:rPr>
          <w:rFonts w:ascii="Calibri" w:hAnsi="Calibri"/>
          <w:i/>
          <w:kern w:val="2"/>
          <w:sz w:val="20"/>
          <w:szCs w:val="20"/>
        </w:rPr>
        <w:t>in caso affermativo rispetto ad una delle fattispecie di cui all’art. 80 comma 5 lettere c bis), c ter) e c quater del Codice,</w:t>
      </w:r>
      <w:r w:rsidRPr="00F73936">
        <w:rPr>
          <w:rFonts w:ascii="Calibri" w:hAnsi="Calibri"/>
          <w:kern w:val="2"/>
          <w:sz w:val="20"/>
          <w:szCs w:val="20"/>
        </w:rPr>
        <w:t xml:space="preserve"> l'operatore economico ha adottato misure di autodisciplina che di seguito si elencano: ________________________________________________ </w:t>
      </w:r>
      <w:r w:rsidRPr="00F73936">
        <w:rPr>
          <w:rFonts w:ascii="Calibri" w:hAnsi="Calibri"/>
          <w:i/>
          <w:iCs/>
          <w:kern w:val="2"/>
          <w:sz w:val="20"/>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F73936">
        <w:rPr>
          <w:rFonts w:ascii="Calibri" w:hAnsi="Calibri"/>
          <w:kern w:val="2"/>
          <w:sz w:val="20"/>
          <w:szCs w:val="20"/>
        </w:rPr>
        <w:t xml:space="preserve">); </w:t>
      </w:r>
    </w:p>
    <w:p w14:paraId="309265CC" w14:textId="77777777" w:rsidR="002C5440" w:rsidRPr="002C5440" w:rsidRDefault="002C5440" w:rsidP="002C5440">
      <w:pPr>
        <w:widowControl w:val="0"/>
        <w:autoSpaceDE w:val="0"/>
        <w:autoSpaceDN w:val="0"/>
        <w:adjustRightInd w:val="0"/>
        <w:spacing w:line="300" w:lineRule="exact"/>
        <w:ind w:left="360"/>
        <w:rPr>
          <w:rFonts w:ascii="Calibri" w:hAnsi="Calibri" w:cs="Arial"/>
          <w:kern w:val="2"/>
          <w:sz w:val="20"/>
          <w:szCs w:val="20"/>
          <w:lang w:eastAsia="it-IT"/>
        </w:rPr>
      </w:pPr>
    </w:p>
    <w:p w14:paraId="7CCE03B6" w14:textId="77777777" w:rsidR="00F73936" w:rsidRDefault="002C5440" w:rsidP="00F73936">
      <w:pPr>
        <w:pStyle w:val="Paragrafoelenco"/>
        <w:widowControl w:val="0"/>
        <w:numPr>
          <w:ilvl w:val="0"/>
          <w:numId w:val="77"/>
        </w:numPr>
        <w:tabs>
          <w:tab w:val="num" w:pos="360"/>
        </w:tabs>
        <w:autoSpaceDE w:val="0"/>
        <w:autoSpaceDN w:val="0"/>
        <w:adjustRightInd w:val="0"/>
        <w:spacing w:line="300" w:lineRule="exact"/>
        <w:ind w:left="284" w:hanging="284"/>
        <w:rPr>
          <w:rFonts w:ascii="Calibri" w:hAnsi="Calibri"/>
          <w:kern w:val="2"/>
          <w:sz w:val="20"/>
          <w:szCs w:val="20"/>
        </w:rPr>
      </w:pPr>
      <w:r w:rsidRPr="00F73936">
        <w:rPr>
          <w:rFonts w:ascii="Calibri" w:hAnsi="Calibri"/>
          <w:kern w:val="2"/>
          <w:sz w:val="20"/>
          <w:szCs w:val="20"/>
        </w:rPr>
        <w:t xml:space="preserve">di non incorrere nelle cause di esclusione di cui all’art. 80, comma 5, </w:t>
      </w:r>
      <w:proofErr w:type="spellStart"/>
      <w:r w:rsidRPr="00F73936">
        <w:rPr>
          <w:rFonts w:ascii="Calibri" w:hAnsi="Calibri"/>
          <w:kern w:val="2"/>
          <w:sz w:val="20"/>
          <w:szCs w:val="20"/>
        </w:rPr>
        <w:t>lett</w:t>
      </w:r>
      <w:proofErr w:type="spellEnd"/>
      <w:r w:rsidRPr="00F73936">
        <w:rPr>
          <w:rFonts w:ascii="Calibri" w:hAnsi="Calibri"/>
          <w:kern w:val="2"/>
          <w:sz w:val="20"/>
          <w:szCs w:val="20"/>
        </w:rPr>
        <w:t>. f-bis) e f-ter), del Codice;</w:t>
      </w:r>
    </w:p>
    <w:p w14:paraId="7C759DCD" w14:textId="710C3805" w:rsidR="002C5440" w:rsidRPr="00F73936" w:rsidRDefault="002C5440" w:rsidP="00F73936">
      <w:pPr>
        <w:pStyle w:val="Paragrafoelenco"/>
        <w:widowControl w:val="0"/>
        <w:numPr>
          <w:ilvl w:val="0"/>
          <w:numId w:val="77"/>
        </w:numPr>
        <w:tabs>
          <w:tab w:val="num" w:pos="360"/>
        </w:tabs>
        <w:autoSpaceDE w:val="0"/>
        <w:autoSpaceDN w:val="0"/>
        <w:adjustRightInd w:val="0"/>
        <w:spacing w:line="300" w:lineRule="exact"/>
        <w:ind w:left="284" w:hanging="284"/>
        <w:rPr>
          <w:rFonts w:ascii="Calibri" w:hAnsi="Calibri"/>
          <w:kern w:val="2"/>
          <w:sz w:val="20"/>
          <w:szCs w:val="20"/>
        </w:rPr>
      </w:pPr>
      <w:r w:rsidRPr="00F73936">
        <w:rPr>
          <w:rFonts w:ascii="Calibri" w:hAnsi="Calibri"/>
          <w:kern w:val="2"/>
          <w:sz w:val="20"/>
          <w:szCs w:val="20"/>
        </w:rPr>
        <w:t>che i dati identificativi dei soggetti di cui all’art. 80, comma 3,</w:t>
      </w:r>
      <w:r w:rsidRPr="002C5440">
        <w:rPr>
          <w:vertAlign w:val="superscript"/>
        </w:rPr>
        <w:footnoteReference w:id="1"/>
      </w:r>
      <w:r w:rsidRPr="00F73936">
        <w:rPr>
          <w:rFonts w:ascii="Calibri" w:hAnsi="Calibri"/>
          <w:kern w:val="2"/>
          <w:sz w:val="20"/>
          <w:szCs w:val="20"/>
        </w:rPr>
        <w:t xml:space="preserve"> del Codice sono </w:t>
      </w:r>
    </w:p>
    <w:p w14:paraId="4733C738" w14:textId="77777777" w:rsidR="002C5440" w:rsidRPr="002C5440" w:rsidRDefault="002C5440" w:rsidP="002C5440">
      <w:pPr>
        <w:widowControl w:val="0"/>
        <w:spacing w:line="300" w:lineRule="exact"/>
        <w:ind w:left="720"/>
        <w:rPr>
          <w:rFonts w:ascii="Calibri" w:eastAsia="Calibri" w:hAnsi="Calibri"/>
          <w:sz w:val="20"/>
          <w:szCs w:val="20"/>
          <w:lang w:eastAsia="it-IT"/>
        </w:rPr>
      </w:pPr>
      <w:r w:rsidRPr="002C5440">
        <w:rPr>
          <w:rFonts w:ascii="Calibri" w:eastAsia="Calibri" w:hAnsi="Calibri"/>
          <w:sz w:val="20"/>
          <w:szCs w:val="20"/>
          <w:lang w:eastAsia="it-IT"/>
        </w:rPr>
        <w:t>_________ (nome, cognome) _______________ (data e luogo di nascita) ______________ (codice fiscale) _______________ (comune di residenza etc.) _____________ (carica/ruolo)</w:t>
      </w:r>
    </w:p>
    <w:p w14:paraId="286E9207" w14:textId="77777777" w:rsidR="002C5440" w:rsidRPr="002C5440" w:rsidRDefault="002C5440" w:rsidP="002C5440">
      <w:pPr>
        <w:widowControl w:val="0"/>
        <w:spacing w:line="300" w:lineRule="exact"/>
        <w:ind w:left="720"/>
        <w:rPr>
          <w:rFonts w:ascii="Calibri" w:eastAsia="Calibri" w:hAnsi="Calibri"/>
          <w:sz w:val="20"/>
          <w:szCs w:val="20"/>
          <w:lang w:eastAsia="it-IT"/>
        </w:rPr>
      </w:pPr>
      <w:r w:rsidRPr="002C5440">
        <w:rPr>
          <w:rFonts w:ascii="Calibri" w:eastAsia="Calibri" w:hAnsi="Calibri"/>
          <w:sz w:val="20"/>
          <w:szCs w:val="20"/>
          <w:lang w:eastAsia="it-IT"/>
        </w:rPr>
        <w:t>_________ (nome, cognome) _______________ (data e luogo di nascita) ______________ (codice fiscale) _______________ (comune di residenza etc.) _____________ (carica/ruolo)</w:t>
      </w:r>
    </w:p>
    <w:p w14:paraId="34E4D27D" w14:textId="77777777" w:rsidR="002C5440" w:rsidRPr="002C5440" w:rsidRDefault="002C5440" w:rsidP="002C5440">
      <w:pPr>
        <w:widowControl w:val="0"/>
        <w:spacing w:line="300" w:lineRule="exact"/>
        <w:ind w:left="720"/>
        <w:rPr>
          <w:rFonts w:ascii="Calibri" w:eastAsia="Calibri" w:hAnsi="Calibri"/>
          <w:sz w:val="20"/>
          <w:szCs w:val="20"/>
          <w:lang w:eastAsia="it-IT"/>
        </w:rPr>
      </w:pPr>
      <w:r w:rsidRPr="002C5440">
        <w:rPr>
          <w:rFonts w:ascii="Calibri" w:eastAsia="Calibri" w:hAnsi="Calibri"/>
          <w:sz w:val="20"/>
          <w:szCs w:val="20"/>
          <w:lang w:eastAsia="it-IT"/>
        </w:rPr>
        <w:t>_________ (nome, cognome) _______________ (data e luogo di nascita) ______________ (codice fiscale) _______________ (comune di residenza etc.) _____________ (carica/ruolo)</w:t>
      </w:r>
    </w:p>
    <w:p w14:paraId="496BC4E0" w14:textId="77777777" w:rsidR="002C5440" w:rsidRPr="002C5440" w:rsidRDefault="002C5440" w:rsidP="002C5440">
      <w:pPr>
        <w:widowControl w:val="0"/>
        <w:spacing w:line="300" w:lineRule="exact"/>
        <w:ind w:left="720"/>
        <w:rPr>
          <w:rFonts w:ascii="Calibri" w:eastAsia="Calibri" w:hAnsi="Calibri"/>
          <w:sz w:val="20"/>
          <w:szCs w:val="20"/>
          <w:lang w:eastAsia="it-IT"/>
        </w:rPr>
      </w:pPr>
      <w:r w:rsidRPr="002C5440">
        <w:rPr>
          <w:rFonts w:ascii="Calibri" w:eastAsia="Calibri" w:hAnsi="Calibri"/>
          <w:sz w:val="20"/>
          <w:szCs w:val="20"/>
          <w:lang w:eastAsia="it-IT"/>
        </w:rPr>
        <w:t>_________ (nome, cognome) _______________ (data e luogo di nascita) ______________ (codice fiscale) _______________ (comune di residenza etc.) _____________ (carica/ruolo)</w:t>
      </w:r>
    </w:p>
    <w:p w14:paraId="466C9972" w14:textId="77777777" w:rsidR="002C5440" w:rsidRPr="002C5440" w:rsidRDefault="002C5440" w:rsidP="002C5440">
      <w:pPr>
        <w:widowControl w:val="0"/>
        <w:autoSpaceDE w:val="0"/>
        <w:autoSpaceDN w:val="0"/>
        <w:adjustRightInd w:val="0"/>
        <w:spacing w:line="300" w:lineRule="exact"/>
        <w:ind w:left="360"/>
        <w:rPr>
          <w:rFonts w:ascii="Calibri" w:hAnsi="Calibri"/>
          <w:kern w:val="2"/>
          <w:sz w:val="20"/>
          <w:szCs w:val="20"/>
          <w:lang w:eastAsia="it-IT"/>
        </w:rPr>
      </w:pPr>
      <w:r w:rsidRPr="002C5440">
        <w:rPr>
          <w:rFonts w:ascii="Calibri" w:hAnsi="Calibri"/>
          <w:b/>
          <w:kern w:val="2"/>
          <w:sz w:val="20"/>
          <w:szCs w:val="20"/>
          <w:lang w:eastAsia="it-IT"/>
        </w:rPr>
        <w:t>(</w:t>
      </w:r>
      <w:r w:rsidRPr="002C5440">
        <w:rPr>
          <w:rFonts w:ascii="Calibri" w:hAnsi="Calibri"/>
          <w:b/>
          <w:i/>
          <w:kern w:val="2"/>
          <w:sz w:val="20"/>
          <w:szCs w:val="20"/>
          <w:u w:val="single"/>
          <w:lang w:eastAsia="it-IT"/>
        </w:rPr>
        <w:t>in alternativa a quanto precede</w:t>
      </w:r>
      <w:r w:rsidRPr="002C5440">
        <w:rPr>
          <w:rFonts w:ascii="Calibri" w:hAnsi="Calibri"/>
          <w:i/>
          <w:kern w:val="2"/>
          <w:sz w:val="20"/>
          <w:szCs w:val="20"/>
          <w:u w:val="single"/>
          <w:lang w:eastAsia="it-IT"/>
        </w:rPr>
        <w:t xml:space="preserve"> </w:t>
      </w:r>
      <w:r w:rsidRPr="002C5440">
        <w:rPr>
          <w:rFonts w:ascii="Calibri" w:hAnsi="Calibri"/>
          <w:b/>
          <w:i/>
          <w:kern w:val="2"/>
          <w:sz w:val="20"/>
          <w:szCs w:val="20"/>
          <w:u w:val="single"/>
          <w:lang w:eastAsia="it-IT"/>
        </w:rPr>
        <w:t>il concorrente può indicare la banca dati ufficiale o il pubblico registro da cui i medesimi possono essere ricavati in modo aggiornato alla data di presentazione dell’offerta</w:t>
      </w:r>
      <w:r w:rsidRPr="002C5440">
        <w:rPr>
          <w:rFonts w:ascii="Calibri" w:hAnsi="Calibri"/>
          <w:kern w:val="2"/>
          <w:sz w:val="20"/>
          <w:szCs w:val="20"/>
          <w:lang w:eastAsia="it-IT"/>
        </w:rPr>
        <w:t>)</w:t>
      </w:r>
    </w:p>
    <w:p w14:paraId="4F477C9C" w14:textId="77777777" w:rsidR="002C5440" w:rsidRPr="00F73936" w:rsidRDefault="002C5440" w:rsidP="00F73936">
      <w:pPr>
        <w:pStyle w:val="Paragrafoelenco"/>
        <w:widowControl w:val="0"/>
        <w:numPr>
          <w:ilvl w:val="0"/>
          <w:numId w:val="77"/>
        </w:numPr>
        <w:tabs>
          <w:tab w:val="num" w:pos="360"/>
        </w:tabs>
        <w:autoSpaceDE w:val="0"/>
        <w:autoSpaceDN w:val="0"/>
        <w:adjustRightInd w:val="0"/>
        <w:spacing w:line="300" w:lineRule="exact"/>
        <w:ind w:hanging="720"/>
        <w:rPr>
          <w:rFonts w:ascii="Calibri" w:hAnsi="Calibri"/>
          <w:kern w:val="2"/>
          <w:sz w:val="20"/>
          <w:szCs w:val="20"/>
        </w:rPr>
      </w:pPr>
      <w:r w:rsidRPr="00F73936">
        <w:rPr>
          <w:rFonts w:ascii="Calibri" w:hAnsi="Calibri"/>
          <w:kern w:val="2"/>
          <w:sz w:val="20"/>
          <w:szCs w:val="20"/>
        </w:rPr>
        <w:t>che l’offerta economica presentata è remunerativa giacché per la sua formulazione ha preso atto e tenuto conto:</w:t>
      </w:r>
    </w:p>
    <w:p w14:paraId="0484507B" w14:textId="77777777" w:rsidR="002C5440" w:rsidRPr="002C5440" w:rsidRDefault="002C5440" w:rsidP="002C5440">
      <w:pPr>
        <w:widowControl w:val="0"/>
        <w:autoSpaceDE w:val="0"/>
        <w:autoSpaceDN w:val="0"/>
        <w:adjustRightInd w:val="0"/>
        <w:spacing w:line="300" w:lineRule="exact"/>
        <w:ind w:left="709"/>
        <w:rPr>
          <w:rFonts w:ascii="Calibri" w:hAnsi="Calibri" w:cs="Calibri"/>
          <w:kern w:val="2"/>
          <w:sz w:val="20"/>
          <w:szCs w:val="20"/>
          <w:lang w:eastAsia="it-IT"/>
        </w:rPr>
      </w:pPr>
      <w:r w:rsidRPr="002C5440">
        <w:rPr>
          <w:rFonts w:ascii="Calibri" w:hAnsi="Calibri" w:cs="Calibri"/>
          <w:kern w:val="2"/>
          <w:sz w:val="20"/>
          <w:szCs w:val="20"/>
          <w:lang w:eastAsia="it-IT"/>
        </w:rPr>
        <w:t>a)</w:t>
      </w:r>
      <w:r w:rsidRPr="002C5440">
        <w:rPr>
          <w:rFonts w:ascii="Calibri" w:hAnsi="Calibri" w:cs="Calibri"/>
          <w:kern w:val="2"/>
          <w:sz w:val="20"/>
          <w:szCs w:val="20"/>
          <w:lang w:eastAsia="it-IT"/>
        </w:rPr>
        <w:tab/>
        <w:t xml:space="preserve">delle condizioni contrattuali e degli oneri compresi quelli eventuali relativi in materia di sicurezza, di </w:t>
      </w:r>
      <w:r w:rsidRPr="002C5440">
        <w:rPr>
          <w:rFonts w:ascii="Calibri" w:hAnsi="Calibri" w:cs="Calibri"/>
          <w:kern w:val="2"/>
          <w:sz w:val="20"/>
          <w:szCs w:val="20"/>
          <w:lang w:eastAsia="it-IT"/>
        </w:rPr>
        <w:lastRenderedPageBreak/>
        <w:t>assicurazione, di condizioni di lavoro e di previdenza e assistenza in vigore nel luogo dove devono essere svolti i servizi/fornitura;</w:t>
      </w:r>
    </w:p>
    <w:p w14:paraId="6310300F" w14:textId="77777777" w:rsidR="002C5440" w:rsidRPr="002C5440" w:rsidRDefault="002C5440" w:rsidP="002C5440">
      <w:pPr>
        <w:widowControl w:val="0"/>
        <w:autoSpaceDE w:val="0"/>
        <w:autoSpaceDN w:val="0"/>
        <w:adjustRightInd w:val="0"/>
        <w:spacing w:line="300" w:lineRule="exact"/>
        <w:ind w:left="709"/>
        <w:rPr>
          <w:rFonts w:ascii="Calibri" w:hAnsi="Calibri" w:cs="Calibri"/>
          <w:kern w:val="2"/>
          <w:sz w:val="20"/>
          <w:szCs w:val="20"/>
          <w:lang w:eastAsia="it-IT"/>
        </w:rPr>
      </w:pPr>
      <w:r w:rsidRPr="002C5440">
        <w:rPr>
          <w:rFonts w:ascii="Calibri" w:hAnsi="Calibri" w:cs="Calibri"/>
          <w:kern w:val="2"/>
          <w:sz w:val="20"/>
          <w:szCs w:val="20"/>
          <w:lang w:eastAsia="it-IT"/>
        </w:rPr>
        <w:t>b)</w:t>
      </w:r>
      <w:r w:rsidRPr="002C5440">
        <w:rPr>
          <w:rFonts w:ascii="Calibri" w:hAnsi="Calibri" w:cs="Calibri"/>
          <w:kern w:val="2"/>
          <w:sz w:val="20"/>
          <w:szCs w:val="20"/>
          <w:lang w:eastAsia="it-IT"/>
        </w:rPr>
        <w:tab/>
        <w:t>di tutte le circostanze generali, particolari e locali, nessuna esclusa ed eccettuata, che possono avere influito o influire sia sulla prestazione dei/</w:t>
      </w:r>
      <w:proofErr w:type="spellStart"/>
      <w:r w:rsidRPr="002C5440">
        <w:rPr>
          <w:rFonts w:ascii="Calibri" w:hAnsi="Calibri" w:cs="Calibri"/>
          <w:kern w:val="2"/>
          <w:sz w:val="20"/>
          <w:szCs w:val="20"/>
          <w:lang w:eastAsia="it-IT"/>
        </w:rPr>
        <w:t>lla</w:t>
      </w:r>
      <w:proofErr w:type="spellEnd"/>
      <w:r w:rsidRPr="002C5440">
        <w:rPr>
          <w:rFonts w:ascii="Calibri" w:hAnsi="Calibri" w:cs="Calibri"/>
          <w:kern w:val="2"/>
          <w:sz w:val="20"/>
          <w:szCs w:val="20"/>
          <w:lang w:eastAsia="it-IT"/>
        </w:rPr>
        <w:t xml:space="preserve"> servizi/fornitura, sia sulla determinazione della propria offerta;</w:t>
      </w:r>
    </w:p>
    <w:p w14:paraId="7F10A42F" w14:textId="77777777" w:rsidR="002C5440" w:rsidRPr="00F73936" w:rsidRDefault="002C5440" w:rsidP="00F73936">
      <w:pPr>
        <w:pStyle w:val="Paragrafoelenco"/>
        <w:widowControl w:val="0"/>
        <w:numPr>
          <w:ilvl w:val="0"/>
          <w:numId w:val="77"/>
        </w:numPr>
        <w:tabs>
          <w:tab w:val="num" w:pos="360"/>
        </w:tabs>
        <w:autoSpaceDE w:val="0"/>
        <w:autoSpaceDN w:val="0"/>
        <w:adjustRightInd w:val="0"/>
        <w:spacing w:line="300" w:lineRule="exact"/>
        <w:ind w:hanging="720"/>
        <w:rPr>
          <w:rFonts w:ascii="Calibri" w:hAnsi="Calibri"/>
          <w:kern w:val="2"/>
          <w:sz w:val="20"/>
          <w:szCs w:val="20"/>
        </w:rPr>
      </w:pPr>
      <w:r w:rsidRPr="00F73936">
        <w:rPr>
          <w:rFonts w:ascii="Calibri" w:hAnsi="Calibri"/>
          <w:kern w:val="2"/>
          <w:sz w:val="20"/>
          <w:szCs w:val="20"/>
        </w:rPr>
        <w:t xml:space="preserve">che accetta, senza condizione o riserva alcuna, tutte le norme e disposizioni contenute nella documentazione di gara; </w:t>
      </w:r>
    </w:p>
    <w:p w14:paraId="3C779F21" w14:textId="77777777" w:rsidR="002C5440" w:rsidRPr="00F73936" w:rsidRDefault="002C5440" w:rsidP="00F73936">
      <w:pPr>
        <w:pStyle w:val="Paragrafoelenco"/>
        <w:widowControl w:val="0"/>
        <w:numPr>
          <w:ilvl w:val="0"/>
          <w:numId w:val="77"/>
        </w:numPr>
        <w:tabs>
          <w:tab w:val="num" w:pos="360"/>
        </w:tabs>
        <w:autoSpaceDE w:val="0"/>
        <w:autoSpaceDN w:val="0"/>
        <w:adjustRightInd w:val="0"/>
        <w:spacing w:line="300" w:lineRule="exact"/>
        <w:ind w:hanging="720"/>
        <w:rPr>
          <w:rFonts w:ascii="Calibri" w:hAnsi="Calibri"/>
          <w:kern w:val="2"/>
          <w:sz w:val="20"/>
          <w:szCs w:val="20"/>
        </w:rPr>
      </w:pPr>
      <w:r w:rsidRPr="00F73936">
        <w:rPr>
          <w:rFonts w:ascii="Calibri" w:hAnsi="Calibri"/>
          <w:kern w:val="2"/>
          <w:sz w:val="20"/>
          <w:szCs w:val="20"/>
        </w:rPr>
        <w:t xml:space="preserve">che accetta il patto di integrità allegato al Capitolato d’Oneri; </w:t>
      </w:r>
    </w:p>
    <w:p w14:paraId="542078CC" w14:textId="4857159C" w:rsidR="002C5440" w:rsidRPr="00F73936" w:rsidRDefault="00F73936" w:rsidP="00F73936">
      <w:pPr>
        <w:pStyle w:val="Paragrafoelenco"/>
        <w:widowControl w:val="0"/>
        <w:numPr>
          <w:ilvl w:val="0"/>
          <w:numId w:val="77"/>
        </w:numPr>
        <w:tabs>
          <w:tab w:val="left" w:pos="284"/>
          <w:tab w:val="num" w:pos="360"/>
        </w:tabs>
        <w:autoSpaceDE w:val="0"/>
        <w:autoSpaceDN w:val="0"/>
        <w:adjustRightInd w:val="0"/>
        <w:spacing w:line="300" w:lineRule="exact"/>
        <w:ind w:left="426" w:hanging="426"/>
        <w:rPr>
          <w:rFonts w:ascii="Calibri" w:hAnsi="Calibri"/>
          <w:kern w:val="2"/>
          <w:sz w:val="20"/>
          <w:szCs w:val="20"/>
        </w:rPr>
      </w:pPr>
      <w:r>
        <w:rPr>
          <w:rFonts w:ascii="Calibri" w:hAnsi="Calibri"/>
          <w:kern w:val="2"/>
          <w:sz w:val="20"/>
          <w:szCs w:val="20"/>
        </w:rPr>
        <w:t xml:space="preserve">  </w:t>
      </w:r>
      <w:r w:rsidR="002C5440" w:rsidRPr="00F73936">
        <w:rPr>
          <w:rFonts w:ascii="Calibri" w:hAnsi="Calibri"/>
          <w:kern w:val="2"/>
          <w:sz w:val="20"/>
          <w:szCs w:val="20"/>
        </w:rPr>
        <w:t>di essere edotto degli obblighi derivanti dal Codice etico, del Modello di organizzazi</w:t>
      </w:r>
      <w:r>
        <w:rPr>
          <w:rFonts w:ascii="Calibri" w:hAnsi="Calibri"/>
          <w:kern w:val="2"/>
          <w:sz w:val="20"/>
          <w:szCs w:val="20"/>
        </w:rPr>
        <w:t xml:space="preserve">one, gestione e controllo ex d. </w:t>
      </w:r>
      <w:proofErr w:type="spellStart"/>
      <w:r w:rsidR="002C5440" w:rsidRPr="00F73936">
        <w:rPr>
          <w:rFonts w:ascii="Calibri" w:hAnsi="Calibri"/>
          <w:kern w:val="2"/>
          <w:sz w:val="20"/>
          <w:szCs w:val="20"/>
        </w:rPr>
        <w:t>lgs</w:t>
      </w:r>
      <w:proofErr w:type="spellEnd"/>
      <w:r w:rsidR="002C5440" w:rsidRPr="00F73936">
        <w:rPr>
          <w:rFonts w:ascii="Calibri" w:hAnsi="Calibri"/>
          <w:kern w:val="2"/>
          <w:sz w:val="20"/>
          <w:szCs w:val="20"/>
        </w:rPr>
        <w:t>. n. 231/2001 e del Piano triennale per la prevenzione della corruzione e della trasparenza adottati dalla stazione appaltante e reperibi</w:t>
      </w:r>
      <w:r>
        <w:rPr>
          <w:rFonts w:ascii="Calibri" w:hAnsi="Calibri"/>
          <w:kern w:val="2"/>
          <w:sz w:val="20"/>
          <w:szCs w:val="20"/>
        </w:rPr>
        <w:t>li sul sito internet</w:t>
      </w:r>
      <w:r w:rsidRPr="00F73936">
        <w:rPr>
          <w:rFonts w:ascii="Calibri" w:eastAsia="Times New Roman" w:hAnsi="Calibri"/>
          <w:kern w:val="2"/>
          <w:sz w:val="20"/>
          <w:szCs w:val="20"/>
        </w:rPr>
        <w:t xml:space="preserve"> </w:t>
      </w:r>
      <w:hyperlink r:id="rId8" w:history="1">
        <w:r w:rsidRPr="00F73936">
          <w:rPr>
            <w:rFonts w:ascii="Calibri" w:eastAsia="Times New Roman" w:hAnsi="Calibri"/>
            <w:b/>
            <w:color w:val="0000FF"/>
            <w:kern w:val="2"/>
            <w:sz w:val="20"/>
            <w:szCs w:val="20"/>
            <w:u w:val="single"/>
          </w:rPr>
          <w:t>www.consip.it</w:t>
        </w:r>
      </w:hyperlink>
      <w:r w:rsidR="002C5440" w:rsidRPr="00F73936">
        <w:rPr>
          <w:rFonts w:ascii="Calibri" w:hAnsi="Calibri"/>
          <w:kern w:val="2"/>
          <w:sz w:val="20"/>
          <w:szCs w:val="20"/>
        </w:rPr>
        <w:t xml:space="preserve">, di uniformarsi ai principi ivi contenuti e di impegnarsi, in caso di aggiudicazione, ad osservare e a far osservare ai propri dipendenti e collaboratori, per quanto applicabili, i suddetti Codice, Modello e Piano, pena la risoluzione del contratto; </w:t>
      </w:r>
    </w:p>
    <w:p w14:paraId="7CC712B5" w14:textId="08A7D0AB" w:rsidR="002C5440" w:rsidRPr="00F73936" w:rsidRDefault="002C5440" w:rsidP="00F73936">
      <w:pPr>
        <w:pStyle w:val="Paragrafoelenco"/>
        <w:widowControl w:val="0"/>
        <w:numPr>
          <w:ilvl w:val="0"/>
          <w:numId w:val="77"/>
        </w:numPr>
        <w:tabs>
          <w:tab w:val="num" w:pos="426"/>
        </w:tabs>
        <w:autoSpaceDE w:val="0"/>
        <w:autoSpaceDN w:val="0"/>
        <w:adjustRightInd w:val="0"/>
        <w:spacing w:line="300" w:lineRule="exact"/>
        <w:ind w:left="426" w:hanging="426"/>
        <w:rPr>
          <w:rFonts w:ascii="Calibri" w:hAnsi="Calibri"/>
          <w:kern w:val="2"/>
          <w:sz w:val="20"/>
          <w:szCs w:val="20"/>
        </w:rPr>
      </w:pPr>
      <w:r w:rsidRPr="00F73936">
        <w:rPr>
          <w:rFonts w:ascii="Calibri" w:hAnsi="Calibri" w:cs="Trebuchet MS"/>
          <w:b/>
          <w:i/>
          <w:color w:val="0000FF"/>
          <w:kern w:val="2"/>
          <w:sz w:val="20"/>
          <w:szCs w:val="20"/>
        </w:rPr>
        <w:t>[in caso di particolari condizioni di esecuzione:</w:t>
      </w:r>
      <w:r w:rsidRPr="00F73936">
        <w:rPr>
          <w:rFonts w:ascii="Calibri" w:hAnsi="Calibri"/>
          <w:kern w:val="2"/>
          <w:sz w:val="20"/>
          <w:szCs w:val="20"/>
        </w:rPr>
        <w:t xml:space="preserve">  che accetta, ai sensi dell’art. 100, comma 2, del Codice, i requisiti particolari per l’esecuzione dell’Accordo Quadro nell’ipotesi in cui risulti aggiudicatario</w:t>
      </w:r>
      <w:r w:rsidRPr="00F73936">
        <w:rPr>
          <w:rFonts w:ascii="Calibri" w:hAnsi="Calibri" w:cs="Trebuchet MS"/>
          <w:kern w:val="2"/>
          <w:sz w:val="20"/>
          <w:szCs w:val="20"/>
        </w:rPr>
        <w:t>,</w:t>
      </w:r>
      <w:bookmarkStart w:id="1" w:name="_Ref498508936"/>
      <w:r w:rsidRPr="00F73936">
        <w:rPr>
          <w:rFonts w:ascii="Calibri" w:hAnsi="Calibri" w:cs="Trebuchet MS"/>
          <w:b/>
          <w:i/>
          <w:color w:val="0000FF"/>
          <w:kern w:val="2"/>
          <w:sz w:val="20"/>
          <w:szCs w:val="20"/>
        </w:rPr>
        <w:t xml:space="preserve"> </w:t>
      </w:r>
      <w:r w:rsidRPr="00F73936">
        <w:rPr>
          <w:rFonts w:ascii="Calibri" w:hAnsi="Calibri"/>
          <w:kern w:val="2"/>
          <w:sz w:val="20"/>
          <w:szCs w:val="20"/>
        </w:rPr>
        <w:t xml:space="preserve">in particolare </w:t>
      </w:r>
      <w:bookmarkEnd w:id="1"/>
      <w:r w:rsidRPr="00F73936">
        <w:rPr>
          <w:rFonts w:ascii="Calibri" w:hAnsi="Calibri"/>
          <w:kern w:val="2"/>
          <w:sz w:val="20"/>
          <w:szCs w:val="20"/>
        </w:rPr>
        <w:t>il Fornitore è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sarà nominato dalle Amministrazioni contraenti “Responsabile” o “Sub Responsabile” del trattamento dei dati personali ai sensi dell’art. 28 del Regolamento (UE) 2016/679 del Parlamento europeo e del Consiglio del 27 aprile 2016, contenente il Regolamento europeo sulla protezione dei dati (di seguito anche “Regolamento UE” o “GDPR”), nonché della normativa italiana di adeguamento al GDPR. In tal caso, il Fornitore si impegna i) a presentare all’Amministrazione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o Sub responsabile del trattamento dei dati personali collaborando, nei limiti delle proprie competenze tecniche, organizzative e delle proprie risorse, con il Titolare del trattamento;</w:t>
      </w:r>
    </w:p>
    <w:p w14:paraId="7C259978" w14:textId="77777777" w:rsidR="002C5440" w:rsidRPr="0092120B" w:rsidRDefault="002C5440" w:rsidP="0092120B">
      <w:pPr>
        <w:pStyle w:val="Paragrafoelenco"/>
        <w:widowControl w:val="0"/>
        <w:numPr>
          <w:ilvl w:val="0"/>
          <w:numId w:val="77"/>
        </w:numPr>
        <w:tabs>
          <w:tab w:val="num" w:pos="360"/>
        </w:tabs>
        <w:autoSpaceDE w:val="0"/>
        <w:autoSpaceDN w:val="0"/>
        <w:adjustRightInd w:val="0"/>
        <w:spacing w:line="300" w:lineRule="exact"/>
        <w:ind w:left="426" w:hanging="426"/>
        <w:rPr>
          <w:rFonts w:ascii="Calibri" w:hAnsi="Calibri" w:cs="Calibri"/>
          <w:b/>
          <w:kern w:val="2"/>
          <w:sz w:val="20"/>
          <w:szCs w:val="20"/>
        </w:rPr>
      </w:pPr>
      <w:r w:rsidRPr="0092120B">
        <w:rPr>
          <w:rFonts w:ascii="Calibri" w:hAnsi="Calibri" w:cs="Calibri"/>
          <w:b/>
          <w:kern w:val="2"/>
          <w:sz w:val="20"/>
          <w:szCs w:val="20"/>
        </w:rPr>
        <w:t>Per gli operatori economici non residenti e privi di stabile organizzazione in Italia</w:t>
      </w:r>
    </w:p>
    <w:p w14:paraId="497D8A34" w14:textId="77777777" w:rsidR="002C5440" w:rsidRPr="002C5440" w:rsidRDefault="002C5440" w:rsidP="0092120B">
      <w:pPr>
        <w:widowControl w:val="0"/>
        <w:suppressAutoHyphens/>
        <w:spacing w:line="300" w:lineRule="exact"/>
        <w:ind w:left="426"/>
        <w:rPr>
          <w:rFonts w:ascii="Calibri" w:hAnsi="Calibri" w:cs="Arial"/>
          <w:sz w:val="20"/>
          <w:szCs w:val="20"/>
          <w:lang w:eastAsia="ar-SA"/>
        </w:rPr>
      </w:pPr>
      <w:r w:rsidRPr="002C5440">
        <w:rPr>
          <w:rFonts w:ascii="Calibri" w:hAnsi="Calibri" w:cs="Calibri"/>
          <w:sz w:val="20"/>
          <w:szCs w:val="20"/>
          <w:lang w:eastAsia="ar-SA"/>
        </w:rPr>
        <w:t xml:space="preserve">di </w:t>
      </w:r>
      <w:r w:rsidRPr="002C5440">
        <w:rPr>
          <w:rFonts w:ascii="Calibri" w:hAnsi="Calibri" w:cs="Arial"/>
          <w:sz w:val="20"/>
          <w:szCs w:val="20"/>
          <w:lang w:eastAsia="ar-SA"/>
        </w:rPr>
        <w:t xml:space="preserve">uniformarsi, in caso di aggiudicazione, alla disciplina di cui agli articoli 17, comma 2, e 53, comma 3 del </w:t>
      </w:r>
      <w:proofErr w:type="spellStart"/>
      <w:r w:rsidRPr="002C5440">
        <w:rPr>
          <w:rFonts w:ascii="Calibri" w:hAnsi="Calibri" w:cs="Arial"/>
          <w:sz w:val="20"/>
          <w:szCs w:val="20"/>
          <w:lang w:eastAsia="ar-SA"/>
        </w:rPr>
        <w:t>d.p.r.</w:t>
      </w:r>
      <w:proofErr w:type="spellEnd"/>
      <w:r w:rsidRPr="002C5440">
        <w:rPr>
          <w:rFonts w:ascii="Calibri" w:hAnsi="Calibri" w:cs="Arial"/>
          <w:sz w:val="20"/>
          <w:szCs w:val="20"/>
          <w:lang w:eastAsia="ar-SA"/>
        </w:rPr>
        <w:t xml:space="preserve"> 633/1972 e a comunicare alla stazione appaltante la nomina del proprio rappresentante fiscale, nelle forme di legge; </w:t>
      </w:r>
    </w:p>
    <w:p w14:paraId="702BBF3C" w14:textId="77777777" w:rsidR="002C5440" w:rsidRPr="0092120B" w:rsidRDefault="002C5440" w:rsidP="0092120B">
      <w:pPr>
        <w:pStyle w:val="Paragrafoelenco"/>
        <w:widowControl w:val="0"/>
        <w:numPr>
          <w:ilvl w:val="0"/>
          <w:numId w:val="77"/>
        </w:numPr>
        <w:tabs>
          <w:tab w:val="num" w:pos="360"/>
        </w:tabs>
        <w:autoSpaceDE w:val="0"/>
        <w:autoSpaceDN w:val="0"/>
        <w:adjustRightInd w:val="0"/>
        <w:spacing w:line="300" w:lineRule="exact"/>
        <w:ind w:left="426" w:hanging="426"/>
        <w:rPr>
          <w:rFonts w:ascii="Calibri" w:hAnsi="Calibri" w:cs="Calibri"/>
          <w:b/>
          <w:kern w:val="2"/>
          <w:sz w:val="20"/>
          <w:szCs w:val="20"/>
        </w:rPr>
      </w:pPr>
      <w:r w:rsidRPr="0092120B">
        <w:rPr>
          <w:rFonts w:ascii="Calibri" w:hAnsi="Calibri" w:cs="Calibri"/>
          <w:kern w:val="2"/>
          <w:sz w:val="20"/>
          <w:szCs w:val="20"/>
        </w:rPr>
        <w:t xml:space="preserve">i seguenti dati: domicilio fiscale _________; codice fiscale _______, </w:t>
      </w:r>
      <w:proofErr w:type="spellStart"/>
      <w:r w:rsidRPr="0092120B">
        <w:rPr>
          <w:rFonts w:ascii="Calibri" w:hAnsi="Calibri" w:cs="Calibri"/>
          <w:kern w:val="2"/>
          <w:sz w:val="20"/>
          <w:szCs w:val="20"/>
        </w:rPr>
        <w:t>pec</w:t>
      </w:r>
      <w:proofErr w:type="spellEnd"/>
      <w:r w:rsidRPr="0092120B">
        <w:rPr>
          <w:rFonts w:ascii="Calibri" w:hAnsi="Calibri" w:cs="Calibri"/>
          <w:kern w:val="2"/>
          <w:sz w:val="20"/>
          <w:szCs w:val="20"/>
        </w:rPr>
        <w:t xml:space="preserve"> ___________</w:t>
      </w:r>
    </w:p>
    <w:p w14:paraId="59545289" w14:textId="77777777" w:rsidR="002C5440" w:rsidRPr="002C5440" w:rsidRDefault="002C5440" w:rsidP="002C5440">
      <w:pPr>
        <w:widowControl w:val="0"/>
        <w:suppressAutoHyphens/>
        <w:spacing w:line="300" w:lineRule="exact"/>
        <w:ind w:left="720"/>
        <w:rPr>
          <w:rFonts w:ascii="Calibri" w:hAnsi="Calibri" w:cs="Calibri"/>
          <w:sz w:val="20"/>
          <w:szCs w:val="20"/>
          <w:lang w:eastAsia="ar-SA"/>
        </w:rPr>
      </w:pPr>
      <w:r w:rsidRPr="002C5440">
        <w:rPr>
          <w:rFonts w:ascii="Calibri" w:hAnsi="Calibri" w:cs="Calibri"/>
          <w:b/>
          <w:sz w:val="20"/>
          <w:szCs w:val="20"/>
          <w:lang w:eastAsia="ar-SA"/>
        </w:rPr>
        <w:t>oppure</w:t>
      </w:r>
      <w:r w:rsidRPr="002C5440">
        <w:rPr>
          <w:rFonts w:ascii="Calibri" w:hAnsi="Calibri" w:cs="Calibri"/>
          <w:sz w:val="20"/>
          <w:szCs w:val="20"/>
          <w:lang w:eastAsia="ar-SA"/>
        </w:rPr>
        <w:t xml:space="preserve"> </w:t>
      </w:r>
    </w:p>
    <w:p w14:paraId="12EF47C9" w14:textId="77777777" w:rsidR="002C5440" w:rsidRPr="002C5440" w:rsidRDefault="002C5440" w:rsidP="002C5440">
      <w:pPr>
        <w:widowControl w:val="0"/>
        <w:suppressAutoHyphens/>
        <w:spacing w:line="300" w:lineRule="exact"/>
        <w:ind w:left="360"/>
        <w:rPr>
          <w:rFonts w:ascii="Calibri" w:hAnsi="Calibri" w:cs="Calibri"/>
          <w:strike/>
          <w:sz w:val="20"/>
          <w:szCs w:val="20"/>
          <w:lang w:eastAsia="ar-SA"/>
        </w:rPr>
      </w:pPr>
      <w:r w:rsidRPr="002C5440">
        <w:rPr>
          <w:rFonts w:ascii="Calibri" w:hAnsi="Calibri" w:cs="Calibri"/>
          <w:sz w:val="20"/>
          <w:szCs w:val="20"/>
          <w:lang w:eastAsia="ar-SA"/>
        </w:rPr>
        <w:t>solo in caso di concorrenti aventi sede in altri Stati membri, l’indirizzo di posta elettronica _________________</w:t>
      </w:r>
      <w:r w:rsidRPr="002C5440">
        <w:rPr>
          <w:rFonts w:ascii="Calibri" w:hAnsi="Calibri" w:cs="Calibri"/>
          <w:strike/>
          <w:sz w:val="20"/>
          <w:szCs w:val="20"/>
          <w:lang w:eastAsia="ar-SA"/>
        </w:rPr>
        <w:t xml:space="preserve"> </w:t>
      </w:r>
    </w:p>
    <w:p w14:paraId="00A1A0B9" w14:textId="77777777" w:rsidR="002C5440" w:rsidRPr="002C5440" w:rsidRDefault="002C5440" w:rsidP="002C5440">
      <w:pPr>
        <w:widowControl w:val="0"/>
        <w:suppressAutoHyphens/>
        <w:spacing w:line="300" w:lineRule="exact"/>
        <w:ind w:left="360"/>
        <w:rPr>
          <w:rFonts w:ascii="Calibri" w:hAnsi="Calibri"/>
          <w:sz w:val="20"/>
          <w:szCs w:val="20"/>
          <w:lang w:eastAsia="ar-SA"/>
        </w:rPr>
      </w:pPr>
      <w:r w:rsidRPr="002C5440">
        <w:rPr>
          <w:rFonts w:ascii="Calibri" w:hAnsi="Calibri" w:cs="Calibri"/>
          <w:sz w:val="20"/>
          <w:szCs w:val="20"/>
          <w:lang w:eastAsia="ar-SA"/>
        </w:rPr>
        <w:t xml:space="preserve">ai fini delle comunicazioni di cui all’art. 76, comma 5 del Codice; </w:t>
      </w:r>
    </w:p>
    <w:p w14:paraId="539F7D3F" w14:textId="77777777" w:rsidR="002C5440" w:rsidRPr="002C5440" w:rsidRDefault="002C5440" w:rsidP="002C5440">
      <w:pPr>
        <w:widowControl w:val="0"/>
        <w:autoSpaceDE w:val="0"/>
        <w:autoSpaceDN w:val="0"/>
        <w:adjustRightInd w:val="0"/>
        <w:spacing w:line="300" w:lineRule="exact"/>
        <w:ind w:left="360"/>
        <w:rPr>
          <w:rFonts w:ascii="Calibri" w:hAnsi="Calibri" w:cs="Calibri"/>
          <w:b/>
          <w:kern w:val="2"/>
          <w:sz w:val="20"/>
          <w:szCs w:val="20"/>
          <w:lang w:eastAsia="it-IT"/>
        </w:rPr>
      </w:pPr>
    </w:p>
    <w:p w14:paraId="2894C1E4" w14:textId="77777777" w:rsidR="002C5440" w:rsidRPr="0092120B" w:rsidRDefault="002C5440" w:rsidP="0092120B">
      <w:pPr>
        <w:pStyle w:val="Paragrafoelenco"/>
        <w:widowControl w:val="0"/>
        <w:numPr>
          <w:ilvl w:val="0"/>
          <w:numId w:val="77"/>
        </w:numPr>
        <w:tabs>
          <w:tab w:val="num" w:pos="360"/>
          <w:tab w:val="left" w:pos="426"/>
        </w:tabs>
        <w:autoSpaceDE w:val="0"/>
        <w:autoSpaceDN w:val="0"/>
        <w:adjustRightInd w:val="0"/>
        <w:spacing w:line="300" w:lineRule="exact"/>
        <w:ind w:left="426" w:hanging="426"/>
        <w:rPr>
          <w:rFonts w:ascii="Calibri" w:hAnsi="Calibri" w:cs="Calibri"/>
          <w:kern w:val="2"/>
          <w:sz w:val="20"/>
          <w:szCs w:val="20"/>
        </w:rPr>
      </w:pPr>
      <w:r w:rsidRPr="0092120B">
        <w:rPr>
          <w:rFonts w:ascii="Calibri" w:hAnsi="Calibri" w:cs="Calibri"/>
          <w:b/>
          <w:kern w:val="2"/>
          <w:sz w:val="20"/>
          <w:szCs w:val="20"/>
        </w:rPr>
        <w:t>per gli operatori economici ammessi al concordato preventivo con continuità aziendale di cui all’art. 186-bis del R.D. 16 marzo 1942, n. 267</w:t>
      </w:r>
      <w:r w:rsidRPr="0092120B">
        <w:rPr>
          <w:rFonts w:ascii="Calibri" w:hAnsi="Calibri" w:cs="Calibri"/>
          <w:kern w:val="2"/>
          <w:sz w:val="20"/>
          <w:szCs w:val="20"/>
        </w:rPr>
        <w:t xml:space="preserve">, ad integrazione di quanto eventualmente dichiarato nella parte III, sez. C, </w:t>
      </w:r>
      <w:proofErr w:type="spellStart"/>
      <w:r w:rsidRPr="0092120B">
        <w:rPr>
          <w:rFonts w:ascii="Calibri" w:hAnsi="Calibri" w:cs="Calibri"/>
          <w:kern w:val="2"/>
          <w:sz w:val="20"/>
          <w:szCs w:val="20"/>
        </w:rPr>
        <w:t>lett</w:t>
      </w:r>
      <w:proofErr w:type="spellEnd"/>
      <w:r w:rsidRPr="0092120B">
        <w:rPr>
          <w:rFonts w:ascii="Calibri" w:hAnsi="Calibri" w:cs="Calibri"/>
          <w:kern w:val="2"/>
          <w:sz w:val="20"/>
          <w:szCs w:val="20"/>
        </w:rPr>
        <w:t xml:space="preserve">. d) del DGUE, che: a) gli estremi del provvedimento di ammissione rilasciato dal Tribunale di____ sono i seguenti: ___________; </w:t>
      </w:r>
    </w:p>
    <w:p w14:paraId="6DDF0B43" w14:textId="77777777" w:rsidR="002C5440" w:rsidRPr="002C5440" w:rsidRDefault="002C5440" w:rsidP="002C5440">
      <w:pPr>
        <w:widowControl w:val="0"/>
        <w:autoSpaceDE w:val="0"/>
        <w:autoSpaceDN w:val="0"/>
        <w:adjustRightInd w:val="0"/>
        <w:spacing w:line="300" w:lineRule="exact"/>
        <w:ind w:left="360"/>
        <w:rPr>
          <w:rFonts w:ascii="Calibri" w:hAnsi="Calibri" w:cs="Calibri"/>
          <w:kern w:val="2"/>
          <w:sz w:val="20"/>
          <w:szCs w:val="20"/>
          <w:lang w:eastAsia="it-IT"/>
        </w:rPr>
      </w:pPr>
      <w:r w:rsidRPr="002C5440">
        <w:rPr>
          <w:rFonts w:ascii="Calibri" w:hAnsi="Calibri" w:cs="Calibri"/>
          <w:kern w:val="2"/>
          <w:sz w:val="20"/>
          <w:szCs w:val="20"/>
          <w:lang w:eastAsia="it-IT"/>
        </w:rPr>
        <w:t xml:space="preserve">b) gli estremi del provvedimento di autorizzazione a partecipare alle gare rilasciato dal giudice delegato sono i seguenti: ___________; </w:t>
      </w:r>
    </w:p>
    <w:p w14:paraId="20BFF577" w14:textId="77777777" w:rsidR="002C5440" w:rsidRPr="002C5440" w:rsidRDefault="002C5440" w:rsidP="002C5440">
      <w:pPr>
        <w:widowControl w:val="0"/>
        <w:autoSpaceDE w:val="0"/>
        <w:autoSpaceDN w:val="0"/>
        <w:adjustRightInd w:val="0"/>
        <w:spacing w:line="300" w:lineRule="exact"/>
        <w:ind w:left="360"/>
        <w:rPr>
          <w:rFonts w:ascii="Calibri" w:hAnsi="Calibri" w:cs="Calibri"/>
          <w:kern w:val="2"/>
          <w:sz w:val="20"/>
          <w:szCs w:val="20"/>
          <w:lang w:eastAsia="it-IT"/>
        </w:rPr>
      </w:pPr>
    </w:p>
    <w:p w14:paraId="7F388DE6" w14:textId="77777777" w:rsidR="002C5440" w:rsidRPr="0092120B" w:rsidRDefault="002C5440" w:rsidP="0092120B">
      <w:pPr>
        <w:pStyle w:val="Paragrafoelenco"/>
        <w:widowControl w:val="0"/>
        <w:numPr>
          <w:ilvl w:val="0"/>
          <w:numId w:val="77"/>
        </w:numPr>
        <w:tabs>
          <w:tab w:val="num" w:pos="360"/>
        </w:tabs>
        <w:autoSpaceDE w:val="0"/>
        <w:autoSpaceDN w:val="0"/>
        <w:adjustRightInd w:val="0"/>
        <w:spacing w:line="300" w:lineRule="exact"/>
        <w:ind w:left="284" w:hanging="284"/>
        <w:rPr>
          <w:rFonts w:ascii="Calibri" w:hAnsi="Calibri" w:cs="Calibri"/>
          <w:kern w:val="2"/>
          <w:sz w:val="20"/>
          <w:szCs w:val="20"/>
        </w:rPr>
      </w:pPr>
      <w:r w:rsidRPr="0092120B">
        <w:rPr>
          <w:rFonts w:ascii="Calibri" w:hAnsi="Calibri" w:cs="Calibri"/>
          <w:b/>
          <w:kern w:val="2"/>
          <w:sz w:val="20"/>
          <w:szCs w:val="20"/>
        </w:rPr>
        <w:t xml:space="preserve">Per gli operatori economici che hanno presentato domanda di ammissione al concordato preventivo con continuità </w:t>
      </w:r>
      <w:r w:rsidRPr="0092120B">
        <w:rPr>
          <w:rFonts w:ascii="Calibri" w:hAnsi="Calibri" w:cs="Calibri"/>
          <w:b/>
          <w:kern w:val="2"/>
          <w:sz w:val="20"/>
          <w:szCs w:val="20"/>
        </w:rPr>
        <w:lastRenderedPageBreak/>
        <w:t>aziendale, senza che sia stato ancora emesso il decreto di ammissione al concordato stesso</w:t>
      </w:r>
      <w:r w:rsidRPr="0092120B">
        <w:rPr>
          <w:rFonts w:ascii="Calibri" w:hAnsi="Calibri" w:cs="Calibri"/>
          <w:kern w:val="2"/>
          <w:sz w:val="20"/>
          <w:szCs w:val="20"/>
        </w:rPr>
        <w:t>:</w:t>
      </w:r>
    </w:p>
    <w:p w14:paraId="37A8AF2F" w14:textId="2488FD27" w:rsidR="002C5440" w:rsidRPr="002C5440" w:rsidRDefault="002C5440" w:rsidP="002C5440">
      <w:pPr>
        <w:widowControl w:val="0"/>
        <w:autoSpaceDE w:val="0"/>
        <w:autoSpaceDN w:val="0"/>
        <w:adjustRightInd w:val="0"/>
        <w:spacing w:line="300" w:lineRule="exact"/>
        <w:ind w:left="360"/>
        <w:rPr>
          <w:rFonts w:ascii="Calibri" w:hAnsi="Calibri" w:cs="Calibri"/>
          <w:kern w:val="2"/>
          <w:sz w:val="20"/>
          <w:szCs w:val="20"/>
          <w:lang w:eastAsia="it-IT"/>
        </w:rPr>
      </w:pPr>
      <w:r w:rsidRPr="002C5440">
        <w:rPr>
          <w:rFonts w:ascii="Calibri" w:hAnsi="Calibri" w:cs="Calibri"/>
          <w:kern w:val="2"/>
          <w:sz w:val="20"/>
          <w:szCs w:val="20"/>
          <w:lang w:eastAsia="it-IT"/>
        </w:rPr>
        <w:t>che</w:t>
      </w:r>
      <w:r w:rsidRPr="002C5440">
        <w:rPr>
          <w:rFonts w:ascii="Calibri" w:hAnsi="Calibri" w:cs="Calibri"/>
          <w:b/>
          <w:kern w:val="2"/>
          <w:sz w:val="20"/>
          <w:szCs w:val="20"/>
          <w:lang w:eastAsia="it-IT"/>
        </w:rPr>
        <w:t>:</w:t>
      </w:r>
      <w:r w:rsidRPr="002C5440">
        <w:rPr>
          <w:rFonts w:ascii="Calibri" w:hAnsi="Calibri" w:cs="Calibri"/>
          <w:kern w:val="2"/>
          <w:sz w:val="20"/>
          <w:szCs w:val="20"/>
          <w:lang w:eastAsia="it-IT"/>
        </w:rPr>
        <w:t xml:space="preserve"> a) gli estremi del deposito della domanda di ammissione</w:t>
      </w:r>
      <w:r w:rsidR="0092120B">
        <w:rPr>
          <w:rFonts w:ascii="Calibri" w:hAnsi="Calibri" w:cs="Calibri"/>
          <w:kern w:val="2"/>
          <w:sz w:val="20"/>
          <w:szCs w:val="20"/>
          <w:lang w:eastAsia="it-IT"/>
        </w:rPr>
        <w:t xml:space="preserve"> sono i seguenti: _____________</w:t>
      </w:r>
      <w:r w:rsidRPr="002C5440">
        <w:rPr>
          <w:rFonts w:ascii="Calibri" w:hAnsi="Calibri" w:cs="Calibri"/>
          <w:kern w:val="2"/>
          <w:sz w:val="20"/>
          <w:szCs w:val="20"/>
          <w:lang w:eastAsia="it-IT"/>
        </w:rPr>
        <w:t>;</w:t>
      </w:r>
    </w:p>
    <w:p w14:paraId="5D557703" w14:textId="77777777" w:rsidR="002C5440" w:rsidRPr="002C5440" w:rsidRDefault="002C5440" w:rsidP="002C5440">
      <w:pPr>
        <w:widowControl w:val="0"/>
        <w:autoSpaceDE w:val="0"/>
        <w:autoSpaceDN w:val="0"/>
        <w:adjustRightInd w:val="0"/>
        <w:spacing w:line="300" w:lineRule="exact"/>
        <w:ind w:left="360"/>
        <w:rPr>
          <w:rFonts w:ascii="Calibri" w:hAnsi="Calibri" w:cs="Calibri"/>
          <w:kern w:val="2"/>
          <w:sz w:val="20"/>
          <w:szCs w:val="20"/>
          <w:lang w:eastAsia="it-IT"/>
        </w:rPr>
      </w:pPr>
      <w:r w:rsidRPr="002C5440">
        <w:rPr>
          <w:rFonts w:ascii="Calibri" w:hAnsi="Calibri" w:cs="Calibri"/>
          <w:kern w:val="2"/>
          <w:sz w:val="20"/>
          <w:szCs w:val="20"/>
          <w:lang w:eastAsia="it-IT"/>
        </w:rPr>
        <w:t xml:space="preserve"> b) il provvedimento di autorizzazione a partecipare alle gare rilasciato dal Tribunale di_______- sono i seguenti: ________; </w:t>
      </w:r>
    </w:p>
    <w:p w14:paraId="32C39F3C" w14:textId="77777777" w:rsidR="002C5440" w:rsidRPr="002C5440" w:rsidRDefault="002C5440" w:rsidP="002C5440">
      <w:pPr>
        <w:widowControl w:val="0"/>
        <w:autoSpaceDE w:val="0"/>
        <w:autoSpaceDN w:val="0"/>
        <w:adjustRightInd w:val="0"/>
        <w:spacing w:line="300" w:lineRule="exact"/>
        <w:ind w:left="360"/>
        <w:rPr>
          <w:rFonts w:ascii="Calibri" w:hAnsi="Calibri" w:cs="Calibri"/>
          <w:kern w:val="2"/>
          <w:sz w:val="20"/>
          <w:szCs w:val="20"/>
          <w:lang w:eastAsia="it-IT"/>
        </w:rPr>
      </w:pPr>
      <w:r w:rsidRPr="002C5440">
        <w:rPr>
          <w:rFonts w:ascii="Calibri" w:hAnsi="Calibri" w:cs="Calibri"/>
          <w:kern w:val="2"/>
          <w:sz w:val="20"/>
          <w:szCs w:val="20"/>
          <w:lang w:eastAsia="it-IT"/>
        </w:rPr>
        <w:t>c) il soggetto di cui intende avvalersi, ai sensi dell’articolo 110, comma 4, del Codice, è il seguente: ________________;</w:t>
      </w:r>
    </w:p>
    <w:p w14:paraId="15C07EEA" w14:textId="77777777" w:rsidR="002C5440" w:rsidRPr="0092120B" w:rsidRDefault="002C5440" w:rsidP="0092120B">
      <w:pPr>
        <w:pStyle w:val="Paragrafoelenco"/>
        <w:widowControl w:val="0"/>
        <w:numPr>
          <w:ilvl w:val="0"/>
          <w:numId w:val="77"/>
        </w:numPr>
        <w:tabs>
          <w:tab w:val="num" w:pos="360"/>
        </w:tabs>
        <w:autoSpaceDE w:val="0"/>
        <w:autoSpaceDN w:val="0"/>
        <w:adjustRightInd w:val="0"/>
        <w:spacing w:line="300" w:lineRule="exact"/>
        <w:ind w:hanging="720"/>
        <w:rPr>
          <w:rFonts w:ascii="Calibri" w:hAnsi="Calibri"/>
          <w:b/>
          <w:kern w:val="2"/>
          <w:sz w:val="20"/>
          <w:szCs w:val="20"/>
        </w:rPr>
      </w:pPr>
      <w:r w:rsidRPr="0092120B">
        <w:rPr>
          <w:rFonts w:ascii="Calibri" w:hAnsi="Calibri"/>
          <w:b/>
          <w:kern w:val="2"/>
          <w:sz w:val="20"/>
          <w:szCs w:val="20"/>
        </w:rPr>
        <w:t>Per i raggruppamenti temporanei già costituiti</w:t>
      </w:r>
    </w:p>
    <w:p w14:paraId="14D1A0BD" w14:textId="77777777" w:rsidR="002C5440" w:rsidRPr="002C5440" w:rsidRDefault="002C5440" w:rsidP="002C5440">
      <w:pPr>
        <w:widowControl w:val="0"/>
        <w:autoSpaceDE w:val="0"/>
        <w:autoSpaceDN w:val="0"/>
        <w:adjustRightInd w:val="0"/>
        <w:spacing w:line="300" w:lineRule="exact"/>
        <w:ind w:left="708"/>
        <w:rPr>
          <w:rFonts w:ascii="Calibri" w:hAnsi="Calibri" w:cs="Calibri"/>
          <w:kern w:val="2"/>
          <w:sz w:val="20"/>
          <w:szCs w:val="20"/>
          <w:lang w:eastAsia="it-IT"/>
        </w:rPr>
      </w:pPr>
      <w:r w:rsidRPr="002C5440">
        <w:rPr>
          <w:rFonts w:ascii="Calibri" w:hAnsi="Calibri" w:cs="Calibri"/>
          <w:kern w:val="2"/>
          <w:sz w:val="20"/>
          <w:szCs w:val="20"/>
          <w:lang w:eastAsia="it-IT"/>
        </w:rPr>
        <w:t xml:space="preserve">che ai sensi dell’art. 48, comma 4, del Codice, le </w:t>
      </w:r>
      <w:r w:rsidRPr="002C5440">
        <w:rPr>
          <w:rFonts w:ascii="Calibri" w:hAnsi="Calibri" w:cs="Calibri"/>
          <w:b/>
          <w:kern w:val="2"/>
          <w:sz w:val="20"/>
          <w:szCs w:val="20"/>
          <w:lang w:eastAsia="it-IT"/>
        </w:rPr>
        <w:t>parti del servizio/fornitura</w:t>
      </w:r>
      <w:r w:rsidRPr="002C5440">
        <w:rPr>
          <w:rFonts w:ascii="Calibri" w:hAnsi="Calibri" w:cs="Calibri"/>
          <w:kern w:val="2"/>
          <w:sz w:val="20"/>
          <w:szCs w:val="20"/>
          <w:lang w:eastAsia="it-IT"/>
        </w:rPr>
        <w:t xml:space="preserve">, ovvero la </w:t>
      </w:r>
      <w:r w:rsidRPr="002C5440">
        <w:rPr>
          <w:rFonts w:ascii="Calibri" w:hAnsi="Calibri" w:cs="Calibri"/>
          <w:b/>
          <w:kern w:val="2"/>
          <w:sz w:val="20"/>
          <w:szCs w:val="20"/>
          <w:lang w:eastAsia="it-IT"/>
        </w:rPr>
        <w:t>percentuale in caso di servizio/forniture indivisibili</w:t>
      </w:r>
      <w:r w:rsidRPr="002C5440">
        <w:rPr>
          <w:rFonts w:ascii="Calibri" w:hAnsi="Calibri" w:cs="Calibri"/>
          <w:kern w:val="2"/>
          <w:sz w:val="20"/>
          <w:szCs w:val="20"/>
          <w:lang w:eastAsia="it-IT"/>
        </w:rPr>
        <w:t xml:space="preserve">, che saranno eseguite dai singoli operatori economici riuniti sono le seguenti: </w:t>
      </w:r>
    </w:p>
    <w:p w14:paraId="4910424F" w14:textId="77777777" w:rsidR="002C5440" w:rsidRPr="002C5440" w:rsidRDefault="002C5440" w:rsidP="002C5440">
      <w:pPr>
        <w:widowControl w:val="0"/>
        <w:autoSpaceDE w:val="0"/>
        <w:autoSpaceDN w:val="0"/>
        <w:adjustRightInd w:val="0"/>
        <w:spacing w:line="300" w:lineRule="exact"/>
        <w:ind w:left="708"/>
        <w:rPr>
          <w:rFonts w:ascii="Calibri" w:hAnsi="Calibri"/>
          <w:kern w:val="2"/>
          <w:sz w:val="20"/>
          <w:szCs w:val="20"/>
          <w:lang w:eastAsia="it-IT"/>
        </w:rPr>
      </w:pPr>
      <w:r w:rsidRPr="002C5440">
        <w:rPr>
          <w:rFonts w:ascii="Calibri" w:hAnsi="Calibri"/>
          <w:kern w:val="2"/>
          <w:sz w:val="20"/>
          <w:szCs w:val="20"/>
          <w:lang w:eastAsia="it-IT"/>
        </w:rPr>
        <w:t>1.___________ (denominazione Impresa) Mandataria ______ (attività e/o servizi) _____ (%)</w:t>
      </w:r>
    </w:p>
    <w:p w14:paraId="0FCCADC3" w14:textId="77777777" w:rsidR="002C5440" w:rsidRPr="002C5440" w:rsidRDefault="002C5440" w:rsidP="002C5440">
      <w:pPr>
        <w:widowControl w:val="0"/>
        <w:autoSpaceDE w:val="0"/>
        <w:autoSpaceDN w:val="0"/>
        <w:adjustRightInd w:val="0"/>
        <w:spacing w:line="300" w:lineRule="exact"/>
        <w:ind w:left="708"/>
        <w:rPr>
          <w:rFonts w:ascii="Calibri" w:hAnsi="Calibri"/>
          <w:kern w:val="2"/>
          <w:sz w:val="20"/>
          <w:szCs w:val="20"/>
          <w:lang w:eastAsia="it-IT"/>
        </w:rPr>
      </w:pPr>
      <w:r w:rsidRPr="002C5440">
        <w:rPr>
          <w:rFonts w:ascii="Calibri" w:hAnsi="Calibri"/>
          <w:kern w:val="2"/>
          <w:sz w:val="20"/>
          <w:szCs w:val="20"/>
          <w:lang w:eastAsia="it-IT"/>
        </w:rPr>
        <w:t>2.___________ (denominazione Impresa) Mandante _______ (attività e/o servizi) _____ (%)</w:t>
      </w:r>
    </w:p>
    <w:p w14:paraId="3A32DC3F" w14:textId="77777777" w:rsidR="002C5440" w:rsidRPr="002C5440" w:rsidRDefault="002C5440" w:rsidP="002C5440">
      <w:pPr>
        <w:widowControl w:val="0"/>
        <w:tabs>
          <w:tab w:val="num" w:pos="360"/>
        </w:tabs>
        <w:autoSpaceDE w:val="0"/>
        <w:autoSpaceDN w:val="0"/>
        <w:adjustRightInd w:val="0"/>
        <w:spacing w:line="300" w:lineRule="exact"/>
        <w:ind w:left="708"/>
        <w:rPr>
          <w:rFonts w:ascii="Calibri" w:hAnsi="Calibri"/>
          <w:kern w:val="2"/>
          <w:sz w:val="20"/>
          <w:szCs w:val="20"/>
          <w:lang w:eastAsia="it-IT"/>
        </w:rPr>
      </w:pPr>
      <w:r w:rsidRPr="002C5440">
        <w:rPr>
          <w:rFonts w:ascii="Calibri" w:hAnsi="Calibri"/>
          <w:kern w:val="2"/>
          <w:sz w:val="20"/>
          <w:szCs w:val="20"/>
          <w:lang w:eastAsia="it-IT"/>
        </w:rPr>
        <w:t>3.___________ (denominazione Impresa) Mandante _______ (attività e/o servizi) _____ (%)</w:t>
      </w:r>
    </w:p>
    <w:p w14:paraId="4C381E86" w14:textId="77777777" w:rsidR="002C5440" w:rsidRPr="0092120B" w:rsidRDefault="002C5440" w:rsidP="0092120B">
      <w:pPr>
        <w:pStyle w:val="Paragrafoelenco"/>
        <w:widowControl w:val="0"/>
        <w:numPr>
          <w:ilvl w:val="0"/>
          <w:numId w:val="77"/>
        </w:numPr>
        <w:tabs>
          <w:tab w:val="num" w:pos="360"/>
        </w:tabs>
        <w:autoSpaceDE w:val="0"/>
        <w:autoSpaceDN w:val="0"/>
        <w:adjustRightInd w:val="0"/>
        <w:spacing w:line="300" w:lineRule="exact"/>
        <w:ind w:left="709" w:hanging="720"/>
        <w:rPr>
          <w:rFonts w:ascii="Calibri" w:hAnsi="Calibri"/>
          <w:b/>
          <w:kern w:val="2"/>
          <w:sz w:val="20"/>
          <w:szCs w:val="20"/>
        </w:rPr>
      </w:pPr>
      <w:r w:rsidRPr="0092120B">
        <w:rPr>
          <w:rFonts w:ascii="Calibri" w:hAnsi="Calibri"/>
          <w:b/>
          <w:kern w:val="2"/>
          <w:sz w:val="20"/>
          <w:szCs w:val="20"/>
        </w:rPr>
        <w:t>Per i consorzi ordinari o GEIE già costituiti</w:t>
      </w:r>
    </w:p>
    <w:p w14:paraId="1FF7D904" w14:textId="77777777" w:rsidR="002C5440" w:rsidRPr="002C5440" w:rsidRDefault="002C5440" w:rsidP="002C5440">
      <w:pPr>
        <w:widowControl w:val="0"/>
        <w:autoSpaceDE w:val="0"/>
        <w:autoSpaceDN w:val="0"/>
        <w:adjustRightInd w:val="0"/>
        <w:spacing w:line="300" w:lineRule="exact"/>
        <w:ind w:left="708"/>
        <w:rPr>
          <w:rFonts w:ascii="Calibri" w:hAnsi="Calibri" w:cs="Calibri"/>
          <w:kern w:val="2"/>
          <w:sz w:val="20"/>
          <w:szCs w:val="20"/>
          <w:lang w:eastAsia="it-IT"/>
        </w:rPr>
      </w:pPr>
      <w:r w:rsidRPr="002C5440">
        <w:rPr>
          <w:rFonts w:ascii="Calibri" w:hAnsi="Calibri" w:cs="Calibri"/>
          <w:kern w:val="2"/>
          <w:sz w:val="20"/>
          <w:szCs w:val="20"/>
          <w:lang w:eastAsia="it-IT"/>
        </w:rPr>
        <w:t xml:space="preserve">che ai sensi dell’art. 48, co 4 del Codice, le </w:t>
      </w:r>
      <w:r w:rsidRPr="002C5440">
        <w:rPr>
          <w:rFonts w:ascii="Calibri" w:hAnsi="Calibri" w:cs="Calibri"/>
          <w:b/>
          <w:kern w:val="2"/>
          <w:sz w:val="20"/>
          <w:szCs w:val="20"/>
          <w:lang w:eastAsia="it-IT"/>
        </w:rPr>
        <w:t>parti del servizio/fornitura</w:t>
      </w:r>
      <w:r w:rsidRPr="002C5440">
        <w:rPr>
          <w:rFonts w:ascii="Calibri" w:hAnsi="Calibri" w:cs="Calibri"/>
          <w:kern w:val="2"/>
          <w:sz w:val="20"/>
          <w:szCs w:val="20"/>
          <w:lang w:eastAsia="it-IT"/>
        </w:rPr>
        <w:t xml:space="preserve">, ovvero la </w:t>
      </w:r>
      <w:r w:rsidRPr="002C5440">
        <w:rPr>
          <w:rFonts w:ascii="Calibri" w:hAnsi="Calibri" w:cs="Calibri"/>
          <w:b/>
          <w:kern w:val="2"/>
          <w:sz w:val="20"/>
          <w:szCs w:val="20"/>
          <w:lang w:eastAsia="it-IT"/>
        </w:rPr>
        <w:t>percentuale in caso di servizio/forniture indivisibili</w:t>
      </w:r>
      <w:r w:rsidRPr="002C5440">
        <w:rPr>
          <w:rFonts w:ascii="Calibri" w:hAnsi="Calibri" w:cs="Calibri"/>
          <w:kern w:val="2"/>
          <w:sz w:val="20"/>
          <w:szCs w:val="20"/>
          <w:lang w:eastAsia="it-IT"/>
        </w:rPr>
        <w:t xml:space="preserve">, che saranno eseguite dai singoli operatori economici consorziati sono le seguenti: </w:t>
      </w:r>
    </w:p>
    <w:p w14:paraId="024D3C3C" w14:textId="77777777" w:rsidR="002C5440" w:rsidRPr="002C5440" w:rsidRDefault="002C5440" w:rsidP="002C5440">
      <w:pPr>
        <w:widowControl w:val="0"/>
        <w:autoSpaceDE w:val="0"/>
        <w:autoSpaceDN w:val="0"/>
        <w:adjustRightInd w:val="0"/>
        <w:spacing w:line="300" w:lineRule="exact"/>
        <w:ind w:left="708"/>
        <w:rPr>
          <w:rFonts w:ascii="Calibri" w:hAnsi="Calibri"/>
          <w:kern w:val="2"/>
          <w:sz w:val="20"/>
          <w:szCs w:val="20"/>
          <w:lang w:eastAsia="it-IT"/>
        </w:rPr>
      </w:pPr>
      <w:r w:rsidRPr="002C5440">
        <w:rPr>
          <w:rFonts w:ascii="Calibri" w:hAnsi="Calibri"/>
          <w:kern w:val="2"/>
          <w:sz w:val="20"/>
          <w:szCs w:val="20"/>
          <w:lang w:eastAsia="it-IT"/>
        </w:rPr>
        <w:t>1.___________ (denominazione Impresa) Capogruppo _______ (attività e/o servizi) ___ (%)</w:t>
      </w:r>
    </w:p>
    <w:p w14:paraId="680C6BBD" w14:textId="77777777" w:rsidR="002C5440" w:rsidRPr="002C5440" w:rsidRDefault="002C5440" w:rsidP="002C5440">
      <w:pPr>
        <w:widowControl w:val="0"/>
        <w:autoSpaceDE w:val="0"/>
        <w:autoSpaceDN w:val="0"/>
        <w:adjustRightInd w:val="0"/>
        <w:spacing w:line="300" w:lineRule="exact"/>
        <w:ind w:left="708"/>
        <w:rPr>
          <w:rFonts w:ascii="Calibri" w:hAnsi="Calibri"/>
          <w:kern w:val="2"/>
          <w:sz w:val="20"/>
          <w:szCs w:val="20"/>
          <w:lang w:eastAsia="it-IT"/>
        </w:rPr>
      </w:pPr>
      <w:r w:rsidRPr="002C5440">
        <w:rPr>
          <w:rFonts w:ascii="Calibri" w:hAnsi="Calibri"/>
          <w:kern w:val="2"/>
          <w:sz w:val="20"/>
          <w:szCs w:val="20"/>
          <w:lang w:eastAsia="it-IT"/>
        </w:rPr>
        <w:t>2. ___________ (denominazione Impresa) Consorziata _______ (attività e/o servizi) ___ (%)</w:t>
      </w:r>
    </w:p>
    <w:p w14:paraId="3F8E165E" w14:textId="77777777" w:rsidR="002C5440" w:rsidRPr="002C5440" w:rsidRDefault="002C5440" w:rsidP="002C5440">
      <w:pPr>
        <w:widowControl w:val="0"/>
        <w:tabs>
          <w:tab w:val="num" w:pos="360"/>
        </w:tabs>
        <w:autoSpaceDE w:val="0"/>
        <w:autoSpaceDN w:val="0"/>
        <w:adjustRightInd w:val="0"/>
        <w:spacing w:line="300" w:lineRule="exact"/>
        <w:ind w:left="708"/>
        <w:rPr>
          <w:rFonts w:ascii="Calibri" w:hAnsi="Calibri"/>
          <w:kern w:val="2"/>
          <w:sz w:val="20"/>
          <w:szCs w:val="20"/>
          <w:lang w:eastAsia="it-IT"/>
        </w:rPr>
      </w:pPr>
      <w:r w:rsidRPr="002C5440">
        <w:rPr>
          <w:rFonts w:ascii="Calibri" w:hAnsi="Calibri"/>
          <w:kern w:val="2"/>
          <w:sz w:val="20"/>
          <w:szCs w:val="20"/>
          <w:lang w:eastAsia="it-IT"/>
        </w:rPr>
        <w:t>3. ___________ (denominazione Impresa) Consorziata _______ (attività e/o servizi) ___ (%)</w:t>
      </w:r>
    </w:p>
    <w:p w14:paraId="48FCE36C" w14:textId="77777777" w:rsidR="002C5440" w:rsidRPr="0092120B" w:rsidRDefault="002C5440" w:rsidP="0092120B">
      <w:pPr>
        <w:pStyle w:val="Paragrafoelenco"/>
        <w:widowControl w:val="0"/>
        <w:numPr>
          <w:ilvl w:val="0"/>
          <w:numId w:val="77"/>
        </w:numPr>
        <w:tabs>
          <w:tab w:val="num" w:pos="360"/>
        </w:tabs>
        <w:autoSpaceDE w:val="0"/>
        <w:autoSpaceDN w:val="0"/>
        <w:adjustRightInd w:val="0"/>
        <w:spacing w:line="300" w:lineRule="exact"/>
        <w:ind w:hanging="720"/>
        <w:rPr>
          <w:rFonts w:ascii="Calibri" w:hAnsi="Calibri"/>
          <w:b/>
          <w:sz w:val="20"/>
          <w:szCs w:val="20"/>
          <w:lang w:eastAsia="ar-SA"/>
        </w:rPr>
      </w:pPr>
      <w:r w:rsidRPr="0092120B">
        <w:rPr>
          <w:rFonts w:ascii="Calibri" w:hAnsi="Calibri"/>
          <w:b/>
          <w:sz w:val="20"/>
          <w:szCs w:val="20"/>
          <w:lang w:eastAsia="ar-SA"/>
        </w:rPr>
        <w:t>Per i raggruppamenti temporanei o consorzi ordinari o GEIE non ancora costituiti</w:t>
      </w:r>
    </w:p>
    <w:p w14:paraId="28AD86D2" w14:textId="77777777" w:rsidR="002C5440" w:rsidRPr="002C5440" w:rsidRDefault="002C5440" w:rsidP="002C5440">
      <w:pPr>
        <w:widowControl w:val="0"/>
        <w:numPr>
          <w:ilvl w:val="0"/>
          <w:numId w:val="6"/>
        </w:numPr>
        <w:autoSpaceDE w:val="0"/>
        <w:autoSpaceDN w:val="0"/>
        <w:adjustRightInd w:val="0"/>
        <w:spacing w:line="300" w:lineRule="exact"/>
        <w:ind w:left="709" w:hanging="284"/>
        <w:rPr>
          <w:rFonts w:ascii="Calibri" w:eastAsia="Calibri" w:hAnsi="Calibri" w:cs="Calibri"/>
          <w:sz w:val="20"/>
          <w:szCs w:val="20"/>
          <w:lang w:eastAsia="it-IT"/>
        </w:rPr>
      </w:pPr>
      <w:r w:rsidRPr="002C5440">
        <w:rPr>
          <w:rFonts w:ascii="Calibri" w:eastAsia="Calibri" w:hAnsi="Calibri" w:cs="Calibri"/>
          <w:sz w:val="20"/>
          <w:szCs w:val="20"/>
          <w:lang w:eastAsia="it-IT"/>
        </w:rPr>
        <w:t xml:space="preserve">che il </w:t>
      </w:r>
      <w:r w:rsidRPr="002C5440">
        <w:rPr>
          <w:rFonts w:ascii="Calibri" w:eastAsia="Calibri" w:hAnsi="Calibri" w:cs="Calibri"/>
          <w:b/>
          <w:sz w:val="20"/>
          <w:szCs w:val="20"/>
          <w:lang w:eastAsia="it-IT"/>
        </w:rPr>
        <w:t>mandato speciale con rappresentanza o funzioni di capogruppo</w:t>
      </w:r>
      <w:r w:rsidRPr="002C5440">
        <w:rPr>
          <w:rFonts w:ascii="Calibri" w:eastAsia="Calibri" w:hAnsi="Calibri" w:cs="Calibri"/>
          <w:sz w:val="20"/>
          <w:szCs w:val="20"/>
          <w:lang w:eastAsia="it-IT"/>
        </w:rPr>
        <w:t xml:space="preserve"> sarà conferito a __________ </w:t>
      </w:r>
    </w:p>
    <w:p w14:paraId="2419DEF0" w14:textId="77777777" w:rsidR="002C5440" w:rsidRPr="002C5440" w:rsidRDefault="002C5440" w:rsidP="002C5440">
      <w:pPr>
        <w:widowControl w:val="0"/>
        <w:numPr>
          <w:ilvl w:val="0"/>
          <w:numId w:val="6"/>
        </w:numPr>
        <w:autoSpaceDE w:val="0"/>
        <w:autoSpaceDN w:val="0"/>
        <w:adjustRightInd w:val="0"/>
        <w:spacing w:line="300" w:lineRule="exact"/>
        <w:ind w:left="709" w:hanging="284"/>
        <w:rPr>
          <w:rFonts w:ascii="Calibri" w:eastAsia="Calibri" w:hAnsi="Calibri" w:cs="Calibri"/>
          <w:sz w:val="20"/>
          <w:szCs w:val="20"/>
          <w:lang w:eastAsia="it-IT"/>
        </w:rPr>
      </w:pPr>
      <w:r w:rsidRPr="002C5440">
        <w:rPr>
          <w:rFonts w:ascii="Calibri" w:eastAsia="Calibri" w:hAnsi="Calibri" w:cs="Calibri"/>
          <w:sz w:val="20"/>
          <w:szCs w:val="20"/>
          <w:lang w:eastAsia="it-IT"/>
        </w:rPr>
        <w:t xml:space="preserve">che in caso di aggiudicazione, di uniformarsi alla disciplina vigente con riguardo ai raggruppamenti temporanei o consorzi o GEIE ai sensi dell’art. 48 </w:t>
      </w:r>
      <w:r w:rsidRPr="002C5440">
        <w:rPr>
          <w:rFonts w:ascii="Calibri" w:eastAsia="Calibri" w:hAnsi="Calibri" w:cs="Arial"/>
          <w:sz w:val="20"/>
          <w:szCs w:val="20"/>
          <w:lang w:eastAsia="it-IT"/>
        </w:rPr>
        <w:t>comma</w:t>
      </w:r>
      <w:r w:rsidRPr="002C5440">
        <w:rPr>
          <w:rFonts w:ascii="Calibri" w:eastAsia="Calibri" w:hAnsi="Calibri" w:cs="Calibri"/>
          <w:sz w:val="20"/>
          <w:szCs w:val="20"/>
          <w:lang w:eastAsia="it-IT"/>
        </w:rPr>
        <w:t xml:space="preserve"> 8 del Codice conferendo mandato collettivo speciale con rappresentanza all’impresa qualificata come mandataria che stipulerà l’Accordo Quadro in nome e per conto delle mandanti/consorziate;</w:t>
      </w:r>
    </w:p>
    <w:p w14:paraId="0F8A5CF4" w14:textId="77777777" w:rsidR="002C5440" w:rsidRPr="002C5440" w:rsidRDefault="002C5440" w:rsidP="002C5440">
      <w:pPr>
        <w:widowControl w:val="0"/>
        <w:numPr>
          <w:ilvl w:val="0"/>
          <w:numId w:val="6"/>
        </w:numPr>
        <w:autoSpaceDE w:val="0"/>
        <w:autoSpaceDN w:val="0"/>
        <w:adjustRightInd w:val="0"/>
        <w:spacing w:line="300" w:lineRule="exact"/>
        <w:ind w:left="709" w:hanging="284"/>
        <w:rPr>
          <w:rFonts w:ascii="Calibri" w:eastAsia="Calibri" w:hAnsi="Calibri" w:cs="Calibri"/>
          <w:sz w:val="20"/>
          <w:szCs w:val="20"/>
          <w:lang w:eastAsia="it-IT"/>
        </w:rPr>
      </w:pPr>
      <w:r w:rsidRPr="002C5440">
        <w:rPr>
          <w:rFonts w:ascii="Calibri" w:eastAsia="Calibri" w:hAnsi="Calibri" w:cs="Calibri"/>
          <w:sz w:val="20"/>
          <w:szCs w:val="20"/>
          <w:lang w:eastAsia="it-IT"/>
        </w:rPr>
        <w:t xml:space="preserve">che ai sensi dell’art. 48, co 4 del Codice, le </w:t>
      </w:r>
      <w:r w:rsidRPr="002C5440">
        <w:rPr>
          <w:rFonts w:ascii="Calibri" w:eastAsia="Calibri" w:hAnsi="Calibri" w:cs="Calibri"/>
          <w:b/>
          <w:sz w:val="20"/>
          <w:szCs w:val="20"/>
          <w:lang w:eastAsia="it-IT"/>
        </w:rPr>
        <w:t>parti del servizio/fornitura</w:t>
      </w:r>
      <w:r w:rsidRPr="002C5440">
        <w:rPr>
          <w:rFonts w:ascii="Calibri" w:eastAsia="Calibri" w:hAnsi="Calibri" w:cs="Calibri"/>
          <w:sz w:val="20"/>
          <w:szCs w:val="20"/>
          <w:lang w:eastAsia="it-IT"/>
        </w:rPr>
        <w:t xml:space="preserve">, ovvero la </w:t>
      </w:r>
      <w:r w:rsidRPr="002C5440">
        <w:rPr>
          <w:rFonts w:ascii="Calibri" w:eastAsia="Calibri" w:hAnsi="Calibri" w:cs="Calibri"/>
          <w:b/>
          <w:sz w:val="20"/>
          <w:szCs w:val="20"/>
          <w:lang w:eastAsia="it-IT"/>
        </w:rPr>
        <w:t>percentuale in caso di servizio/forniture indivisibili</w:t>
      </w:r>
      <w:r w:rsidRPr="002C5440">
        <w:rPr>
          <w:rFonts w:ascii="Calibri" w:eastAsia="Calibri" w:hAnsi="Calibri" w:cs="Calibri"/>
          <w:sz w:val="20"/>
          <w:szCs w:val="20"/>
          <w:lang w:eastAsia="it-IT"/>
        </w:rPr>
        <w:t xml:space="preserve">, che saranno eseguite dai singoli operatori economici riuniti/consorziati sono le seguenti: </w:t>
      </w:r>
    </w:p>
    <w:p w14:paraId="4A1CC638" w14:textId="77777777" w:rsidR="002C5440" w:rsidRPr="002C5440" w:rsidRDefault="002C5440" w:rsidP="002C5440">
      <w:pPr>
        <w:widowControl w:val="0"/>
        <w:autoSpaceDE w:val="0"/>
        <w:autoSpaceDN w:val="0"/>
        <w:adjustRightInd w:val="0"/>
        <w:spacing w:line="300" w:lineRule="exact"/>
        <w:ind w:left="926" w:hanging="218"/>
        <w:rPr>
          <w:rFonts w:ascii="Calibri" w:hAnsi="Calibri" w:cs="Trebuchet MS"/>
          <w:kern w:val="2"/>
          <w:sz w:val="20"/>
          <w:szCs w:val="20"/>
          <w:lang w:eastAsia="it-IT"/>
        </w:rPr>
      </w:pPr>
      <w:r w:rsidRPr="002C5440">
        <w:rPr>
          <w:rFonts w:ascii="Calibri" w:hAnsi="Calibri" w:cs="Trebuchet MS"/>
          <w:kern w:val="2"/>
          <w:sz w:val="20"/>
          <w:szCs w:val="20"/>
          <w:lang w:eastAsia="it-IT"/>
        </w:rPr>
        <w:t>1.______ (denominazione Impresa) Mandataria/Capogruppo _____ (attività e/o servizi) __ (%)</w:t>
      </w:r>
    </w:p>
    <w:p w14:paraId="4CED3A6B" w14:textId="77777777" w:rsidR="002C5440" w:rsidRPr="002C5440" w:rsidRDefault="002C5440" w:rsidP="002C5440">
      <w:pPr>
        <w:widowControl w:val="0"/>
        <w:autoSpaceDE w:val="0"/>
        <w:autoSpaceDN w:val="0"/>
        <w:adjustRightInd w:val="0"/>
        <w:spacing w:line="300" w:lineRule="exact"/>
        <w:ind w:left="926" w:hanging="218"/>
        <w:rPr>
          <w:rFonts w:ascii="Calibri" w:hAnsi="Calibri" w:cs="Trebuchet MS"/>
          <w:kern w:val="2"/>
          <w:sz w:val="20"/>
          <w:szCs w:val="20"/>
          <w:lang w:eastAsia="it-IT"/>
        </w:rPr>
      </w:pPr>
      <w:r w:rsidRPr="002C5440">
        <w:rPr>
          <w:rFonts w:ascii="Calibri" w:hAnsi="Calibri" w:cs="Trebuchet MS"/>
          <w:kern w:val="2"/>
          <w:sz w:val="20"/>
          <w:szCs w:val="20"/>
          <w:lang w:eastAsia="it-IT"/>
        </w:rPr>
        <w:t>2.______ (denominazione Impresa) Mandante/consorziata ______ (attività e/o servizi) __ (%)</w:t>
      </w:r>
    </w:p>
    <w:p w14:paraId="43E7002D" w14:textId="77777777" w:rsidR="002C5440" w:rsidRPr="002C5440" w:rsidRDefault="002C5440" w:rsidP="002C5440">
      <w:pPr>
        <w:widowControl w:val="0"/>
        <w:autoSpaceDE w:val="0"/>
        <w:autoSpaceDN w:val="0"/>
        <w:adjustRightInd w:val="0"/>
        <w:spacing w:line="300" w:lineRule="exact"/>
        <w:ind w:left="926" w:hanging="218"/>
        <w:rPr>
          <w:rFonts w:ascii="Calibri" w:hAnsi="Calibri" w:cs="Trebuchet MS"/>
          <w:kern w:val="2"/>
          <w:sz w:val="20"/>
          <w:szCs w:val="20"/>
          <w:lang w:eastAsia="it-IT"/>
        </w:rPr>
      </w:pPr>
      <w:r w:rsidRPr="002C5440">
        <w:rPr>
          <w:rFonts w:ascii="Calibri" w:hAnsi="Calibri" w:cs="Trebuchet MS"/>
          <w:kern w:val="2"/>
          <w:sz w:val="20"/>
          <w:szCs w:val="20"/>
          <w:lang w:eastAsia="it-IT"/>
        </w:rPr>
        <w:t>3.______ (denominazione Impresa) Mandante/consorziata ______ (attività e/o servizi) __ (%)</w:t>
      </w:r>
    </w:p>
    <w:p w14:paraId="0FFE8801" w14:textId="77777777" w:rsidR="002C5440" w:rsidRPr="002C5440" w:rsidRDefault="002C5440" w:rsidP="002C5440">
      <w:pPr>
        <w:widowControl w:val="0"/>
        <w:tabs>
          <w:tab w:val="left" w:pos="357"/>
        </w:tabs>
        <w:spacing w:line="300" w:lineRule="exact"/>
        <w:ind w:left="357"/>
        <w:rPr>
          <w:rFonts w:ascii="Calibri" w:hAnsi="Calibri"/>
          <w:i/>
          <w:kern w:val="2"/>
          <w:sz w:val="20"/>
          <w:szCs w:val="20"/>
          <w:lang w:eastAsia="it-IT"/>
        </w:rPr>
      </w:pPr>
      <w:r w:rsidRPr="002C5440">
        <w:rPr>
          <w:rFonts w:ascii="Calibri" w:hAnsi="Calibri"/>
          <w:i/>
          <w:kern w:val="2"/>
          <w:sz w:val="20"/>
          <w:szCs w:val="20"/>
          <w:lang w:eastAsia="it-IT"/>
        </w:rPr>
        <w:t>(si ricorda che la mandataria deve eseguire le prestazioni in misura maggioritaria rispetto alle mandanti)</w:t>
      </w:r>
    </w:p>
    <w:p w14:paraId="32B4570B" w14:textId="77777777" w:rsidR="002C5440" w:rsidRPr="0092120B" w:rsidRDefault="002C5440" w:rsidP="0092120B">
      <w:pPr>
        <w:pStyle w:val="Paragrafoelenco"/>
        <w:widowControl w:val="0"/>
        <w:numPr>
          <w:ilvl w:val="0"/>
          <w:numId w:val="77"/>
        </w:numPr>
        <w:tabs>
          <w:tab w:val="num" w:pos="360"/>
        </w:tabs>
        <w:autoSpaceDE w:val="0"/>
        <w:autoSpaceDN w:val="0"/>
        <w:adjustRightInd w:val="0"/>
        <w:spacing w:line="300" w:lineRule="exact"/>
        <w:ind w:left="426" w:hanging="426"/>
        <w:rPr>
          <w:rFonts w:ascii="Calibri" w:hAnsi="Calibri"/>
          <w:b/>
          <w:sz w:val="20"/>
          <w:szCs w:val="20"/>
          <w:lang w:eastAsia="ar-SA"/>
        </w:rPr>
      </w:pPr>
      <w:r w:rsidRPr="0092120B">
        <w:rPr>
          <w:rFonts w:ascii="Calibri" w:hAnsi="Calibri"/>
          <w:b/>
          <w:sz w:val="20"/>
          <w:szCs w:val="20"/>
          <w:lang w:eastAsia="ar-SA"/>
        </w:rPr>
        <w:t>Per le aggregazioni di imprese aderenti al contratto di rete: se la rete è dotata di un organo comune con potere di rappresentanza e soggettività giuridica</w:t>
      </w:r>
    </w:p>
    <w:p w14:paraId="4B7C222D" w14:textId="77777777" w:rsidR="002C5440" w:rsidRPr="002C5440" w:rsidRDefault="002C5440" w:rsidP="002C5440">
      <w:pPr>
        <w:widowControl w:val="0"/>
        <w:numPr>
          <w:ilvl w:val="0"/>
          <w:numId w:val="23"/>
        </w:numPr>
        <w:autoSpaceDE w:val="0"/>
        <w:autoSpaceDN w:val="0"/>
        <w:adjustRightInd w:val="0"/>
        <w:spacing w:line="300" w:lineRule="exact"/>
        <w:rPr>
          <w:rFonts w:ascii="Calibri" w:eastAsia="Calibri" w:hAnsi="Calibri" w:cs="Calibri"/>
          <w:sz w:val="20"/>
          <w:szCs w:val="20"/>
          <w:lang w:eastAsia="it-IT"/>
        </w:rPr>
      </w:pPr>
      <w:r w:rsidRPr="002C5440">
        <w:rPr>
          <w:rFonts w:ascii="Calibri" w:eastAsia="Calibri" w:hAnsi="Calibri" w:cs="Calibri"/>
          <w:sz w:val="20"/>
          <w:szCs w:val="20"/>
          <w:lang w:eastAsia="it-IT"/>
        </w:rPr>
        <w:t xml:space="preserve">che l’aggregazione concorre per le seguenti imprese: </w:t>
      </w:r>
    </w:p>
    <w:p w14:paraId="743808BD" w14:textId="77777777" w:rsidR="002C5440" w:rsidRPr="002C5440" w:rsidRDefault="002C5440" w:rsidP="002C5440">
      <w:pPr>
        <w:spacing w:line="300" w:lineRule="exact"/>
        <w:ind w:left="720"/>
        <w:rPr>
          <w:rFonts w:ascii="Calibri" w:eastAsia="Calibri" w:hAnsi="Calibri" w:cs="Calibri"/>
          <w:sz w:val="20"/>
          <w:szCs w:val="20"/>
          <w:lang w:eastAsia="it-IT"/>
        </w:rPr>
      </w:pPr>
      <w:r w:rsidRPr="002C5440">
        <w:rPr>
          <w:rFonts w:ascii="Calibri" w:eastAsia="Calibri" w:hAnsi="Calibri" w:cs="Calibri"/>
          <w:sz w:val="20"/>
          <w:szCs w:val="20"/>
          <w:lang w:eastAsia="it-IT"/>
        </w:rPr>
        <w:t>______________________ (denominazione Impresa)</w:t>
      </w:r>
    </w:p>
    <w:p w14:paraId="24B4262F" w14:textId="77777777" w:rsidR="002C5440" w:rsidRPr="002C5440" w:rsidRDefault="002C5440" w:rsidP="002C5440">
      <w:pPr>
        <w:widowControl w:val="0"/>
        <w:spacing w:line="300" w:lineRule="exact"/>
        <w:ind w:left="720"/>
        <w:rPr>
          <w:rFonts w:ascii="Calibri" w:eastAsia="Calibri" w:hAnsi="Calibri" w:cs="Calibri"/>
          <w:sz w:val="20"/>
          <w:szCs w:val="20"/>
          <w:lang w:eastAsia="it-IT"/>
        </w:rPr>
      </w:pPr>
      <w:r w:rsidRPr="002C5440">
        <w:rPr>
          <w:rFonts w:ascii="Calibri" w:eastAsia="Calibri" w:hAnsi="Calibri" w:cs="Calibri"/>
          <w:sz w:val="20"/>
          <w:szCs w:val="20"/>
          <w:lang w:eastAsia="it-IT"/>
        </w:rPr>
        <w:t>______________________ (denominazione Impresa)</w:t>
      </w:r>
    </w:p>
    <w:p w14:paraId="2E29A5BA" w14:textId="77777777" w:rsidR="002C5440" w:rsidRPr="002C5440" w:rsidRDefault="002C5440" w:rsidP="002C5440">
      <w:pPr>
        <w:widowControl w:val="0"/>
        <w:spacing w:line="300" w:lineRule="exact"/>
        <w:ind w:left="720"/>
        <w:rPr>
          <w:rFonts w:ascii="Calibri" w:eastAsia="Calibri" w:hAnsi="Calibri" w:cs="Calibri"/>
          <w:sz w:val="20"/>
          <w:szCs w:val="20"/>
          <w:lang w:eastAsia="it-IT"/>
        </w:rPr>
      </w:pPr>
      <w:r w:rsidRPr="002C5440">
        <w:rPr>
          <w:rFonts w:ascii="Calibri" w:eastAsia="Calibri" w:hAnsi="Calibri" w:cs="Calibri"/>
          <w:sz w:val="20"/>
          <w:szCs w:val="20"/>
          <w:lang w:eastAsia="it-IT"/>
        </w:rPr>
        <w:t>______________________ (denominazione Impresa)</w:t>
      </w:r>
    </w:p>
    <w:p w14:paraId="0EC7A372" w14:textId="77777777" w:rsidR="002C5440" w:rsidRPr="002C5440" w:rsidRDefault="002C5440" w:rsidP="002C5440">
      <w:pPr>
        <w:widowControl w:val="0"/>
        <w:numPr>
          <w:ilvl w:val="0"/>
          <w:numId w:val="23"/>
        </w:numPr>
        <w:autoSpaceDE w:val="0"/>
        <w:autoSpaceDN w:val="0"/>
        <w:adjustRightInd w:val="0"/>
        <w:spacing w:line="300" w:lineRule="exact"/>
        <w:rPr>
          <w:rFonts w:ascii="Calibri" w:eastAsia="Calibri" w:hAnsi="Calibri" w:cs="Calibri"/>
          <w:sz w:val="20"/>
          <w:szCs w:val="20"/>
          <w:lang w:eastAsia="it-IT"/>
        </w:rPr>
      </w:pPr>
      <w:r w:rsidRPr="002C5440">
        <w:rPr>
          <w:rFonts w:ascii="Calibri" w:eastAsia="Calibri" w:hAnsi="Calibri" w:cs="Calibri"/>
          <w:sz w:val="20"/>
          <w:szCs w:val="20"/>
          <w:lang w:eastAsia="it-IT"/>
        </w:rPr>
        <w:t xml:space="preserve">che le parti del servizio o della fornitura, ovvero la percentuale in caso di servizio/forniture indivisibili, che saranno eseguite dai singoli operatori economici aggregati in rete sono le seguenti </w:t>
      </w:r>
    </w:p>
    <w:p w14:paraId="1BD5FBD9" w14:textId="77777777" w:rsidR="002C5440" w:rsidRPr="002C5440" w:rsidRDefault="002C5440" w:rsidP="002C5440">
      <w:pPr>
        <w:widowControl w:val="0"/>
        <w:autoSpaceDE w:val="0"/>
        <w:autoSpaceDN w:val="0"/>
        <w:adjustRightInd w:val="0"/>
        <w:spacing w:line="300" w:lineRule="exact"/>
        <w:ind w:left="720"/>
        <w:rPr>
          <w:rFonts w:ascii="Calibri" w:hAnsi="Calibri" w:cs="Trebuchet MS"/>
          <w:kern w:val="2"/>
          <w:sz w:val="20"/>
          <w:szCs w:val="20"/>
          <w:lang w:eastAsia="it-IT"/>
        </w:rPr>
      </w:pPr>
      <w:r w:rsidRPr="002C5440">
        <w:rPr>
          <w:rFonts w:ascii="Calibri" w:hAnsi="Calibri" w:cs="Trebuchet MS"/>
          <w:kern w:val="2"/>
          <w:sz w:val="20"/>
          <w:szCs w:val="20"/>
          <w:lang w:eastAsia="it-IT"/>
        </w:rPr>
        <w:t>1. __________________ (denominazione Impresa) _______ (attività e/o servizi) ______ (%)</w:t>
      </w:r>
    </w:p>
    <w:p w14:paraId="7B2B667B" w14:textId="77777777" w:rsidR="002C5440" w:rsidRPr="002C5440" w:rsidRDefault="002C5440" w:rsidP="002C5440">
      <w:pPr>
        <w:widowControl w:val="0"/>
        <w:autoSpaceDE w:val="0"/>
        <w:autoSpaceDN w:val="0"/>
        <w:adjustRightInd w:val="0"/>
        <w:spacing w:line="300" w:lineRule="exact"/>
        <w:ind w:left="720"/>
        <w:rPr>
          <w:rFonts w:ascii="Calibri" w:hAnsi="Calibri" w:cs="Trebuchet MS"/>
          <w:kern w:val="2"/>
          <w:sz w:val="20"/>
          <w:szCs w:val="20"/>
          <w:lang w:eastAsia="it-IT"/>
        </w:rPr>
      </w:pPr>
      <w:r w:rsidRPr="002C5440">
        <w:rPr>
          <w:rFonts w:ascii="Calibri" w:hAnsi="Calibri" w:cs="Trebuchet MS"/>
          <w:kern w:val="2"/>
          <w:sz w:val="20"/>
          <w:szCs w:val="20"/>
          <w:lang w:eastAsia="it-IT"/>
        </w:rPr>
        <w:t>2. __________________ (denominazione Impresa) _______ (attività e/o servizi) ______ (%)</w:t>
      </w:r>
    </w:p>
    <w:p w14:paraId="4B0774CB" w14:textId="77777777" w:rsidR="002C5440" w:rsidRPr="002C5440" w:rsidRDefault="002C5440" w:rsidP="002C5440">
      <w:pPr>
        <w:widowControl w:val="0"/>
        <w:autoSpaceDE w:val="0"/>
        <w:autoSpaceDN w:val="0"/>
        <w:adjustRightInd w:val="0"/>
        <w:spacing w:line="300" w:lineRule="exact"/>
        <w:ind w:left="720"/>
        <w:rPr>
          <w:rFonts w:ascii="Calibri" w:hAnsi="Calibri" w:cs="Trebuchet MS"/>
          <w:kern w:val="2"/>
          <w:sz w:val="20"/>
          <w:szCs w:val="20"/>
          <w:lang w:eastAsia="it-IT"/>
        </w:rPr>
      </w:pPr>
      <w:r w:rsidRPr="002C5440">
        <w:rPr>
          <w:rFonts w:ascii="Calibri" w:hAnsi="Calibri" w:cs="Trebuchet MS"/>
          <w:kern w:val="2"/>
          <w:sz w:val="20"/>
          <w:szCs w:val="20"/>
          <w:lang w:eastAsia="it-IT"/>
        </w:rPr>
        <w:t>3. __________________ (denominazione Impresa) _______ (attività e/o servizi) ______ (%)</w:t>
      </w:r>
    </w:p>
    <w:p w14:paraId="7818702D" w14:textId="77777777" w:rsidR="002C5440" w:rsidRPr="0092120B" w:rsidRDefault="002C5440" w:rsidP="0092120B">
      <w:pPr>
        <w:pStyle w:val="Paragrafoelenco"/>
        <w:widowControl w:val="0"/>
        <w:numPr>
          <w:ilvl w:val="0"/>
          <w:numId w:val="77"/>
        </w:numPr>
        <w:tabs>
          <w:tab w:val="num" w:pos="360"/>
        </w:tabs>
        <w:autoSpaceDE w:val="0"/>
        <w:autoSpaceDN w:val="0"/>
        <w:adjustRightInd w:val="0"/>
        <w:spacing w:line="300" w:lineRule="exact"/>
        <w:ind w:left="426" w:hanging="426"/>
        <w:rPr>
          <w:rFonts w:ascii="Calibri" w:hAnsi="Calibri"/>
          <w:b/>
          <w:sz w:val="20"/>
          <w:szCs w:val="20"/>
          <w:lang w:eastAsia="ar-SA"/>
        </w:rPr>
      </w:pPr>
      <w:r w:rsidRPr="0092120B">
        <w:rPr>
          <w:rFonts w:ascii="Calibri" w:hAnsi="Calibri"/>
          <w:b/>
          <w:sz w:val="20"/>
          <w:szCs w:val="20"/>
          <w:lang w:eastAsia="ar-SA"/>
        </w:rPr>
        <w:t>Per le aggregazioni di imprese aderenti al contratto di rete: se la rete è dotata di un organo comune con potere di rappresentanza ma è priva di soggettività giuridica</w:t>
      </w:r>
    </w:p>
    <w:p w14:paraId="5C9465C8" w14:textId="77777777" w:rsidR="002C5440" w:rsidRPr="002C5440" w:rsidRDefault="002C5440" w:rsidP="002C5440">
      <w:pPr>
        <w:widowControl w:val="0"/>
        <w:numPr>
          <w:ilvl w:val="0"/>
          <w:numId w:val="76"/>
        </w:numPr>
        <w:autoSpaceDE w:val="0"/>
        <w:autoSpaceDN w:val="0"/>
        <w:adjustRightInd w:val="0"/>
        <w:spacing w:line="300" w:lineRule="exact"/>
        <w:rPr>
          <w:rFonts w:ascii="Calibri" w:eastAsia="Calibri" w:hAnsi="Calibri" w:cs="Calibri"/>
          <w:sz w:val="20"/>
          <w:szCs w:val="20"/>
          <w:lang w:eastAsia="it-IT"/>
        </w:rPr>
      </w:pPr>
      <w:r w:rsidRPr="002C5440">
        <w:rPr>
          <w:rFonts w:ascii="Calibri" w:eastAsia="Calibri" w:hAnsi="Calibri" w:cs="Calibri"/>
          <w:sz w:val="20"/>
          <w:szCs w:val="20"/>
          <w:lang w:eastAsia="it-IT"/>
        </w:rPr>
        <w:t xml:space="preserve">che le parti del servizio o della fornitura, ovvero la percentuale in caso di servizio/forniture indivisibili, che </w:t>
      </w:r>
      <w:r w:rsidRPr="002C5440">
        <w:rPr>
          <w:rFonts w:ascii="Calibri" w:eastAsia="Calibri" w:hAnsi="Calibri" w:cs="Calibri"/>
          <w:sz w:val="20"/>
          <w:szCs w:val="20"/>
          <w:lang w:eastAsia="it-IT"/>
        </w:rPr>
        <w:lastRenderedPageBreak/>
        <w:t xml:space="preserve">saranno eseguite dai singoli operatori economici aggregati in rete sono le seguenti </w:t>
      </w:r>
    </w:p>
    <w:p w14:paraId="4411982D" w14:textId="77777777" w:rsidR="002C5440" w:rsidRPr="002C5440" w:rsidRDefault="002C5440" w:rsidP="002C5440">
      <w:pPr>
        <w:widowControl w:val="0"/>
        <w:autoSpaceDE w:val="0"/>
        <w:autoSpaceDN w:val="0"/>
        <w:adjustRightInd w:val="0"/>
        <w:spacing w:line="300" w:lineRule="exact"/>
        <w:ind w:left="720"/>
        <w:rPr>
          <w:rFonts w:ascii="Calibri" w:hAnsi="Calibri" w:cs="Trebuchet MS"/>
          <w:kern w:val="2"/>
          <w:sz w:val="20"/>
          <w:szCs w:val="20"/>
          <w:lang w:eastAsia="it-IT"/>
        </w:rPr>
      </w:pPr>
      <w:r w:rsidRPr="002C5440">
        <w:rPr>
          <w:rFonts w:ascii="Calibri" w:hAnsi="Calibri" w:cs="Trebuchet MS"/>
          <w:kern w:val="2"/>
          <w:sz w:val="20"/>
          <w:szCs w:val="20"/>
          <w:lang w:eastAsia="it-IT"/>
        </w:rPr>
        <w:t>1.______________ (denominazione Impresa) _____________ (attività e/o servizi) ______ (%)</w:t>
      </w:r>
    </w:p>
    <w:p w14:paraId="7207CD1D" w14:textId="77777777" w:rsidR="002C5440" w:rsidRPr="002C5440" w:rsidRDefault="002C5440" w:rsidP="002C5440">
      <w:pPr>
        <w:widowControl w:val="0"/>
        <w:autoSpaceDE w:val="0"/>
        <w:autoSpaceDN w:val="0"/>
        <w:adjustRightInd w:val="0"/>
        <w:spacing w:line="300" w:lineRule="exact"/>
        <w:ind w:left="720"/>
        <w:rPr>
          <w:rFonts w:ascii="Calibri" w:hAnsi="Calibri" w:cs="Trebuchet MS"/>
          <w:kern w:val="2"/>
          <w:sz w:val="20"/>
          <w:szCs w:val="20"/>
          <w:lang w:eastAsia="it-IT"/>
        </w:rPr>
      </w:pPr>
      <w:r w:rsidRPr="002C5440">
        <w:rPr>
          <w:rFonts w:ascii="Calibri" w:hAnsi="Calibri" w:cs="Trebuchet MS"/>
          <w:kern w:val="2"/>
          <w:sz w:val="20"/>
          <w:szCs w:val="20"/>
          <w:lang w:eastAsia="it-IT"/>
        </w:rPr>
        <w:t>2. _____________ (denominazione Impresa) _____________ (attività e/o servizi) ______ (%)</w:t>
      </w:r>
    </w:p>
    <w:p w14:paraId="3054B86A" w14:textId="77777777" w:rsidR="002C5440" w:rsidRPr="002C5440" w:rsidRDefault="002C5440" w:rsidP="002C5440">
      <w:pPr>
        <w:widowControl w:val="0"/>
        <w:autoSpaceDE w:val="0"/>
        <w:autoSpaceDN w:val="0"/>
        <w:adjustRightInd w:val="0"/>
        <w:spacing w:line="300" w:lineRule="exact"/>
        <w:ind w:left="720"/>
        <w:rPr>
          <w:rFonts w:ascii="Calibri" w:hAnsi="Calibri" w:cs="Trebuchet MS"/>
          <w:kern w:val="2"/>
          <w:sz w:val="20"/>
          <w:szCs w:val="20"/>
          <w:lang w:eastAsia="it-IT"/>
        </w:rPr>
      </w:pPr>
      <w:r w:rsidRPr="002C5440">
        <w:rPr>
          <w:rFonts w:ascii="Calibri" w:hAnsi="Calibri" w:cs="Trebuchet MS"/>
          <w:kern w:val="2"/>
          <w:sz w:val="20"/>
          <w:szCs w:val="20"/>
          <w:lang w:eastAsia="it-IT"/>
        </w:rPr>
        <w:t>3. _____________ (denominazione Impresa) _____________ (attività e/o servizi) ______ (%)</w:t>
      </w:r>
    </w:p>
    <w:p w14:paraId="3D337D1F" w14:textId="77777777" w:rsidR="002C5440" w:rsidRPr="0092120B" w:rsidRDefault="002C5440" w:rsidP="0092120B">
      <w:pPr>
        <w:pStyle w:val="Paragrafoelenco"/>
        <w:widowControl w:val="0"/>
        <w:numPr>
          <w:ilvl w:val="0"/>
          <w:numId w:val="77"/>
        </w:numPr>
        <w:tabs>
          <w:tab w:val="num" w:pos="360"/>
        </w:tabs>
        <w:autoSpaceDE w:val="0"/>
        <w:autoSpaceDN w:val="0"/>
        <w:adjustRightInd w:val="0"/>
        <w:spacing w:line="300" w:lineRule="exact"/>
        <w:ind w:left="426" w:hanging="426"/>
        <w:rPr>
          <w:rFonts w:ascii="Calibri" w:hAnsi="Calibri"/>
          <w:b/>
          <w:sz w:val="20"/>
          <w:szCs w:val="20"/>
          <w:lang w:eastAsia="ar-SA"/>
        </w:rPr>
      </w:pPr>
      <w:r w:rsidRPr="0092120B">
        <w:rPr>
          <w:rFonts w:ascii="Calibri" w:hAnsi="Calibri"/>
          <w:b/>
          <w:sz w:val="2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7B53D417" w14:textId="77777777" w:rsidR="002C5440" w:rsidRPr="002C5440" w:rsidRDefault="002C5440" w:rsidP="002C5440">
      <w:pPr>
        <w:widowControl w:val="0"/>
        <w:numPr>
          <w:ilvl w:val="0"/>
          <w:numId w:val="75"/>
        </w:numPr>
        <w:autoSpaceDE w:val="0"/>
        <w:autoSpaceDN w:val="0"/>
        <w:adjustRightInd w:val="0"/>
        <w:spacing w:line="300" w:lineRule="exact"/>
        <w:rPr>
          <w:rFonts w:ascii="Calibri" w:eastAsia="Calibri" w:hAnsi="Calibri" w:cs="Calibri"/>
          <w:sz w:val="20"/>
          <w:szCs w:val="20"/>
          <w:lang w:eastAsia="it-IT"/>
        </w:rPr>
      </w:pPr>
      <w:r w:rsidRPr="002C5440">
        <w:rPr>
          <w:rFonts w:ascii="Calibri" w:eastAsia="Calibri" w:hAnsi="Calibri" w:cs="Calibri"/>
          <w:sz w:val="20"/>
          <w:szCs w:val="20"/>
          <w:lang w:eastAsia="it-IT"/>
        </w:rPr>
        <w:t xml:space="preserve">in caso di aggiudicazione, il mandato speciale con rappresentanza o funzioni di capogruppo sarà conferito a _____________; </w:t>
      </w:r>
    </w:p>
    <w:p w14:paraId="59FC81A5" w14:textId="77777777" w:rsidR="002C5440" w:rsidRPr="002C5440" w:rsidRDefault="002C5440" w:rsidP="002C5440">
      <w:pPr>
        <w:widowControl w:val="0"/>
        <w:numPr>
          <w:ilvl w:val="0"/>
          <w:numId w:val="75"/>
        </w:numPr>
        <w:autoSpaceDE w:val="0"/>
        <w:autoSpaceDN w:val="0"/>
        <w:adjustRightInd w:val="0"/>
        <w:spacing w:line="300" w:lineRule="exact"/>
        <w:rPr>
          <w:rFonts w:ascii="Calibri" w:eastAsia="Calibri" w:hAnsi="Calibri" w:cs="Calibri"/>
          <w:sz w:val="20"/>
          <w:szCs w:val="20"/>
          <w:lang w:eastAsia="it-IT"/>
        </w:rPr>
      </w:pPr>
      <w:r w:rsidRPr="002C5440">
        <w:rPr>
          <w:rFonts w:ascii="Calibri" w:eastAsia="Calibri" w:hAnsi="Calibri" w:cs="Calibri"/>
          <w:sz w:val="20"/>
          <w:szCs w:val="20"/>
          <w:lang w:eastAsia="it-IT"/>
        </w:rPr>
        <w:t>che, in caso di aggiudicazione, si uniformerà alla disciplina vigente in materia di raggruppamenti temporanei;</w:t>
      </w:r>
    </w:p>
    <w:p w14:paraId="47068A8E" w14:textId="77777777" w:rsidR="002C5440" w:rsidRPr="002C5440" w:rsidRDefault="002C5440" w:rsidP="002C5440">
      <w:pPr>
        <w:widowControl w:val="0"/>
        <w:numPr>
          <w:ilvl w:val="0"/>
          <w:numId w:val="75"/>
        </w:numPr>
        <w:autoSpaceDE w:val="0"/>
        <w:autoSpaceDN w:val="0"/>
        <w:adjustRightInd w:val="0"/>
        <w:spacing w:line="300" w:lineRule="exact"/>
        <w:rPr>
          <w:rFonts w:ascii="Calibri" w:eastAsia="Calibri" w:hAnsi="Calibri" w:cs="Calibri"/>
          <w:sz w:val="20"/>
          <w:szCs w:val="20"/>
          <w:lang w:eastAsia="it-IT"/>
        </w:rPr>
      </w:pPr>
      <w:r w:rsidRPr="002C5440">
        <w:rPr>
          <w:rFonts w:ascii="Calibri" w:eastAsia="Calibri" w:hAnsi="Calibri" w:cs="Calibri"/>
          <w:sz w:val="20"/>
          <w:szCs w:val="20"/>
          <w:lang w:eastAsia="it-IT"/>
        </w:rPr>
        <w:t xml:space="preserve">che le parti del servizio o della fornitura, ovvero la percentuale in caso di servizio/forniture indivisibili, che saranno eseguite dai singoli operatori economici aggregati in rete sono le seguenti </w:t>
      </w:r>
    </w:p>
    <w:p w14:paraId="60FE4DD7" w14:textId="77777777" w:rsidR="002C5440" w:rsidRPr="002C5440" w:rsidRDefault="002C5440" w:rsidP="002C5440">
      <w:pPr>
        <w:widowControl w:val="0"/>
        <w:autoSpaceDE w:val="0"/>
        <w:autoSpaceDN w:val="0"/>
        <w:adjustRightInd w:val="0"/>
        <w:spacing w:line="300" w:lineRule="exact"/>
        <w:ind w:left="720"/>
        <w:rPr>
          <w:rFonts w:ascii="Calibri" w:hAnsi="Calibri" w:cs="Trebuchet MS"/>
          <w:kern w:val="2"/>
          <w:sz w:val="20"/>
          <w:szCs w:val="20"/>
          <w:lang w:eastAsia="it-IT"/>
        </w:rPr>
      </w:pPr>
      <w:r w:rsidRPr="002C5440">
        <w:rPr>
          <w:rFonts w:ascii="Calibri" w:hAnsi="Calibri" w:cs="Trebuchet MS"/>
          <w:kern w:val="2"/>
          <w:sz w:val="20"/>
          <w:szCs w:val="20"/>
          <w:lang w:eastAsia="it-IT"/>
        </w:rPr>
        <w:t>1.______________ (denominazione Impresa) _____________ (attività e/o servizi) ______ (%)</w:t>
      </w:r>
    </w:p>
    <w:p w14:paraId="16FD0C4C" w14:textId="77777777" w:rsidR="002C5440" w:rsidRPr="002C5440" w:rsidRDefault="002C5440" w:rsidP="002C5440">
      <w:pPr>
        <w:widowControl w:val="0"/>
        <w:autoSpaceDE w:val="0"/>
        <w:autoSpaceDN w:val="0"/>
        <w:adjustRightInd w:val="0"/>
        <w:spacing w:line="300" w:lineRule="exact"/>
        <w:ind w:left="720"/>
        <w:rPr>
          <w:rFonts w:ascii="Calibri" w:hAnsi="Calibri" w:cs="Trebuchet MS"/>
          <w:kern w:val="2"/>
          <w:sz w:val="20"/>
          <w:szCs w:val="20"/>
          <w:lang w:eastAsia="it-IT"/>
        </w:rPr>
      </w:pPr>
      <w:r w:rsidRPr="002C5440">
        <w:rPr>
          <w:rFonts w:ascii="Calibri" w:hAnsi="Calibri" w:cs="Trebuchet MS"/>
          <w:kern w:val="2"/>
          <w:sz w:val="20"/>
          <w:szCs w:val="20"/>
          <w:lang w:eastAsia="it-IT"/>
        </w:rPr>
        <w:t>2. _____________ (denominazione Impresa) _____________ (attività e/o servizi) ______ (%)</w:t>
      </w:r>
    </w:p>
    <w:p w14:paraId="04CD7543" w14:textId="77777777" w:rsidR="002C5440" w:rsidRPr="002C5440" w:rsidRDefault="002C5440" w:rsidP="002C5440">
      <w:pPr>
        <w:widowControl w:val="0"/>
        <w:autoSpaceDE w:val="0"/>
        <w:autoSpaceDN w:val="0"/>
        <w:adjustRightInd w:val="0"/>
        <w:spacing w:line="300" w:lineRule="exact"/>
        <w:ind w:left="720"/>
        <w:rPr>
          <w:rFonts w:ascii="Calibri" w:hAnsi="Calibri" w:cs="Trebuchet MS"/>
          <w:kern w:val="2"/>
          <w:sz w:val="20"/>
          <w:szCs w:val="20"/>
          <w:lang w:eastAsia="it-IT"/>
        </w:rPr>
      </w:pPr>
      <w:r w:rsidRPr="002C5440">
        <w:rPr>
          <w:rFonts w:ascii="Calibri" w:hAnsi="Calibri" w:cs="Trebuchet MS"/>
          <w:kern w:val="2"/>
          <w:sz w:val="20"/>
          <w:szCs w:val="20"/>
          <w:lang w:eastAsia="it-IT"/>
        </w:rPr>
        <w:t>3. _____________ (denominazione Impresa) _____________ (attività e/o servizi) ______ (%)</w:t>
      </w:r>
    </w:p>
    <w:p w14:paraId="591840EA" w14:textId="77777777" w:rsidR="002C5440" w:rsidRPr="002C5440" w:rsidRDefault="002C5440" w:rsidP="002C5440">
      <w:pPr>
        <w:widowControl w:val="0"/>
        <w:tabs>
          <w:tab w:val="num" w:pos="360"/>
        </w:tabs>
        <w:autoSpaceDE w:val="0"/>
        <w:autoSpaceDN w:val="0"/>
        <w:adjustRightInd w:val="0"/>
        <w:spacing w:line="300" w:lineRule="exact"/>
        <w:ind w:left="360" w:hanging="360"/>
        <w:jc w:val="center"/>
        <w:rPr>
          <w:rFonts w:ascii="Calibri" w:hAnsi="Calibri"/>
          <w:kern w:val="2"/>
          <w:sz w:val="20"/>
          <w:szCs w:val="20"/>
          <w:lang w:eastAsia="it-IT"/>
        </w:rPr>
      </w:pPr>
      <w:r w:rsidRPr="002C5440">
        <w:rPr>
          <w:rFonts w:ascii="Calibri" w:hAnsi="Calibri"/>
          <w:kern w:val="2"/>
          <w:sz w:val="20"/>
          <w:szCs w:val="20"/>
          <w:lang w:eastAsia="it-IT"/>
        </w:rPr>
        <w:t>***</w:t>
      </w:r>
    </w:p>
    <w:p w14:paraId="127F25FB" w14:textId="77777777" w:rsidR="002C5440" w:rsidRPr="0092120B" w:rsidRDefault="002C5440" w:rsidP="0092120B">
      <w:pPr>
        <w:pStyle w:val="Paragrafoelenco"/>
        <w:widowControl w:val="0"/>
        <w:numPr>
          <w:ilvl w:val="0"/>
          <w:numId w:val="77"/>
        </w:numPr>
        <w:tabs>
          <w:tab w:val="num" w:pos="360"/>
        </w:tabs>
        <w:autoSpaceDE w:val="0"/>
        <w:autoSpaceDN w:val="0"/>
        <w:adjustRightInd w:val="0"/>
        <w:spacing w:line="300" w:lineRule="exact"/>
        <w:ind w:left="426" w:hanging="426"/>
        <w:rPr>
          <w:rFonts w:ascii="Calibri" w:hAnsi="Calibri"/>
          <w:i/>
          <w:sz w:val="20"/>
          <w:szCs w:val="20"/>
          <w:lang w:eastAsia="ar-SA"/>
        </w:rPr>
      </w:pPr>
      <w:r w:rsidRPr="0092120B">
        <w:rPr>
          <w:rFonts w:ascii="Calibri" w:hAnsi="Calibri"/>
          <w:i/>
          <w:sz w:val="20"/>
          <w:szCs w:val="20"/>
          <w:lang w:eastAsia="ar-SA"/>
        </w:rPr>
        <w:t xml:space="preserve">(Qualora il concorrente intenda partecipare in forma aggregata a più Lotti: i) è sufficiente un’unica dichiarazione riferita a più Lotti, nel caso in cui ruolo della mandataria e delle mandanti/consorziate, attività e quote percentuali di esecuzione siano gli stessi; ii) è necessario ripetere le dichiarazioni che precedono per ogni Lotto per il quale si partecipa nell’ipotesi in cui mutino il ruolo della mandataria e delle mandanti o le attività e le quote di esecuzione; </w:t>
      </w:r>
    </w:p>
    <w:p w14:paraId="32E0C0E9" w14:textId="77777777" w:rsidR="002C5440" w:rsidRPr="0092120B" w:rsidRDefault="002C5440" w:rsidP="0092120B">
      <w:pPr>
        <w:pStyle w:val="Paragrafoelenco"/>
        <w:widowControl w:val="0"/>
        <w:autoSpaceDE w:val="0"/>
        <w:autoSpaceDN w:val="0"/>
        <w:adjustRightInd w:val="0"/>
        <w:spacing w:line="300" w:lineRule="exact"/>
        <w:ind w:left="426"/>
        <w:rPr>
          <w:rFonts w:ascii="Calibri" w:hAnsi="Calibri"/>
          <w:i/>
          <w:sz w:val="20"/>
          <w:szCs w:val="20"/>
          <w:lang w:eastAsia="ar-SA"/>
        </w:rPr>
      </w:pPr>
      <w:r w:rsidRPr="0092120B">
        <w:rPr>
          <w:rFonts w:ascii="Calibri" w:hAnsi="Calibri"/>
          <w:i/>
          <w:sz w:val="20"/>
          <w:szCs w:val="20"/>
          <w:lang w:eastAsia="ar-SA"/>
        </w:rPr>
        <w:t xml:space="preserve">ove muti la composizione del concorrente, dovrà essere prodotta una domanda di partecipazione per ogni Lotto); </w:t>
      </w:r>
    </w:p>
    <w:p w14:paraId="7355835B" w14:textId="77777777" w:rsidR="002C5440" w:rsidRPr="0092120B" w:rsidRDefault="002C5440" w:rsidP="0092120B">
      <w:pPr>
        <w:pStyle w:val="Paragrafoelenco"/>
        <w:widowControl w:val="0"/>
        <w:numPr>
          <w:ilvl w:val="0"/>
          <w:numId w:val="77"/>
        </w:numPr>
        <w:tabs>
          <w:tab w:val="num" w:pos="360"/>
        </w:tabs>
        <w:autoSpaceDE w:val="0"/>
        <w:autoSpaceDN w:val="0"/>
        <w:adjustRightInd w:val="0"/>
        <w:spacing w:line="300" w:lineRule="exact"/>
        <w:ind w:left="426" w:hanging="426"/>
        <w:rPr>
          <w:rFonts w:ascii="Calibri" w:hAnsi="Calibri"/>
          <w:sz w:val="20"/>
          <w:szCs w:val="20"/>
          <w:lang w:eastAsia="ar-SA"/>
        </w:rPr>
      </w:pPr>
      <w:r w:rsidRPr="0092120B">
        <w:rPr>
          <w:rFonts w:ascii="Calibri" w:hAnsi="Calibri"/>
          <w:i/>
          <w:sz w:val="20"/>
          <w:szCs w:val="20"/>
          <w:lang w:eastAsia="ar-SA"/>
        </w:rPr>
        <w:t xml:space="preserve">(eventuale, rendere la dichiarazione solo nel caso in cui venga rilasciata tramite bonifico) </w:t>
      </w:r>
      <w:r w:rsidRPr="0092120B">
        <w:rPr>
          <w:rFonts w:ascii="Calibri" w:hAnsi="Calibri"/>
          <w:sz w:val="20"/>
          <w:szCs w:val="20"/>
          <w:lang w:eastAsia="ar-SA"/>
        </w:rPr>
        <w:t>che, in caso di restituzione della garanzia provvisoria costituita tramite bonifico, il relativo versamento dovrà essere effettuato sul conto corrente bancario IBAN n. ____ intestato a ___, presso _____;</w:t>
      </w:r>
    </w:p>
    <w:p w14:paraId="4421F45D" w14:textId="77777777" w:rsidR="0092120B" w:rsidRDefault="002C5440" w:rsidP="0092120B">
      <w:pPr>
        <w:pStyle w:val="Paragrafoelenco"/>
        <w:widowControl w:val="0"/>
        <w:numPr>
          <w:ilvl w:val="0"/>
          <w:numId w:val="77"/>
        </w:numPr>
        <w:tabs>
          <w:tab w:val="num" w:pos="360"/>
        </w:tabs>
        <w:autoSpaceDE w:val="0"/>
        <w:autoSpaceDN w:val="0"/>
        <w:adjustRightInd w:val="0"/>
        <w:spacing w:line="300" w:lineRule="exact"/>
        <w:ind w:left="426" w:hanging="426"/>
        <w:rPr>
          <w:rFonts w:ascii="Calibri" w:hAnsi="Calibri"/>
          <w:kern w:val="2"/>
          <w:sz w:val="20"/>
          <w:szCs w:val="20"/>
        </w:rPr>
      </w:pPr>
      <w:r w:rsidRPr="0092120B">
        <w:rPr>
          <w:rFonts w:ascii="Calibri" w:hAnsi="Calibri"/>
          <w:kern w:val="2"/>
          <w:sz w:val="20"/>
          <w:szCs w:val="20"/>
        </w:rPr>
        <w:t>di essere a conoscenza che la Consip S.p.A. si riserva il diritto di procedere a verifiche, anche a campione, in ordine alla veridicità delle dichiarazioni;</w:t>
      </w:r>
    </w:p>
    <w:p w14:paraId="552CE9F2" w14:textId="69DFA74C" w:rsidR="002C5440" w:rsidRPr="0092120B" w:rsidRDefault="002C5440" w:rsidP="0092120B">
      <w:pPr>
        <w:pStyle w:val="Paragrafoelenco"/>
        <w:widowControl w:val="0"/>
        <w:numPr>
          <w:ilvl w:val="0"/>
          <w:numId w:val="77"/>
        </w:numPr>
        <w:tabs>
          <w:tab w:val="num" w:pos="360"/>
        </w:tabs>
        <w:autoSpaceDE w:val="0"/>
        <w:autoSpaceDN w:val="0"/>
        <w:adjustRightInd w:val="0"/>
        <w:spacing w:line="300" w:lineRule="exact"/>
        <w:ind w:left="426" w:hanging="426"/>
        <w:rPr>
          <w:rFonts w:ascii="Calibri" w:hAnsi="Calibri"/>
          <w:kern w:val="2"/>
          <w:sz w:val="20"/>
          <w:szCs w:val="20"/>
        </w:rPr>
      </w:pPr>
      <w:r w:rsidRPr="0092120B">
        <w:rPr>
          <w:rFonts w:ascii="Calibri" w:hAnsi="Calibri"/>
          <w:kern w:val="2"/>
          <w:sz w:val="20"/>
          <w:szCs w:val="20"/>
        </w:rPr>
        <w:t xml:space="preserve">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dell’Accordo Quadro, questo potrà essere risolto di diritto dalla Consip ai sensi dell’art. 1456 cod. civ. </w:t>
      </w:r>
    </w:p>
    <w:p w14:paraId="3717DEDA" w14:textId="77777777" w:rsidR="002C5440" w:rsidRPr="002C5440" w:rsidRDefault="002C5440" w:rsidP="002C5440">
      <w:pPr>
        <w:widowControl w:val="0"/>
        <w:autoSpaceDE w:val="0"/>
        <w:autoSpaceDN w:val="0"/>
        <w:adjustRightInd w:val="0"/>
        <w:spacing w:line="300" w:lineRule="exact"/>
        <w:rPr>
          <w:rFonts w:ascii="Calibri" w:hAnsi="Calibri"/>
          <w:b/>
          <w:kern w:val="2"/>
          <w:sz w:val="20"/>
          <w:szCs w:val="20"/>
          <w:u w:val="single"/>
          <w:lang w:eastAsia="it-IT"/>
        </w:rPr>
      </w:pPr>
    </w:p>
    <w:p w14:paraId="29CD274A" w14:textId="77777777" w:rsidR="002C5440" w:rsidRPr="002C5440" w:rsidRDefault="002C5440" w:rsidP="002C5440">
      <w:pPr>
        <w:widowControl w:val="0"/>
        <w:autoSpaceDE w:val="0"/>
        <w:autoSpaceDN w:val="0"/>
        <w:adjustRightInd w:val="0"/>
        <w:spacing w:line="300" w:lineRule="exact"/>
        <w:rPr>
          <w:rFonts w:ascii="Calibri" w:hAnsi="Calibri"/>
          <w:b/>
          <w:kern w:val="2"/>
          <w:sz w:val="20"/>
          <w:szCs w:val="20"/>
          <w:u w:val="single"/>
          <w:lang w:eastAsia="it-IT"/>
        </w:rPr>
      </w:pPr>
      <w:r w:rsidRPr="002C5440">
        <w:rPr>
          <w:rFonts w:ascii="Calibri" w:hAnsi="Calibri"/>
          <w:b/>
          <w:kern w:val="2"/>
          <w:sz w:val="20"/>
          <w:szCs w:val="20"/>
          <w:u w:val="single"/>
          <w:lang w:eastAsia="it-IT"/>
        </w:rPr>
        <w:t>CONSENSO AL TRATTAMENTO DEI DATI PERSONALI</w:t>
      </w:r>
    </w:p>
    <w:p w14:paraId="3E691068" w14:textId="77777777" w:rsidR="002C5440" w:rsidRPr="002C5440" w:rsidRDefault="002C5440" w:rsidP="002C5440">
      <w:pPr>
        <w:widowControl w:val="0"/>
        <w:tabs>
          <w:tab w:val="left" w:pos="708"/>
        </w:tabs>
        <w:autoSpaceDE w:val="0"/>
        <w:autoSpaceDN w:val="0"/>
        <w:adjustRightInd w:val="0"/>
        <w:spacing w:line="300" w:lineRule="exact"/>
        <w:rPr>
          <w:rFonts w:ascii="Calibri" w:hAnsi="Calibri"/>
          <w:kern w:val="2"/>
          <w:sz w:val="20"/>
          <w:szCs w:val="20"/>
          <w:lang w:eastAsia="ar-SA"/>
        </w:rPr>
      </w:pPr>
      <w:r w:rsidRPr="002C5440">
        <w:rPr>
          <w:rFonts w:ascii="Calibri" w:hAnsi="Calibri"/>
          <w:kern w:val="2"/>
          <w:sz w:val="20"/>
          <w:szCs w:val="20"/>
          <w:lang w:eastAsia="it-IT"/>
        </w:rPr>
        <w:t xml:space="preserve">Con la firma del presente documento il sottoscritto dichiara altresì, </w:t>
      </w:r>
      <w:r w:rsidRPr="002C5440">
        <w:rPr>
          <w:rFonts w:ascii="Calibri" w:hAnsi="Calibri"/>
          <w:kern w:val="2"/>
          <w:sz w:val="20"/>
          <w:szCs w:val="20"/>
          <w:lang w:eastAsia="ar-SA"/>
        </w:rPr>
        <w:t>ai sensi dell’art. 13 del Regolamento UE n. 2016/679 relativo alla protezione delle persone fisiche con riguardo al trattamento dei dati personali, nonché alla libera circolazione di tali dati,</w:t>
      </w:r>
      <w:r w:rsidRPr="002C5440">
        <w:rPr>
          <w:rFonts w:ascii="Calibri" w:hAnsi="Calibri"/>
          <w:b/>
          <w:bCs/>
          <w:kern w:val="2"/>
          <w:sz w:val="20"/>
          <w:szCs w:val="20"/>
          <w:lang w:eastAsia="ar-SA"/>
        </w:rPr>
        <w:t xml:space="preserve"> </w:t>
      </w:r>
      <w:r w:rsidRPr="002C5440">
        <w:rPr>
          <w:rFonts w:ascii="Calibri" w:hAnsi="Calibri"/>
          <w:kern w:val="2"/>
          <w:sz w:val="20"/>
          <w:szCs w:val="20"/>
          <w:lang w:eastAsia="it-IT"/>
        </w:rPr>
        <w:t xml:space="preserve">di aver letto l’informativa sul trattamento dei dati personali contenuta nel Capitolato d’oneri  e di acconsentire al trattamento dei dati personali, anche giudiziari, mediante strumenti manuali ed informatici, esclusivamente nell’ambito della presente gara e per le finalità ivi descritte; dichiara, inoltre, di essere stato informato circa i diritti </w:t>
      </w:r>
      <w:r w:rsidRPr="002C5440">
        <w:rPr>
          <w:rFonts w:ascii="Calibri" w:hAnsi="Calibri"/>
          <w:kern w:val="2"/>
          <w:sz w:val="20"/>
          <w:szCs w:val="20"/>
          <w:lang w:eastAsia="ar-SA"/>
        </w:rPr>
        <w:t xml:space="preserve">di cui agli artt. 15 e segg. del Regolamento UE n. 2016/679. </w:t>
      </w:r>
    </w:p>
    <w:p w14:paraId="5FA74D68" w14:textId="77777777" w:rsidR="002C5440" w:rsidRPr="002C5440" w:rsidRDefault="002C5440" w:rsidP="002C5440">
      <w:pPr>
        <w:widowControl w:val="0"/>
        <w:tabs>
          <w:tab w:val="left" w:pos="708"/>
        </w:tabs>
        <w:autoSpaceDE w:val="0"/>
        <w:autoSpaceDN w:val="0"/>
        <w:adjustRightInd w:val="0"/>
        <w:spacing w:line="300" w:lineRule="exact"/>
        <w:rPr>
          <w:rFonts w:ascii="Calibri" w:hAnsi="Calibri"/>
          <w:kern w:val="2"/>
          <w:sz w:val="20"/>
          <w:szCs w:val="20"/>
          <w:lang w:eastAsia="ar-SA"/>
        </w:rPr>
      </w:pPr>
      <w:r w:rsidRPr="002C5440">
        <w:rPr>
          <w:rFonts w:ascii="Calibri" w:hAnsi="Calibri"/>
          <w:kern w:val="2"/>
          <w:sz w:val="20"/>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14:paraId="66B0C59F" w14:textId="77777777" w:rsidR="00A41BCA" w:rsidRDefault="00A41BCA" w:rsidP="002C5440">
      <w:pPr>
        <w:widowControl w:val="0"/>
        <w:autoSpaceDE w:val="0"/>
        <w:autoSpaceDN w:val="0"/>
        <w:adjustRightInd w:val="0"/>
        <w:spacing w:line="300" w:lineRule="exact"/>
        <w:rPr>
          <w:rFonts w:ascii="Calibri" w:hAnsi="Calibri" w:cs="Trebuchet MS"/>
          <w:kern w:val="2"/>
          <w:sz w:val="20"/>
          <w:szCs w:val="20"/>
          <w:lang w:eastAsia="it-IT"/>
        </w:rPr>
      </w:pPr>
    </w:p>
    <w:p w14:paraId="305170A4" w14:textId="18ED67B8" w:rsidR="002C5440" w:rsidRPr="002C5440" w:rsidRDefault="002C5440" w:rsidP="002C5440">
      <w:pPr>
        <w:widowControl w:val="0"/>
        <w:autoSpaceDE w:val="0"/>
        <w:autoSpaceDN w:val="0"/>
        <w:adjustRightInd w:val="0"/>
        <w:spacing w:line="300" w:lineRule="exact"/>
        <w:rPr>
          <w:rFonts w:ascii="Calibri" w:hAnsi="Calibri" w:cs="Trebuchet MS"/>
          <w:kern w:val="2"/>
          <w:sz w:val="20"/>
          <w:szCs w:val="20"/>
          <w:lang w:eastAsia="it-IT"/>
        </w:rPr>
      </w:pPr>
      <w:r w:rsidRPr="002C5440">
        <w:rPr>
          <w:rFonts w:ascii="Calibri" w:hAnsi="Calibri" w:cs="Trebuchet MS"/>
          <w:kern w:val="2"/>
          <w:sz w:val="20"/>
          <w:szCs w:val="20"/>
          <w:lang w:eastAsia="it-IT"/>
        </w:rPr>
        <w:t>______, li _________________</w:t>
      </w:r>
    </w:p>
    <w:p w14:paraId="3C115532" w14:textId="77777777" w:rsidR="00A41BCA" w:rsidRDefault="002C5440" w:rsidP="002C5440">
      <w:pPr>
        <w:widowControl w:val="0"/>
        <w:autoSpaceDE w:val="0"/>
        <w:autoSpaceDN w:val="0"/>
        <w:adjustRightInd w:val="0"/>
        <w:spacing w:line="300" w:lineRule="exact"/>
        <w:ind w:left="540"/>
        <w:rPr>
          <w:rFonts w:ascii="Calibri" w:hAnsi="Calibri" w:cs="Trebuchet MS"/>
          <w:kern w:val="2"/>
          <w:sz w:val="20"/>
          <w:szCs w:val="20"/>
          <w:lang w:eastAsia="it-IT"/>
        </w:rPr>
      </w:pPr>
      <w:r w:rsidRPr="002C5440">
        <w:rPr>
          <w:rFonts w:ascii="Calibri" w:hAnsi="Calibri" w:cs="Trebuchet MS"/>
          <w:kern w:val="2"/>
          <w:sz w:val="20"/>
          <w:szCs w:val="20"/>
          <w:lang w:eastAsia="it-IT"/>
        </w:rPr>
        <w:lastRenderedPageBreak/>
        <w:tab/>
      </w:r>
      <w:r w:rsidRPr="002C5440">
        <w:rPr>
          <w:rFonts w:ascii="Calibri" w:hAnsi="Calibri" w:cs="Trebuchet MS"/>
          <w:kern w:val="2"/>
          <w:sz w:val="20"/>
          <w:szCs w:val="20"/>
          <w:lang w:eastAsia="it-IT"/>
        </w:rPr>
        <w:tab/>
      </w:r>
      <w:r w:rsidRPr="002C5440">
        <w:rPr>
          <w:rFonts w:ascii="Calibri" w:hAnsi="Calibri" w:cs="Trebuchet MS"/>
          <w:kern w:val="2"/>
          <w:sz w:val="20"/>
          <w:szCs w:val="20"/>
          <w:lang w:eastAsia="it-IT"/>
        </w:rPr>
        <w:tab/>
      </w:r>
      <w:r w:rsidRPr="002C5440">
        <w:rPr>
          <w:rFonts w:ascii="Calibri" w:hAnsi="Calibri" w:cs="Trebuchet MS"/>
          <w:kern w:val="2"/>
          <w:sz w:val="20"/>
          <w:szCs w:val="20"/>
          <w:lang w:eastAsia="it-IT"/>
        </w:rPr>
        <w:tab/>
      </w:r>
      <w:r w:rsidRPr="002C5440">
        <w:rPr>
          <w:rFonts w:ascii="Calibri" w:hAnsi="Calibri" w:cs="Trebuchet MS"/>
          <w:kern w:val="2"/>
          <w:sz w:val="20"/>
          <w:szCs w:val="20"/>
          <w:lang w:eastAsia="it-IT"/>
        </w:rPr>
        <w:tab/>
        <w:t xml:space="preserve">  </w:t>
      </w:r>
      <w:r w:rsidRPr="002C5440">
        <w:rPr>
          <w:rFonts w:ascii="Calibri" w:hAnsi="Calibri" w:cs="Trebuchet MS"/>
          <w:kern w:val="2"/>
          <w:sz w:val="20"/>
          <w:szCs w:val="20"/>
          <w:lang w:eastAsia="it-IT"/>
        </w:rPr>
        <w:tab/>
      </w:r>
      <w:r w:rsidRPr="002C5440">
        <w:rPr>
          <w:rFonts w:ascii="Calibri" w:hAnsi="Calibri" w:cs="Trebuchet MS"/>
          <w:kern w:val="2"/>
          <w:sz w:val="20"/>
          <w:szCs w:val="20"/>
          <w:lang w:eastAsia="it-IT"/>
        </w:rPr>
        <w:tab/>
      </w:r>
    </w:p>
    <w:p w14:paraId="3F5AFF99" w14:textId="0E10F846" w:rsidR="002C5440" w:rsidRPr="002C5440" w:rsidRDefault="002C5440" w:rsidP="00490668">
      <w:pPr>
        <w:widowControl w:val="0"/>
        <w:autoSpaceDE w:val="0"/>
        <w:autoSpaceDN w:val="0"/>
        <w:adjustRightInd w:val="0"/>
        <w:spacing w:line="300" w:lineRule="exact"/>
        <w:ind w:left="5701" w:firstLine="254"/>
        <w:rPr>
          <w:rFonts w:ascii="Calibri" w:hAnsi="Calibri" w:cs="Trebuchet MS"/>
          <w:kern w:val="2"/>
          <w:sz w:val="20"/>
          <w:szCs w:val="20"/>
          <w:lang w:eastAsia="it-IT"/>
        </w:rPr>
      </w:pPr>
      <w:r w:rsidRPr="002C5440">
        <w:rPr>
          <w:rFonts w:ascii="Calibri" w:hAnsi="Calibri" w:cs="Trebuchet MS"/>
          <w:kern w:val="2"/>
          <w:sz w:val="20"/>
          <w:szCs w:val="20"/>
          <w:lang w:eastAsia="it-IT"/>
        </w:rPr>
        <w:t>Firma</w:t>
      </w:r>
    </w:p>
    <w:p w14:paraId="210C5704" w14:textId="3A054819" w:rsidR="002C5440" w:rsidRPr="002C5440" w:rsidRDefault="002C5440" w:rsidP="002C5440">
      <w:pPr>
        <w:widowControl w:val="0"/>
        <w:autoSpaceDE w:val="0"/>
        <w:autoSpaceDN w:val="0"/>
        <w:adjustRightInd w:val="0"/>
        <w:spacing w:line="300" w:lineRule="exact"/>
        <w:rPr>
          <w:rFonts w:ascii="Calibri" w:hAnsi="Calibri" w:cs="Trebuchet MS"/>
          <w:kern w:val="2"/>
          <w:sz w:val="20"/>
          <w:szCs w:val="20"/>
          <w:lang w:eastAsia="it-IT"/>
        </w:rPr>
      </w:pPr>
      <w:r w:rsidRPr="002C5440">
        <w:rPr>
          <w:rFonts w:ascii="Calibri" w:hAnsi="Calibri" w:cs="Trebuchet MS"/>
          <w:kern w:val="2"/>
          <w:sz w:val="20"/>
          <w:szCs w:val="20"/>
          <w:lang w:eastAsia="it-IT"/>
        </w:rPr>
        <w:tab/>
      </w:r>
      <w:r w:rsidRPr="002C5440">
        <w:rPr>
          <w:rFonts w:ascii="Calibri" w:hAnsi="Calibri" w:cs="Trebuchet MS"/>
          <w:kern w:val="2"/>
          <w:sz w:val="20"/>
          <w:szCs w:val="20"/>
          <w:lang w:eastAsia="it-IT"/>
        </w:rPr>
        <w:tab/>
      </w:r>
      <w:r w:rsidRPr="002C5440">
        <w:rPr>
          <w:rFonts w:ascii="Calibri" w:hAnsi="Calibri" w:cs="Trebuchet MS"/>
          <w:kern w:val="2"/>
          <w:sz w:val="20"/>
          <w:szCs w:val="20"/>
          <w:lang w:eastAsia="it-IT"/>
        </w:rPr>
        <w:tab/>
      </w:r>
      <w:r w:rsidRPr="002C5440">
        <w:rPr>
          <w:rFonts w:ascii="Calibri" w:hAnsi="Calibri" w:cs="Trebuchet MS"/>
          <w:kern w:val="2"/>
          <w:sz w:val="20"/>
          <w:szCs w:val="20"/>
          <w:lang w:eastAsia="it-IT"/>
        </w:rPr>
        <w:tab/>
      </w:r>
      <w:r w:rsidRPr="002C5440">
        <w:rPr>
          <w:rFonts w:ascii="Calibri" w:hAnsi="Calibri" w:cs="Trebuchet MS"/>
          <w:kern w:val="2"/>
          <w:sz w:val="20"/>
          <w:szCs w:val="20"/>
          <w:lang w:eastAsia="it-IT"/>
        </w:rPr>
        <w:tab/>
      </w:r>
      <w:r w:rsidRPr="002C5440">
        <w:rPr>
          <w:rFonts w:ascii="Calibri" w:hAnsi="Calibri" w:cs="Trebuchet MS"/>
          <w:kern w:val="2"/>
          <w:sz w:val="20"/>
          <w:szCs w:val="20"/>
          <w:lang w:eastAsia="it-IT"/>
        </w:rPr>
        <w:tab/>
      </w:r>
      <w:r w:rsidRPr="002C5440">
        <w:rPr>
          <w:rFonts w:ascii="Calibri" w:hAnsi="Calibri" w:cs="Trebuchet MS"/>
          <w:kern w:val="2"/>
          <w:sz w:val="20"/>
          <w:szCs w:val="20"/>
          <w:lang w:eastAsia="it-IT"/>
        </w:rPr>
        <w:tab/>
      </w:r>
      <w:r w:rsidR="00490668">
        <w:rPr>
          <w:rFonts w:ascii="Calibri" w:hAnsi="Calibri" w:cs="Trebuchet MS"/>
          <w:kern w:val="2"/>
          <w:sz w:val="20"/>
          <w:szCs w:val="20"/>
          <w:lang w:eastAsia="it-IT"/>
        </w:rPr>
        <w:tab/>
      </w:r>
      <w:r w:rsidR="00490668">
        <w:rPr>
          <w:rFonts w:ascii="Calibri" w:hAnsi="Calibri" w:cs="Trebuchet MS"/>
          <w:kern w:val="2"/>
          <w:sz w:val="20"/>
          <w:szCs w:val="20"/>
          <w:lang w:eastAsia="it-IT"/>
        </w:rPr>
        <w:tab/>
      </w:r>
      <w:r w:rsidR="00490668">
        <w:rPr>
          <w:rFonts w:ascii="Calibri" w:hAnsi="Calibri" w:cs="Trebuchet MS"/>
          <w:kern w:val="2"/>
          <w:sz w:val="20"/>
          <w:szCs w:val="20"/>
          <w:lang w:eastAsia="it-IT"/>
        </w:rPr>
        <w:tab/>
      </w:r>
      <w:r w:rsidR="00490668">
        <w:rPr>
          <w:rFonts w:ascii="Calibri" w:hAnsi="Calibri" w:cs="Trebuchet MS"/>
          <w:kern w:val="2"/>
          <w:sz w:val="20"/>
          <w:szCs w:val="20"/>
          <w:lang w:eastAsia="it-IT"/>
        </w:rPr>
        <w:tab/>
      </w:r>
      <w:r w:rsidR="00490668">
        <w:rPr>
          <w:rFonts w:ascii="Calibri" w:hAnsi="Calibri" w:cs="Trebuchet MS"/>
          <w:kern w:val="2"/>
          <w:sz w:val="20"/>
          <w:szCs w:val="20"/>
          <w:lang w:eastAsia="it-IT"/>
        </w:rPr>
        <w:tab/>
      </w:r>
      <w:r w:rsidR="00490668">
        <w:rPr>
          <w:rFonts w:ascii="Calibri" w:hAnsi="Calibri" w:cs="Trebuchet MS"/>
          <w:kern w:val="2"/>
          <w:sz w:val="20"/>
          <w:szCs w:val="20"/>
          <w:lang w:eastAsia="it-IT"/>
        </w:rPr>
        <w:tab/>
      </w:r>
      <w:r w:rsidR="00490668">
        <w:rPr>
          <w:rFonts w:ascii="Calibri" w:hAnsi="Calibri" w:cs="Trebuchet MS"/>
          <w:kern w:val="2"/>
          <w:sz w:val="20"/>
          <w:szCs w:val="20"/>
          <w:lang w:eastAsia="it-IT"/>
        </w:rPr>
        <w:tab/>
      </w:r>
      <w:r w:rsidR="00490668">
        <w:rPr>
          <w:rFonts w:ascii="Calibri" w:hAnsi="Calibri" w:cs="Trebuchet MS"/>
          <w:kern w:val="2"/>
          <w:sz w:val="20"/>
          <w:szCs w:val="20"/>
          <w:lang w:eastAsia="it-IT"/>
        </w:rPr>
        <w:tab/>
      </w:r>
      <w:r w:rsidRPr="002C5440">
        <w:rPr>
          <w:rFonts w:ascii="Calibri" w:hAnsi="Calibri" w:cs="Trebuchet MS"/>
          <w:kern w:val="2"/>
          <w:sz w:val="20"/>
          <w:szCs w:val="20"/>
          <w:lang w:eastAsia="it-IT"/>
        </w:rPr>
        <w:t>_______________</w:t>
      </w:r>
    </w:p>
    <w:p w14:paraId="71730466" w14:textId="77777777" w:rsidR="002C5440" w:rsidRPr="002C5440" w:rsidRDefault="002C5440" w:rsidP="00490668">
      <w:pPr>
        <w:widowControl w:val="0"/>
        <w:autoSpaceDE w:val="0"/>
        <w:autoSpaceDN w:val="0"/>
        <w:adjustRightInd w:val="0"/>
        <w:spacing w:line="300" w:lineRule="exact"/>
        <w:ind w:left="5558" w:firstLine="397"/>
        <w:rPr>
          <w:rFonts w:ascii="Calibri" w:hAnsi="Calibri"/>
          <w:kern w:val="2"/>
          <w:sz w:val="20"/>
          <w:szCs w:val="20"/>
          <w:lang w:eastAsia="it-IT"/>
        </w:rPr>
      </w:pPr>
      <w:r w:rsidRPr="002C5440">
        <w:rPr>
          <w:rFonts w:ascii="Calibri" w:hAnsi="Calibri" w:cs="Trebuchet MS"/>
          <w:kern w:val="2"/>
          <w:sz w:val="20"/>
          <w:szCs w:val="20"/>
          <w:lang w:eastAsia="it-IT"/>
        </w:rPr>
        <w:t xml:space="preserve">(firmato digitalmente)  </w:t>
      </w:r>
    </w:p>
    <w:p w14:paraId="647CB5FD" w14:textId="77777777" w:rsidR="002C5440" w:rsidRPr="002C5440" w:rsidRDefault="002C5440" w:rsidP="002C5440">
      <w:pPr>
        <w:widowControl w:val="0"/>
        <w:autoSpaceDE w:val="0"/>
        <w:autoSpaceDN w:val="0"/>
        <w:adjustRightInd w:val="0"/>
        <w:spacing w:line="300" w:lineRule="exact"/>
        <w:rPr>
          <w:rFonts w:ascii="Calibri" w:hAnsi="Calibri"/>
          <w:kern w:val="2"/>
          <w:sz w:val="20"/>
          <w:szCs w:val="20"/>
          <w:lang w:eastAsia="it-IT"/>
        </w:rPr>
      </w:pPr>
    </w:p>
    <w:p w14:paraId="1F5E8B58" w14:textId="77777777" w:rsidR="002C5440" w:rsidRPr="002C5440" w:rsidRDefault="002C5440" w:rsidP="002C5440">
      <w:pPr>
        <w:widowControl w:val="0"/>
        <w:autoSpaceDE w:val="0"/>
        <w:autoSpaceDN w:val="0"/>
        <w:adjustRightInd w:val="0"/>
        <w:spacing w:line="300" w:lineRule="exact"/>
        <w:rPr>
          <w:rFonts w:ascii="Trebuchet MS" w:hAnsi="Trebuchet MS"/>
          <w:kern w:val="2"/>
          <w:sz w:val="20"/>
          <w:szCs w:val="24"/>
          <w:lang w:eastAsia="it-IT"/>
        </w:rPr>
      </w:pPr>
    </w:p>
    <w:p w14:paraId="6793E872" w14:textId="77777777" w:rsidR="002C5440" w:rsidRPr="00A0254B" w:rsidRDefault="002C5440" w:rsidP="00A0254B"/>
    <w:sectPr w:rsidR="002C5440" w:rsidRPr="00A0254B" w:rsidSect="0021500B">
      <w:footerReference w:type="default" r:id="rId9"/>
      <w:headerReference w:type="first" r:id="rId10"/>
      <w:type w:val="continuous"/>
      <w:pgSz w:w="11907" w:h="16840" w:code="9"/>
      <w:pgMar w:top="1418" w:right="1134" w:bottom="680" w:left="1134" w:header="850" w:footer="454"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538DC" w14:textId="77777777" w:rsidR="00B06E91" w:rsidRDefault="00B06E91" w:rsidP="002750E3">
      <w:pPr>
        <w:spacing w:line="240" w:lineRule="auto"/>
      </w:pPr>
      <w:r>
        <w:separator/>
      </w:r>
    </w:p>
  </w:endnote>
  <w:endnote w:type="continuationSeparator" w:id="0">
    <w:p w14:paraId="1929010C" w14:textId="77777777" w:rsidR="00B06E91" w:rsidRDefault="00B06E91" w:rsidP="002750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Garamond" w:eastAsia="Times New Roman" w:hAnsi="Garamond" w:cs="Times New Roman"/>
        <w:color w:val="auto"/>
        <w:sz w:val="24"/>
      </w:rPr>
      <w:id w:val="1600219262"/>
      <w:docPartObj>
        <w:docPartGallery w:val="Page Numbers (Bottom of Page)"/>
        <w:docPartUnique/>
      </w:docPartObj>
    </w:sdtPr>
    <w:sdtEndPr/>
    <w:sdtContent>
      <w:sdt>
        <w:sdtPr>
          <w:rPr>
            <w:rFonts w:ascii="Garamond" w:eastAsia="Times New Roman" w:hAnsi="Garamond" w:cs="Times New Roman"/>
            <w:color w:val="auto"/>
            <w:sz w:val="24"/>
          </w:rPr>
          <w:id w:val="251405601"/>
          <w:docPartObj>
            <w:docPartGallery w:val="Page Numbers (Top of Page)"/>
            <w:docPartUnique/>
          </w:docPartObj>
        </w:sdtPr>
        <w:sdtEndPr/>
        <w:sdtContent>
          <w:p w14:paraId="7B91A405" w14:textId="0C32FD13" w:rsidR="00597B63" w:rsidRPr="00597B63" w:rsidRDefault="00597B63" w:rsidP="00C663B6">
            <w:pPr>
              <w:pStyle w:val="CLASSIFICAZIONEFOOTER"/>
            </w:pPr>
          </w:p>
          <w:p w14:paraId="1D4E3CF1" w14:textId="77777777" w:rsidR="00597B63" w:rsidRPr="00597B63" w:rsidRDefault="00597B63" w:rsidP="00597B63">
            <w:pPr>
              <w:widowControl w:val="0"/>
              <w:pBdr>
                <w:top w:val="single" w:sz="4" w:space="1" w:color="auto"/>
              </w:pBdr>
              <w:tabs>
                <w:tab w:val="center" w:pos="4819"/>
                <w:tab w:val="right" w:pos="9638"/>
              </w:tabs>
              <w:autoSpaceDE w:val="0"/>
              <w:autoSpaceDN w:val="0"/>
              <w:adjustRightInd w:val="0"/>
              <w:spacing w:line="240" w:lineRule="auto"/>
              <w:rPr>
                <w:rFonts w:ascii="Trebuchet MS" w:hAnsi="Trebuchet MS"/>
                <w:b/>
                <w:kern w:val="2"/>
                <w:sz w:val="16"/>
                <w:szCs w:val="16"/>
                <w:lang w:eastAsia="it-IT"/>
              </w:rPr>
            </w:pPr>
            <w:r w:rsidRPr="00597B63">
              <w:rPr>
                <w:rFonts w:ascii="Calibri" w:hAnsi="Calibri"/>
                <w:noProof/>
                <w:kern w:val="2"/>
                <w:sz w:val="18"/>
                <w:szCs w:val="18"/>
                <w:lang w:eastAsia="it-IT"/>
              </w:rPr>
              <mc:AlternateContent>
                <mc:Choice Requires="wps">
                  <w:drawing>
                    <wp:anchor distT="0" distB="0" distL="114300" distR="114300" simplePos="0" relativeHeight="251668480" behindDoc="0" locked="0" layoutInCell="1" allowOverlap="1" wp14:anchorId="4862AF59" wp14:editId="0CEDB324">
                      <wp:simplePos x="0" y="0"/>
                      <wp:positionH relativeFrom="column">
                        <wp:posOffset>6072505</wp:posOffset>
                      </wp:positionH>
                      <wp:positionV relativeFrom="paragraph">
                        <wp:posOffset>128270</wp:posOffset>
                      </wp:positionV>
                      <wp:extent cx="760095" cy="360045"/>
                      <wp:effectExtent l="0" t="4445" r="0" b="0"/>
                      <wp:wrapNone/>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2AD746" w14:textId="77ED86C0" w:rsidR="00597B63" w:rsidRDefault="00597B63" w:rsidP="00597B63">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1500B">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1500B">
                                    <w:rPr>
                                      <w:rStyle w:val="Numeropagina"/>
                                      <w:noProof/>
                                    </w:rPr>
                                    <w:t>7</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62AF59" id="_x0000_t202" coordsize="21600,21600" o:spt="202" path="m,l,21600r21600,l21600,xe">
                      <v:stroke joinstyle="miter"/>
                      <v:path gradientshapeok="t" o:connecttype="rect"/>
                    </v:shapetype>
                    <v:shape id="Casella di testo 5" o:spid="_x0000_s1026" type="#_x0000_t202" style="position:absolute;left:0;text-align:left;margin-left:478.15pt;margin-top:10.1pt;width:59.85pt;height:28.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" stroked="f">
                      <v:textbox>
                        <w:txbxContent>
                          <w:p w14:paraId="792AD746" w14:textId="77ED86C0" w:rsidR="00597B63" w:rsidRDefault="00597B63" w:rsidP="00597B63">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1500B">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1500B">
                              <w:rPr>
                                <w:rStyle w:val="Numeropagina"/>
                                <w:noProof/>
                              </w:rPr>
                              <w:t>7</w:t>
                            </w:r>
                            <w:r w:rsidRPr="000D2520">
                              <w:rPr>
                                <w:rStyle w:val="Numeropagina"/>
                              </w:rPr>
                              <w:fldChar w:fldCharType="end"/>
                            </w:r>
                          </w:p>
                        </w:txbxContent>
                      </v:textbox>
                    </v:shape>
                  </w:pict>
                </mc:Fallback>
              </mc:AlternateContent>
            </w:r>
            <w:r w:rsidRPr="00597B63">
              <w:rPr>
                <w:rFonts w:ascii="Calibri" w:hAnsi="Calibri"/>
                <w:kern w:val="2"/>
                <w:sz w:val="18"/>
                <w:szCs w:val="18"/>
                <w:lang w:eastAsia="it-IT"/>
              </w:rPr>
              <w:t xml:space="preserve">Gara a procedura aperta ai sensi del </w:t>
            </w:r>
            <w:proofErr w:type="spellStart"/>
            <w:proofErr w:type="gramStart"/>
            <w:r w:rsidRPr="00597B63">
              <w:rPr>
                <w:rFonts w:ascii="Calibri" w:hAnsi="Calibri"/>
                <w:kern w:val="2"/>
                <w:sz w:val="18"/>
                <w:szCs w:val="18"/>
                <w:lang w:eastAsia="it-IT"/>
              </w:rPr>
              <w:t>D.Lgs</w:t>
            </w:r>
            <w:proofErr w:type="gramEnd"/>
            <w:r w:rsidRPr="00597B63">
              <w:rPr>
                <w:rFonts w:ascii="Calibri" w:hAnsi="Calibri"/>
                <w:kern w:val="2"/>
                <w:sz w:val="18"/>
                <w:szCs w:val="18"/>
                <w:lang w:eastAsia="it-IT"/>
              </w:rPr>
              <w:t>.</w:t>
            </w:r>
            <w:proofErr w:type="spellEnd"/>
            <w:r w:rsidRPr="00597B63">
              <w:rPr>
                <w:rFonts w:ascii="Calibri" w:hAnsi="Calibri"/>
                <w:kern w:val="2"/>
                <w:sz w:val="18"/>
                <w:szCs w:val="18"/>
                <w:lang w:eastAsia="it-IT"/>
              </w:rPr>
              <w:t xml:space="preserve"> 50/2016 e </w:t>
            </w:r>
            <w:proofErr w:type="spellStart"/>
            <w:r w:rsidRPr="00597B63">
              <w:rPr>
                <w:rFonts w:ascii="Calibri" w:hAnsi="Calibri"/>
                <w:kern w:val="2"/>
                <w:sz w:val="18"/>
                <w:szCs w:val="18"/>
                <w:lang w:eastAsia="it-IT"/>
              </w:rPr>
              <w:t>s.m.i.</w:t>
            </w:r>
            <w:proofErr w:type="spellEnd"/>
            <w:r w:rsidRPr="00597B63">
              <w:rPr>
                <w:rFonts w:ascii="Calibri" w:hAnsi="Calibri"/>
                <w:kern w:val="2"/>
                <w:sz w:val="18"/>
                <w:szCs w:val="18"/>
                <w:lang w:eastAsia="it-IT"/>
              </w:rPr>
              <w:t xml:space="preserve">, </w:t>
            </w:r>
            <w:r w:rsidRPr="00597B63">
              <w:rPr>
                <w:rFonts w:ascii="Calibri" w:hAnsi="Calibri"/>
                <w:kern w:val="2"/>
                <w:sz w:val="18"/>
                <w:szCs w:val="16"/>
                <w:lang w:eastAsia="it-IT"/>
              </w:rPr>
              <w:t>per</w:t>
            </w:r>
            <w:r w:rsidRPr="00597B63">
              <w:rPr>
                <w:rFonts w:ascii="Trebuchet MS" w:hAnsi="Trebuchet MS"/>
                <w:i/>
                <w:color w:val="0000FF"/>
                <w:kern w:val="2"/>
                <w:sz w:val="20"/>
                <w:szCs w:val="16"/>
                <w:lang w:eastAsia="it-IT"/>
              </w:rPr>
              <w:t xml:space="preserve"> </w:t>
            </w:r>
            <w:r w:rsidRPr="00597B63">
              <w:rPr>
                <w:rFonts w:ascii="Calibri" w:hAnsi="Calibri"/>
                <w:kern w:val="2"/>
                <w:sz w:val="18"/>
                <w:szCs w:val="16"/>
                <w:lang w:eastAsia="it-IT"/>
              </w:rPr>
              <w:t>la conclusione di un Accordo Quadro per ogni Lotto avente ad oggetto</w:t>
            </w:r>
            <w:r w:rsidRPr="00597B63">
              <w:rPr>
                <w:rFonts w:ascii="Calibri" w:hAnsi="Calibri"/>
                <w:kern w:val="2"/>
                <w:sz w:val="18"/>
                <w:szCs w:val="18"/>
                <w:lang w:eastAsia="it-IT"/>
              </w:rPr>
              <w:t xml:space="preserve"> la fornitura di </w:t>
            </w:r>
            <w:proofErr w:type="spellStart"/>
            <w:r w:rsidRPr="00597B63">
              <w:rPr>
                <w:rFonts w:ascii="Calibri" w:hAnsi="Calibri"/>
                <w:kern w:val="2"/>
                <w:sz w:val="18"/>
                <w:szCs w:val="18"/>
                <w:lang w:eastAsia="it-IT"/>
              </w:rPr>
              <w:t>angiografi</w:t>
            </w:r>
            <w:proofErr w:type="spellEnd"/>
            <w:r w:rsidRPr="00597B63">
              <w:rPr>
                <w:rFonts w:ascii="Calibri" w:hAnsi="Calibri"/>
                <w:kern w:val="2"/>
                <w:sz w:val="18"/>
                <w:szCs w:val="18"/>
                <w:lang w:eastAsia="it-IT"/>
              </w:rPr>
              <w:t xml:space="preserve"> fissi, servizi connessi, dispositivi e servizi opzionali per le Pubbliche Amministrazioni – Edizione 1</w:t>
            </w:r>
          </w:p>
          <w:p w14:paraId="4125ED03" w14:textId="15637EDD" w:rsidR="0015364D" w:rsidRPr="000133CD" w:rsidRDefault="0021500B" w:rsidP="000133CD">
            <w:pPr>
              <w:widowControl w:val="0"/>
              <w:pBdr>
                <w:top w:val="single" w:sz="4" w:space="1" w:color="auto"/>
              </w:pBdr>
              <w:tabs>
                <w:tab w:val="center" w:pos="4819"/>
                <w:tab w:val="right" w:pos="9638"/>
              </w:tabs>
              <w:autoSpaceDE w:val="0"/>
              <w:autoSpaceDN w:val="0"/>
              <w:adjustRightInd w:val="0"/>
              <w:spacing w:line="240" w:lineRule="auto"/>
              <w:rPr>
                <w:rFonts w:ascii="Calibri" w:hAnsi="Calibri"/>
                <w:kern w:val="2"/>
                <w:sz w:val="18"/>
                <w:szCs w:val="18"/>
                <w:lang w:eastAsia="it-IT"/>
              </w:rPr>
            </w:pPr>
            <w:r>
              <w:rPr>
                <w:rFonts w:ascii="Calibri" w:hAnsi="Calibri"/>
                <w:kern w:val="2"/>
                <w:sz w:val="18"/>
                <w:szCs w:val="18"/>
                <w:lang w:eastAsia="it-IT"/>
              </w:rPr>
              <w:t>Modello di dichiarazione</w:t>
            </w:r>
          </w:p>
        </w:sdtContent>
      </w:sdt>
    </w:sdtContent>
  </w:sdt>
  <w:p w14:paraId="67026C4C" w14:textId="77777777" w:rsidR="0015364D" w:rsidRDefault="0015364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909183" w14:textId="77777777" w:rsidR="00B06E91" w:rsidRDefault="00B06E91" w:rsidP="002750E3">
      <w:pPr>
        <w:spacing w:line="240" w:lineRule="auto"/>
      </w:pPr>
      <w:r>
        <w:separator/>
      </w:r>
    </w:p>
  </w:footnote>
  <w:footnote w:type="continuationSeparator" w:id="0">
    <w:p w14:paraId="2AAB9CCE" w14:textId="77777777" w:rsidR="00B06E91" w:rsidRDefault="00B06E91" w:rsidP="002750E3">
      <w:pPr>
        <w:spacing w:line="240" w:lineRule="auto"/>
      </w:pPr>
      <w:r>
        <w:continuationSeparator/>
      </w:r>
    </w:p>
  </w:footnote>
  <w:footnote w:id="1">
    <w:p w14:paraId="5A1313C7" w14:textId="77777777" w:rsidR="002C5440" w:rsidRDefault="002C5440" w:rsidP="002C5440">
      <w:pPr>
        <w:pStyle w:val="Testonotaapidipagina"/>
        <w:spacing w:before="0" w:beforeAutospacing="0" w:afterAutospacing="0"/>
        <w:rPr>
          <w:rFonts w:ascii="Calibri" w:hAnsi="Calibri"/>
          <w:b/>
          <w:i/>
          <w:sz w:val="16"/>
          <w:szCs w:val="16"/>
          <w:u w:val="single"/>
          <w:lang w:val="it-IT"/>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w:t>
      </w:r>
    </w:p>
    <w:p w14:paraId="792A080F" w14:textId="3423BCE9" w:rsidR="002C5440" w:rsidRDefault="002C5440" w:rsidP="002C5440">
      <w:pPr>
        <w:pStyle w:val="Testonotaapidipagina"/>
        <w:spacing w:before="0" w:beforeAutospacing="0" w:afterAutospacing="0"/>
        <w:rPr>
          <w:rFonts w:ascii="Calibri" w:hAnsi="Calibri"/>
          <w:b/>
          <w:i/>
          <w:sz w:val="16"/>
          <w:szCs w:val="16"/>
          <w:u w:val="single"/>
        </w:rPr>
      </w:pPr>
      <w:r w:rsidRPr="00130676">
        <w:rPr>
          <w:rFonts w:ascii="Calibri" w:hAnsi="Calibri"/>
          <w:b/>
          <w:i/>
          <w:sz w:val="16"/>
          <w:szCs w:val="16"/>
          <w:u w:val="single"/>
        </w:rPr>
        <w:t xml:space="preserve"> Si indichino in questo contesto i soggetti di cui all’art. 80 comma 3 in r</w:t>
      </w:r>
      <w:r>
        <w:rPr>
          <w:rFonts w:ascii="Calibri" w:hAnsi="Calibri"/>
          <w:b/>
          <w:i/>
          <w:sz w:val="16"/>
          <w:szCs w:val="16"/>
          <w:u w:val="single"/>
        </w:rPr>
        <w:t xml:space="preserve">agione di operazioni societarie. </w:t>
      </w:r>
    </w:p>
    <w:p w14:paraId="57376531" w14:textId="77777777" w:rsidR="002C5440" w:rsidRPr="00130676" w:rsidRDefault="002C5440" w:rsidP="002C5440">
      <w:pPr>
        <w:pStyle w:val="Testonotaapidipagina"/>
        <w:spacing w:before="0" w:beforeAutospacing="0" w:afterAutospacing="0"/>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A7372" w14:textId="77777777" w:rsidR="0015364D" w:rsidRPr="00B31C50" w:rsidRDefault="0015364D" w:rsidP="00B31C50">
    <w:pPr>
      <w:tabs>
        <w:tab w:val="center" w:pos="4678"/>
      </w:tabs>
      <w:spacing w:before="60" w:after="60"/>
      <w:ind w:right="282"/>
      <w:jc w:val="center"/>
      <w:rPr>
        <w:rFonts w:eastAsia="Calibri" w:cs="Arial"/>
        <w:b/>
        <w:i/>
        <w:color w:val="1F497D"/>
        <w:szCs w:val="24"/>
      </w:rPr>
    </w:pPr>
    <w:r>
      <w:rPr>
        <w:noProof/>
        <w:lang w:eastAsia="it-IT"/>
      </w:rPr>
      <w:drawing>
        <wp:anchor distT="0" distB="0" distL="114935" distR="114935" simplePos="0" relativeHeight="251666432" behindDoc="1" locked="0" layoutInCell="1" allowOverlap="1" wp14:anchorId="20844E4D" wp14:editId="0EBC90FB">
          <wp:simplePos x="0" y="0"/>
          <wp:positionH relativeFrom="column">
            <wp:posOffset>-709930</wp:posOffset>
          </wp:positionH>
          <wp:positionV relativeFrom="paragraph">
            <wp:posOffset>-538480</wp:posOffset>
          </wp:positionV>
          <wp:extent cx="2287905" cy="1075055"/>
          <wp:effectExtent l="0" t="0" r="0" b="0"/>
          <wp:wrapTight wrapText="bothSides">
            <wp:wrapPolygon edited="0">
              <wp:start x="0" y="0"/>
              <wp:lineTo x="0" y="21051"/>
              <wp:lineTo x="21402" y="21051"/>
              <wp:lineTo x="21402" y="0"/>
              <wp:lineTo x="0"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7905" cy="10750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3056CB9E"/>
    <w:lvl w:ilvl="0">
      <w:start w:val="1"/>
      <w:numFmt w:val="decimal"/>
      <w:pStyle w:val="Numeroelenco"/>
      <w:lvlText w:val="%1."/>
      <w:lvlJc w:val="left"/>
      <w:pPr>
        <w:tabs>
          <w:tab w:val="num" w:pos="360"/>
        </w:tabs>
        <w:ind w:left="360" w:hanging="36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3"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4"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5"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7"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8"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9"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0"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2"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13"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14" w15:restartNumberingAfterBreak="0">
    <w:nsid w:val="0000002A"/>
    <w:multiLevelType w:val="singleLevel"/>
    <w:tmpl w:val="0000002A"/>
    <w:lvl w:ilvl="0">
      <w:start w:val="3"/>
      <w:numFmt w:val="bullet"/>
      <w:lvlText w:val="-"/>
      <w:lvlJc w:val="left"/>
      <w:pPr>
        <w:tabs>
          <w:tab w:val="num" w:pos="720"/>
        </w:tabs>
        <w:ind w:left="720" w:hanging="360"/>
      </w:pPr>
      <w:rPr>
        <w:rFonts w:ascii="Trebuchet MS" w:hAnsi="Trebuchet MS" w:cs="Symbol"/>
        <w:sz w:val="20"/>
      </w:rPr>
    </w:lvl>
  </w:abstractNum>
  <w:abstractNum w:abstractNumId="15" w15:restartNumberingAfterBreak="0">
    <w:nsid w:val="0000002D"/>
    <w:multiLevelType w:val="singleLevel"/>
    <w:tmpl w:val="9424ABB6"/>
    <w:lvl w:ilvl="0">
      <w:start w:val="1"/>
      <w:numFmt w:val="lowerLetter"/>
      <w:lvlText w:val="%1)"/>
      <w:lvlJc w:val="left"/>
      <w:pPr>
        <w:tabs>
          <w:tab w:val="num" w:pos="720"/>
        </w:tabs>
        <w:ind w:left="720" w:hanging="360"/>
      </w:pPr>
      <w:rPr>
        <w:b w:val="0"/>
        <w:i w:val="0"/>
        <w:sz w:val="20"/>
        <w:szCs w:val="20"/>
      </w:rPr>
    </w:lvl>
  </w:abstractNum>
  <w:abstractNum w:abstractNumId="16" w15:restartNumberingAfterBreak="0">
    <w:nsid w:val="00000033"/>
    <w:multiLevelType w:val="singleLevel"/>
    <w:tmpl w:val="00000033"/>
    <w:lvl w:ilvl="0">
      <w:numFmt w:val="bullet"/>
      <w:lvlText w:val="-"/>
      <w:lvlJc w:val="left"/>
      <w:pPr>
        <w:tabs>
          <w:tab w:val="num" w:pos="360"/>
        </w:tabs>
        <w:ind w:left="360" w:hanging="360"/>
      </w:pPr>
      <w:rPr>
        <w:rFonts w:ascii="OpenSymbol" w:hAnsi="OpenSymbol"/>
      </w:rPr>
    </w:lvl>
  </w:abstractNum>
  <w:abstractNum w:abstractNumId="17" w15:restartNumberingAfterBreak="0">
    <w:nsid w:val="008A5066"/>
    <w:multiLevelType w:val="hybridMultilevel"/>
    <w:tmpl w:val="2250BA9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15:restartNumberingAfterBreak="0">
    <w:nsid w:val="01315321"/>
    <w:multiLevelType w:val="hybridMultilevel"/>
    <w:tmpl w:val="DDE081D8"/>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029F4DA1"/>
    <w:multiLevelType w:val="hybridMultilevel"/>
    <w:tmpl w:val="98CE8284"/>
    <w:lvl w:ilvl="0" w:tplc="644666D4">
      <w:start w:val="1"/>
      <w:numFmt w:val="decimal"/>
      <w:lvlText w:val="%1."/>
      <w:lvlJc w:val="left"/>
      <w:pPr>
        <w:tabs>
          <w:tab w:val="num" w:pos="360"/>
        </w:tabs>
        <w:ind w:left="360" w:hanging="360"/>
      </w:pPr>
      <w:rPr>
        <w:rFonts w:hint="default"/>
        <w:b/>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08346A4F"/>
    <w:multiLevelType w:val="hybridMultilevel"/>
    <w:tmpl w:val="766436C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1" w15:restartNumberingAfterBreak="0">
    <w:nsid w:val="084F72C0"/>
    <w:multiLevelType w:val="singleLevel"/>
    <w:tmpl w:val="45AA2152"/>
    <w:lvl w:ilvl="0">
      <w:start w:val="1"/>
      <w:numFmt w:val="decimal"/>
      <w:lvlText w:val="%1)"/>
      <w:lvlJc w:val="left"/>
      <w:pPr>
        <w:ind w:left="720" w:hanging="360"/>
      </w:pPr>
      <w:rPr>
        <w:b w:val="0"/>
        <w:sz w:val="20"/>
      </w:rPr>
    </w:lvl>
  </w:abstractNum>
  <w:abstractNum w:abstractNumId="22" w15:restartNumberingAfterBreak="0">
    <w:nsid w:val="0A2720B1"/>
    <w:multiLevelType w:val="hybridMultilevel"/>
    <w:tmpl w:val="F7784786"/>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0ADE2059"/>
    <w:multiLevelType w:val="hybridMultilevel"/>
    <w:tmpl w:val="6CE04676"/>
    <w:lvl w:ilvl="0" w:tplc="B08C602A">
      <w:start w:val="1"/>
      <w:numFmt w:val="upperLetter"/>
      <w:lvlText w:val="%1."/>
      <w:lvlJc w:val="left"/>
      <w:pPr>
        <w:ind w:left="720" w:hanging="360"/>
      </w:pPr>
      <w:rPr>
        <w:rFonts w:hint="default"/>
        <w:b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0E545E1F"/>
    <w:multiLevelType w:val="hybridMultilevel"/>
    <w:tmpl w:val="2CF89470"/>
    <w:lvl w:ilvl="0" w:tplc="0CF8C9DA">
      <w:start w:val="9"/>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0E5C1CD3"/>
    <w:multiLevelType w:val="multilevel"/>
    <w:tmpl w:val="B242150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0"/>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1AB6FFC"/>
    <w:multiLevelType w:val="hybridMultilevel"/>
    <w:tmpl w:val="B782A71C"/>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12487A89"/>
    <w:multiLevelType w:val="hybridMultilevel"/>
    <w:tmpl w:val="00F40896"/>
    <w:lvl w:ilvl="0" w:tplc="04100017">
      <w:start w:val="1"/>
      <w:numFmt w:val="lowerLetter"/>
      <w:lvlText w:val="%1)"/>
      <w:lvlJc w:val="left"/>
      <w:pPr>
        <w:ind w:left="36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15190B97"/>
    <w:multiLevelType w:val="hybridMultilevel"/>
    <w:tmpl w:val="7E4803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1BAE0777"/>
    <w:multiLevelType w:val="hybridMultilevel"/>
    <w:tmpl w:val="FCC844B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1" w15:restartNumberingAfterBreak="0">
    <w:nsid w:val="1F007BD0"/>
    <w:multiLevelType w:val="hybridMultilevel"/>
    <w:tmpl w:val="6778E82C"/>
    <w:lvl w:ilvl="0" w:tplc="852A340A">
      <w:start w:val="1"/>
      <w:numFmt w:val="decimal"/>
      <w:lvlText w:val="%1."/>
      <w:lvlJc w:val="left"/>
      <w:pPr>
        <w:ind w:left="360" w:hanging="360"/>
      </w:pPr>
      <w:rPr>
        <w:rFonts w:asciiTheme="minorHAnsi" w:hAnsiTheme="minorHAnsi"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32" w15:restartNumberingAfterBreak="0">
    <w:nsid w:val="202F68A3"/>
    <w:multiLevelType w:val="hybridMultilevel"/>
    <w:tmpl w:val="05D0412C"/>
    <w:lvl w:ilvl="0" w:tplc="472A93E8">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21F32465"/>
    <w:multiLevelType w:val="hybridMultilevel"/>
    <w:tmpl w:val="8E46C0C6"/>
    <w:lvl w:ilvl="0" w:tplc="2CDA16C2">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5" w15:restartNumberingAfterBreak="0">
    <w:nsid w:val="25F861C9"/>
    <w:multiLevelType w:val="hybridMultilevel"/>
    <w:tmpl w:val="605C46FE"/>
    <w:lvl w:ilvl="0" w:tplc="04100001">
      <w:start w:val="1"/>
      <w:numFmt w:val="bullet"/>
      <w:lvlText w:val=""/>
      <w:lvlJc w:val="left"/>
      <w:pPr>
        <w:ind w:left="2204"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6" w15:restartNumberingAfterBreak="0">
    <w:nsid w:val="264B4CB7"/>
    <w:multiLevelType w:val="hybridMultilevel"/>
    <w:tmpl w:val="8D4898B6"/>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27E66D3D"/>
    <w:multiLevelType w:val="multilevel"/>
    <w:tmpl w:val="A6C2D14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85E626C"/>
    <w:multiLevelType w:val="hybridMultilevel"/>
    <w:tmpl w:val="3A120E48"/>
    <w:lvl w:ilvl="0" w:tplc="27CC080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2B4A63A3"/>
    <w:multiLevelType w:val="multilevel"/>
    <w:tmpl w:val="E80239F4"/>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b w:val="0"/>
        <w:i w:val="0"/>
        <w:sz w:val="20"/>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30F96E9A"/>
    <w:multiLevelType w:val="hybridMultilevel"/>
    <w:tmpl w:val="8DE050B2"/>
    <w:lvl w:ilvl="0" w:tplc="0000002A">
      <w:start w:val="3"/>
      <w:numFmt w:val="bullet"/>
      <w:lvlText w:val="-"/>
      <w:lvlJc w:val="left"/>
      <w:pPr>
        <w:tabs>
          <w:tab w:val="num" w:pos="720"/>
        </w:tabs>
        <w:ind w:left="720" w:hanging="360"/>
      </w:pPr>
      <w:rPr>
        <w:rFonts w:ascii="Trebuchet MS" w:hAnsi="Trebuchet MS" w:cs="Symbol"/>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31484AE3"/>
    <w:multiLevelType w:val="hybridMultilevel"/>
    <w:tmpl w:val="45B8EEF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34136841"/>
    <w:multiLevelType w:val="hybridMultilevel"/>
    <w:tmpl w:val="25A6ACDA"/>
    <w:lvl w:ilvl="0" w:tplc="B92A0ACC">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365936DA"/>
    <w:multiLevelType w:val="multilevel"/>
    <w:tmpl w:val="EADEF8BA"/>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Theme="minorHAnsi" w:eastAsia="Times New Roman" w:hAnsiTheme="minorHAnsi" w:cstheme="minorHAnsi" w:hint="default"/>
        <w:b w:val="0"/>
        <w:i w:val="0"/>
        <w:strike w:val="0"/>
        <w:dstrike w:val="0"/>
        <w:sz w:val="20"/>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381664A7"/>
    <w:multiLevelType w:val="hybridMultilevel"/>
    <w:tmpl w:val="3EBC0D86"/>
    <w:lvl w:ilvl="0" w:tplc="1D7C8C24">
      <w:start w:val="1"/>
      <w:numFmt w:val="lowerLetter"/>
      <w:lvlText w:val="%1)"/>
      <w:lvlJc w:val="left"/>
      <w:pPr>
        <w:ind w:left="360" w:hanging="360"/>
      </w:pPr>
      <w:rPr>
        <w:rFonts w:cs="Times New Roman"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3A4D4EA8"/>
    <w:multiLevelType w:val="hybridMultilevel"/>
    <w:tmpl w:val="99583DD0"/>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49" w15:restartNumberingAfterBreak="0">
    <w:nsid w:val="3AAF0EF8"/>
    <w:multiLevelType w:val="hybridMultilevel"/>
    <w:tmpl w:val="E9C01D2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0"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3F5013F6"/>
    <w:multiLevelType w:val="hybridMultilevel"/>
    <w:tmpl w:val="FF620D64"/>
    <w:lvl w:ilvl="0" w:tplc="ADBA6AC8">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43A5660F"/>
    <w:multiLevelType w:val="hybridMultilevel"/>
    <w:tmpl w:val="1736B162"/>
    <w:lvl w:ilvl="0" w:tplc="04100017">
      <w:start w:val="1"/>
      <w:numFmt w:val="lowerLetter"/>
      <w:lvlText w:val="%1)"/>
      <w:lvlJc w:val="left"/>
      <w:pPr>
        <w:ind w:left="1713" w:hanging="360"/>
      </w:pPr>
      <w:rPr>
        <w:rFonts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53" w15:restartNumberingAfterBreak="0">
    <w:nsid w:val="498C3CD7"/>
    <w:multiLevelType w:val="hybridMultilevel"/>
    <w:tmpl w:val="C94CE17C"/>
    <w:lvl w:ilvl="0" w:tplc="8C94B3A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4A6D0DAA"/>
    <w:multiLevelType w:val="hybridMultilevel"/>
    <w:tmpl w:val="61C0979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4C0235A4"/>
    <w:multiLevelType w:val="hybridMultilevel"/>
    <w:tmpl w:val="22069EFE"/>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7"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4F664FDD"/>
    <w:multiLevelType w:val="hybridMultilevel"/>
    <w:tmpl w:val="24ECDC6C"/>
    <w:lvl w:ilvl="0" w:tplc="0214FEE6">
      <w:numFmt w:val="bullet"/>
      <w:lvlText w:val="-"/>
      <w:lvlJc w:val="left"/>
      <w:pPr>
        <w:ind w:left="363" w:hanging="360"/>
      </w:pPr>
      <w:rPr>
        <w:rFonts w:ascii="Garamond" w:hAnsi="Garamond" w:cs="Times New Roman" w:hint="default"/>
        <w:b/>
        <w:i w:val="0"/>
      </w:rPr>
    </w:lvl>
    <w:lvl w:ilvl="1" w:tplc="04100003" w:tentative="1">
      <w:start w:val="1"/>
      <w:numFmt w:val="bullet"/>
      <w:lvlText w:val="o"/>
      <w:lvlJc w:val="left"/>
      <w:pPr>
        <w:ind w:left="1083" w:hanging="360"/>
      </w:pPr>
      <w:rPr>
        <w:rFonts w:ascii="Courier New" w:hAnsi="Courier New" w:cs="Courier New" w:hint="default"/>
      </w:rPr>
    </w:lvl>
    <w:lvl w:ilvl="2" w:tplc="04100005" w:tentative="1">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60" w15:restartNumberingAfterBreak="0">
    <w:nsid w:val="50E068FD"/>
    <w:multiLevelType w:val="multilevel"/>
    <w:tmpl w:val="3B86E3AA"/>
    <w:lvl w:ilvl="0">
      <w:start w:val="1"/>
      <w:numFmt w:val="decimal"/>
      <w:pStyle w:val="Titolo2"/>
      <w:lvlText w:val="%1."/>
      <w:lvlJc w:val="left"/>
      <w:pPr>
        <w:ind w:left="360" w:hanging="360"/>
      </w:pPr>
      <w:rPr>
        <w:rFonts w:asciiTheme="minorHAnsi" w:hAnsiTheme="minorHAnsi" w:hint="default"/>
        <w:b/>
        <w:i w:val="0"/>
        <w:strike w:val="0"/>
        <w:color w:val="auto"/>
        <w:sz w:val="20"/>
        <w:szCs w:val="20"/>
        <w:lang w:val="it-IT"/>
      </w:rPr>
    </w:lvl>
    <w:lvl w:ilvl="1">
      <w:start w:val="1"/>
      <w:numFmt w:val="decimal"/>
      <w:pStyle w:val="Titolo3"/>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1" w15:restartNumberingAfterBreak="0">
    <w:nsid w:val="55C06485"/>
    <w:multiLevelType w:val="multilevel"/>
    <w:tmpl w:val="2A2066D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lowerLetter"/>
      <w:lvlText w:val="%4."/>
      <w:lvlJc w:val="left"/>
      <w:pPr>
        <w:ind w:left="3342" w:hanging="648"/>
      </w:pPr>
      <w:rPr>
        <w:rFonts w:hint="default"/>
        <w:b w:val="0"/>
        <w:strike w:val="0"/>
        <w:color w:val="auto"/>
        <w:sz w:val="20"/>
        <w:szCs w:val="20"/>
      </w:rPr>
    </w:lvl>
    <w:lvl w:ilvl="4">
      <w:start w:val="1"/>
      <w:numFmt w:val="decimal"/>
      <w:lvlText w:val="%1.%2.%3.%4.%5."/>
      <w:lvlJc w:val="left"/>
      <w:pPr>
        <w:ind w:left="3344"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56D6153D"/>
    <w:multiLevelType w:val="hybridMultilevel"/>
    <w:tmpl w:val="20B29B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64" w15:restartNumberingAfterBreak="0">
    <w:nsid w:val="595F5220"/>
    <w:multiLevelType w:val="hybridMultilevel"/>
    <w:tmpl w:val="D94CF47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5" w15:restartNumberingAfterBreak="0">
    <w:nsid w:val="5BED6447"/>
    <w:multiLevelType w:val="hybridMultilevel"/>
    <w:tmpl w:val="72A22B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5D6F2AFD"/>
    <w:multiLevelType w:val="hybridMultilevel"/>
    <w:tmpl w:val="51B87A40"/>
    <w:lvl w:ilvl="0" w:tplc="40544FA2">
      <w:numFmt w:val="bullet"/>
      <w:lvlText w:val="-"/>
      <w:lvlJc w:val="left"/>
      <w:pPr>
        <w:ind w:left="720" w:hanging="360"/>
      </w:pPr>
      <w:rPr>
        <w:rFonts w:ascii="Calibri" w:eastAsia="Calibri" w:hAnsi="Calibri" w:cs="Calibri" w:hint="default"/>
        <w:color w:val="002060"/>
        <w:sz w:val="22"/>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15:restartNumberingAfterBreak="0">
    <w:nsid w:val="6039486D"/>
    <w:multiLevelType w:val="hybridMultilevel"/>
    <w:tmpl w:val="73C01D70"/>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8" w15:restartNumberingAfterBreak="0">
    <w:nsid w:val="612478B0"/>
    <w:multiLevelType w:val="hybridMultilevel"/>
    <w:tmpl w:val="FFBEB1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9" w15:restartNumberingAfterBreak="0">
    <w:nsid w:val="61F70DDA"/>
    <w:multiLevelType w:val="hybridMultilevel"/>
    <w:tmpl w:val="4406FF8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0" w15:restartNumberingAfterBreak="0">
    <w:nsid w:val="63410E56"/>
    <w:multiLevelType w:val="hybridMultilevel"/>
    <w:tmpl w:val="6FCEB5F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1" w15:restartNumberingAfterBreak="0">
    <w:nsid w:val="6565144C"/>
    <w:multiLevelType w:val="hybridMultilevel"/>
    <w:tmpl w:val="C8EA4E7E"/>
    <w:lvl w:ilvl="0" w:tplc="B4AA4C5C">
      <w:start w:val="1"/>
      <w:numFmt w:val="decimal"/>
      <w:lvlText w:val="%1)"/>
      <w:lvlJc w:val="left"/>
      <w:pPr>
        <w:ind w:left="720" w:hanging="360"/>
      </w:pPr>
      <w:rPr>
        <w:rFonts w:hint="default"/>
        <w:b w:val="0"/>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15:restartNumberingAfterBreak="0">
    <w:nsid w:val="658731C9"/>
    <w:multiLevelType w:val="hybridMultilevel"/>
    <w:tmpl w:val="BF222FC0"/>
    <w:lvl w:ilvl="0" w:tplc="04100001">
      <w:start w:val="1"/>
      <w:numFmt w:val="bullet"/>
      <w:lvlText w:val=""/>
      <w:lvlJc w:val="left"/>
      <w:pPr>
        <w:ind w:left="720" w:hanging="360"/>
      </w:pPr>
      <w:rPr>
        <w:rFonts w:ascii="Symbol" w:hAnsi="Symbol" w:hint="default"/>
      </w:rPr>
    </w:lvl>
    <w:lvl w:ilvl="1" w:tplc="04100019">
      <w:start w:val="1"/>
      <w:numFmt w:val="bullet"/>
      <w:lvlText w:val="o"/>
      <w:lvlJc w:val="left"/>
      <w:pPr>
        <w:ind w:left="1440" w:hanging="360"/>
      </w:pPr>
      <w:rPr>
        <w:rFonts w:ascii="Courier New" w:hAnsi="Courier New" w:cs="Courier New" w:hint="default"/>
      </w:rPr>
    </w:lvl>
    <w:lvl w:ilvl="2" w:tplc="0410001B">
      <w:start w:val="1"/>
      <w:numFmt w:val="bullet"/>
      <w:lvlText w:val=""/>
      <w:lvlJc w:val="left"/>
      <w:pPr>
        <w:ind w:left="2160" w:hanging="360"/>
      </w:pPr>
      <w:rPr>
        <w:rFonts w:ascii="Wingdings" w:hAnsi="Wingdings" w:hint="default"/>
      </w:rPr>
    </w:lvl>
    <w:lvl w:ilvl="3" w:tplc="0410000F">
      <w:start w:val="1"/>
      <w:numFmt w:val="bullet"/>
      <w:lvlText w:val=""/>
      <w:lvlJc w:val="left"/>
      <w:pPr>
        <w:ind w:left="2880" w:hanging="360"/>
      </w:pPr>
      <w:rPr>
        <w:rFonts w:ascii="Symbol" w:hAnsi="Symbol" w:hint="default"/>
      </w:rPr>
    </w:lvl>
    <w:lvl w:ilvl="4" w:tplc="04100019">
      <w:start w:val="1"/>
      <w:numFmt w:val="bullet"/>
      <w:lvlText w:val="o"/>
      <w:lvlJc w:val="left"/>
      <w:pPr>
        <w:ind w:left="3600" w:hanging="360"/>
      </w:pPr>
      <w:rPr>
        <w:rFonts w:ascii="Courier New" w:hAnsi="Courier New" w:cs="Courier New" w:hint="default"/>
      </w:rPr>
    </w:lvl>
    <w:lvl w:ilvl="5" w:tplc="0410001B">
      <w:start w:val="1"/>
      <w:numFmt w:val="bullet"/>
      <w:lvlText w:val=""/>
      <w:lvlJc w:val="left"/>
      <w:pPr>
        <w:ind w:left="4320" w:hanging="360"/>
      </w:pPr>
      <w:rPr>
        <w:rFonts w:ascii="Wingdings" w:hAnsi="Wingdings" w:hint="default"/>
      </w:rPr>
    </w:lvl>
    <w:lvl w:ilvl="6" w:tplc="0410000F">
      <w:start w:val="1"/>
      <w:numFmt w:val="bullet"/>
      <w:lvlText w:val=""/>
      <w:lvlJc w:val="left"/>
      <w:pPr>
        <w:ind w:left="5040" w:hanging="360"/>
      </w:pPr>
      <w:rPr>
        <w:rFonts w:ascii="Symbol" w:hAnsi="Symbol" w:hint="default"/>
      </w:rPr>
    </w:lvl>
    <w:lvl w:ilvl="7" w:tplc="04100019">
      <w:start w:val="1"/>
      <w:numFmt w:val="bullet"/>
      <w:lvlText w:val="o"/>
      <w:lvlJc w:val="left"/>
      <w:pPr>
        <w:ind w:left="5760" w:hanging="360"/>
      </w:pPr>
      <w:rPr>
        <w:rFonts w:ascii="Courier New" w:hAnsi="Courier New" w:cs="Courier New" w:hint="default"/>
      </w:rPr>
    </w:lvl>
    <w:lvl w:ilvl="8" w:tplc="0410001B">
      <w:start w:val="1"/>
      <w:numFmt w:val="bullet"/>
      <w:lvlText w:val=""/>
      <w:lvlJc w:val="left"/>
      <w:pPr>
        <w:ind w:left="6480" w:hanging="360"/>
      </w:pPr>
      <w:rPr>
        <w:rFonts w:ascii="Wingdings" w:hAnsi="Wingdings" w:hint="default"/>
      </w:rPr>
    </w:lvl>
  </w:abstractNum>
  <w:abstractNum w:abstractNumId="73" w15:restartNumberingAfterBreak="0">
    <w:nsid w:val="659B3A1A"/>
    <w:multiLevelType w:val="hybridMultilevel"/>
    <w:tmpl w:val="766436C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4" w15:restartNumberingAfterBreak="0">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5" w15:restartNumberingAfterBreak="0">
    <w:nsid w:val="67B71DD0"/>
    <w:multiLevelType w:val="hybridMultilevel"/>
    <w:tmpl w:val="B4E8BC20"/>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6"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7"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8" w15:restartNumberingAfterBreak="0">
    <w:nsid w:val="6E655A07"/>
    <w:multiLevelType w:val="hybridMultilevel"/>
    <w:tmpl w:val="2C763992"/>
    <w:lvl w:ilvl="0" w:tplc="27CC080A">
      <w:start w:val="1"/>
      <w:numFmt w:val="bullet"/>
      <w:lvlText w:val=""/>
      <w:lvlJc w:val="left"/>
      <w:pPr>
        <w:ind w:left="720" w:hanging="360"/>
      </w:pPr>
      <w:rPr>
        <w:rFonts w:ascii="Symbol" w:hAnsi="Symbol" w:hint="default"/>
      </w:rPr>
    </w:lvl>
    <w:lvl w:ilvl="1" w:tplc="27CC080A">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74A24C72"/>
    <w:multiLevelType w:val="hybridMultilevel"/>
    <w:tmpl w:val="0D68950E"/>
    <w:lvl w:ilvl="0" w:tplc="40544FA2">
      <w:numFmt w:val="bullet"/>
      <w:lvlText w:val="-"/>
      <w:lvlJc w:val="left"/>
      <w:pPr>
        <w:ind w:left="720" w:hanging="360"/>
      </w:pPr>
      <w:rPr>
        <w:rFonts w:ascii="Calibri" w:eastAsia="Calibri" w:hAnsi="Calibri" w:cs="Calibri" w:hint="default"/>
        <w:color w:val="002060"/>
        <w:sz w:val="22"/>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0" w15:restartNumberingAfterBreak="0">
    <w:nsid w:val="7E206654"/>
    <w:multiLevelType w:val="multilevel"/>
    <w:tmpl w:val="F81CCE1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Garamond" w:hAnsi="Garamond" w:hint="default"/>
        <w:b w:val="0"/>
        <w:i w:val="0"/>
        <w:strike w:val="0"/>
        <w:color w:val="auto"/>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7"/>
  </w:num>
  <w:num w:numId="2">
    <w:abstractNumId w:val="57"/>
  </w:num>
  <w:num w:numId="3">
    <w:abstractNumId w:val="80"/>
  </w:num>
  <w:num w:numId="4">
    <w:abstractNumId w:val="40"/>
  </w:num>
  <w:num w:numId="5">
    <w:abstractNumId w:val="61"/>
  </w:num>
  <w:num w:numId="6">
    <w:abstractNumId w:val="73"/>
  </w:num>
  <w:num w:numId="7">
    <w:abstractNumId w:val="25"/>
  </w:num>
  <w:num w:numId="8">
    <w:abstractNumId w:val="45"/>
  </w:num>
  <w:num w:numId="9">
    <w:abstractNumId w:val="47"/>
  </w:num>
  <w:num w:numId="10">
    <w:abstractNumId w:val="60"/>
  </w:num>
  <w:num w:numId="11">
    <w:abstractNumId w:val="76"/>
  </w:num>
  <w:num w:numId="12">
    <w:abstractNumId w:val="27"/>
  </w:num>
  <w:num w:numId="13">
    <w:abstractNumId w:val="28"/>
  </w:num>
  <w:num w:numId="14">
    <w:abstractNumId w:val="67"/>
  </w:num>
  <w:num w:numId="15">
    <w:abstractNumId w:val="43"/>
  </w:num>
  <w:num w:numId="16">
    <w:abstractNumId w:val="74"/>
  </w:num>
  <w:num w:numId="17">
    <w:abstractNumId w:val="58"/>
  </w:num>
  <w:num w:numId="18">
    <w:abstractNumId w:val="71"/>
  </w:num>
  <w:num w:numId="19">
    <w:abstractNumId w:val="39"/>
  </w:num>
  <w:num w:numId="20">
    <w:abstractNumId w:val="50"/>
  </w:num>
  <w:num w:numId="21">
    <w:abstractNumId w:val="31"/>
  </w:num>
  <w:num w:numId="22">
    <w:abstractNumId w:val="41"/>
  </w:num>
  <w:num w:numId="23">
    <w:abstractNumId w:val="22"/>
  </w:num>
  <w:num w:numId="24">
    <w:abstractNumId w:val="4"/>
  </w:num>
  <w:num w:numId="25">
    <w:abstractNumId w:val="8"/>
  </w:num>
  <w:num w:numId="26">
    <w:abstractNumId w:val="11"/>
  </w:num>
  <w:num w:numId="27">
    <w:abstractNumId w:val="63"/>
    <w:lvlOverride w:ilvl="0"/>
    <w:lvlOverride w:ilvl="1">
      <w:startOverride w:val="1"/>
    </w:lvlOverride>
    <w:lvlOverride w:ilvl="2"/>
    <w:lvlOverride w:ilvl="3"/>
    <w:lvlOverride w:ilvl="4"/>
    <w:lvlOverride w:ilvl="5"/>
    <w:lvlOverride w:ilvl="6"/>
    <w:lvlOverride w:ilvl="7"/>
    <w:lvlOverride w:ilvl="8"/>
  </w:num>
  <w:num w:numId="28">
    <w:abstractNumId w:val="2"/>
  </w:num>
  <w:num w:numId="29">
    <w:abstractNumId w:val="7"/>
  </w:num>
  <w:num w:numId="30">
    <w:abstractNumId w:val="15"/>
  </w:num>
  <w:num w:numId="31">
    <w:abstractNumId w:val="26"/>
  </w:num>
  <w:num w:numId="32">
    <w:abstractNumId w:val="24"/>
  </w:num>
  <w:num w:numId="33">
    <w:abstractNumId w:val="65"/>
  </w:num>
  <w:num w:numId="34">
    <w:abstractNumId w:val="46"/>
  </w:num>
  <w:num w:numId="35">
    <w:abstractNumId w:val="13"/>
  </w:num>
  <w:num w:numId="36">
    <w:abstractNumId w:val="14"/>
  </w:num>
  <w:num w:numId="3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0"/>
  </w:num>
  <w:num w:numId="40">
    <w:abstractNumId w:val="34"/>
  </w:num>
  <w:num w:numId="41">
    <w:abstractNumId w:val="21"/>
    <w:lvlOverride w:ilvl="0">
      <w:startOverride w:val="1"/>
    </w:lvlOverride>
  </w:num>
  <w:num w:numId="42">
    <w:abstractNumId w:val="35"/>
  </w:num>
  <w:num w:numId="43">
    <w:abstractNumId w:val="11"/>
  </w:num>
  <w:num w:numId="44">
    <w:abstractNumId w:val="44"/>
  </w:num>
  <w:num w:numId="45">
    <w:abstractNumId w:val="60"/>
    <w:lvlOverride w:ilvl="0">
      <w:startOverride w:val="17"/>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6"/>
  </w:num>
  <w:num w:numId="47">
    <w:abstractNumId w:val="68"/>
  </w:num>
  <w:num w:numId="48">
    <w:abstractNumId w:val="79"/>
  </w:num>
  <w:num w:numId="49">
    <w:abstractNumId w:val="62"/>
  </w:num>
  <w:num w:numId="50">
    <w:abstractNumId w:val="23"/>
  </w:num>
  <w:num w:numId="51">
    <w:abstractNumId w:val="56"/>
  </w:num>
  <w:num w:numId="52">
    <w:abstractNumId w:val="54"/>
  </w:num>
  <w:num w:numId="53">
    <w:abstractNumId w:val="64"/>
  </w:num>
  <w:num w:numId="54">
    <w:abstractNumId w:val="49"/>
  </w:num>
  <w:num w:numId="55">
    <w:abstractNumId w:val="59"/>
  </w:num>
  <w:num w:numId="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8"/>
  </w:num>
  <w:num w:numId="58">
    <w:abstractNumId w:val="36"/>
  </w:num>
  <w:num w:numId="59">
    <w:abstractNumId w:val="69"/>
  </w:num>
  <w:num w:numId="60">
    <w:abstractNumId w:val="29"/>
  </w:num>
  <w:num w:numId="61">
    <w:abstractNumId w:val="33"/>
  </w:num>
  <w:num w:numId="62">
    <w:abstractNumId w:val="20"/>
  </w:num>
  <w:num w:numId="63">
    <w:abstractNumId w:val="72"/>
  </w:num>
  <w:num w:numId="64">
    <w:abstractNumId w:val="53"/>
  </w:num>
  <w:num w:numId="65">
    <w:abstractNumId w:val="42"/>
  </w:num>
  <w:num w:numId="66">
    <w:abstractNumId w:val="17"/>
  </w:num>
  <w:num w:numId="67">
    <w:abstractNumId w:val="38"/>
  </w:num>
  <w:num w:numId="68">
    <w:abstractNumId w:val="78"/>
  </w:num>
  <w:num w:numId="69">
    <w:abstractNumId w:val="48"/>
  </w:num>
  <w:num w:numId="70">
    <w:abstractNumId w:val="52"/>
  </w:num>
  <w:num w:numId="71">
    <w:abstractNumId w:val="70"/>
  </w:num>
  <w:num w:numId="72">
    <w:abstractNumId w:val="75"/>
  </w:num>
  <w:num w:numId="73">
    <w:abstractNumId w:val="60"/>
  </w:num>
  <w:num w:numId="74">
    <w:abstractNumId w:val="19"/>
  </w:num>
  <w:num w:numId="75">
    <w:abstractNumId w:val="55"/>
  </w:num>
  <w:num w:numId="76">
    <w:abstractNumId w:val="77"/>
  </w:num>
  <w:num w:numId="77">
    <w:abstractNumId w:val="32"/>
  </w:num>
  <w:num w:numId="78">
    <w:abstractNumId w:val="5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oNotTrackFormatting/>
  <w:defaultTabStop w:val="397"/>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5A4"/>
    <w:rsid w:val="00000141"/>
    <w:rsid w:val="000001D8"/>
    <w:rsid w:val="00000893"/>
    <w:rsid w:val="00000899"/>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32F"/>
    <w:rsid w:val="000054BC"/>
    <w:rsid w:val="0000573D"/>
    <w:rsid w:val="00005959"/>
    <w:rsid w:val="00005A2B"/>
    <w:rsid w:val="00005A3A"/>
    <w:rsid w:val="000060BF"/>
    <w:rsid w:val="000064A6"/>
    <w:rsid w:val="000066B5"/>
    <w:rsid w:val="000068F5"/>
    <w:rsid w:val="00006A97"/>
    <w:rsid w:val="00006D8B"/>
    <w:rsid w:val="00006DA1"/>
    <w:rsid w:val="00006F2A"/>
    <w:rsid w:val="00006F6A"/>
    <w:rsid w:val="00007086"/>
    <w:rsid w:val="0000709F"/>
    <w:rsid w:val="000072D5"/>
    <w:rsid w:val="00007309"/>
    <w:rsid w:val="0000797C"/>
    <w:rsid w:val="00007D39"/>
    <w:rsid w:val="00007E9B"/>
    <w:rsid w:val="00007EFA"/>
    <w:rsid w:val="00007F6B"/>
    <w:rsid w:val="00007F88"/>
    <w:rsid w:val="000100A5"/>
    <w:rsid w:val="00010323"/>
    <w:rsid w:val="0001043B"/>
    <w:rsid w:val="0001054E"/>
    <w:rsid w:val="00010B49"/>
    <w:rsid w:val="00010F00"/>
    <w:rsid w:val="00011130"/>
    <w:rsid w:val="000115A4"/>
    <w:rsid w:val="000115B4"/>
    <w:rsid w:val="00011A53"/>
    <w:rsid w:val="00011ADA"/>
    <w:rsid w:val="000122EF"/>
    <w:rsid w:val="00012493"/>
    <w:rsid w:val="00012846"/>
    <w:rsid w:val="000129D4"/>
    <w:rsid w:val="000129E9"/>
    <w:rsid w:val="00012ABA"/>
    <w:rsid w:val="00012AE2"/>
    <w:rsid w:val="00012BD6"/>
    <w:rsid w:val="00012CD8"/>
    <w:rsid w:val="00012E58"/>
    <w:rsid w:val="00012F88"/>
    <w:rsid w:val="00013370"/>
    <w:rsid w:val="000133CD"/>
    <w:rsid w:val="00013519"/>
    <w:rsid w:val="00013CD3"/>
    <w:rsid w:val="00013D0C"/>
    <w:rsid w:val="00013D66"/>
    <w:rsid w:val="000144BC"/>
    <w:rsid w:val="000145D4"/>
    <w:rsid w:val="000147A0"/>
    <w:rsid w:val="000148D2"/>
    <w:rsid w:val="000149F9"/>
    <w:rsid w:val="00014A5C"/>
    <w:rsid w:val="00014EA4"/>
    <w:rsid w:val="00015381"/>
    <w:rsid w:val="00015B73"/>
    <w:rsid w:val="00015DDA"/>
    <w:rsid w:val="0001622F"/>
    <w:rsid w:val="000162BC"/>
    <w:rsid w:val="00016853"/>
    <w:rsid w:val="000169D4"/>
    <w:rsid w:val="00016C42"/>
    <w:rsid w:val="00016CED"/>
    <w:rsid w:val="00016DA3"/>
    <w:rsid w:val="00016EF0"/>
    <w:rsid w:val="00016F2D"/>
    <w:rsid w:val="00016FF3"/>
    <w:rsid w:val="000170E7"/>
    <w:rsid w:val="00017116"/>
    <w:rsid w:val="000171AD"/>
    <w:rsid w:val="00017200"/>
    <w:rsid w:val="000172F3"/>
    <w:rsid w:val="00017331"/>
    <w:rsid w:val="0001756B"/>
    <w:rsid w:val="000178D9"/>
    <w:rsid w:val="00017F48"/>
    <w:rsid w:val="0002018E"/>
    <w:rsid w:val="00020394"/>
    <w:rsid w:val="0002041B"/>
    <w:rsid w:val="00020579"/>
    <w:rsid w:val="00020580"/>
    <w:rsid w:val="0002099D"/>
    <w:rsid w:val="00020DC8"/>
    <w:rsid w:val="00020F5A"/>
    <w:rsid w:val="00020FE7"/>
    <w:rsid w:val="000214DD"/>
    <w:rsid w:val="0002161C"/>
    <w:rsid w:val="00022150"/>
    <w:rsid w:val="00022380"/>
    <w:rsid w:val="0002241A"/>
    <w:rsid w:val="0002276B"/>
    <w:rsid w:val="000228B4"/>
    <w:rsid w:val="0002294A"/>
    <w:rsid w:val="00022C54"/>
    <w:rsid w:val="00022D08"/>
    <w:rsid w:val="000232AF"/>
    <w:rsid w:val="00023782"/>
    <w:rsid w:val="000238DE"/>
    <w:rsid w:val="00023CD8"/>
    <w:rsid w:val="00023F4E"/>
    <w:rsid w:val="00024252"/>
    <w:rsid w:val="000248A4"/>
    <w:rsid w:val="00024BCD"/>
    <w:rsid w:val="00024F3B"/>
    <w:rsid w:val="00024FE8"/>
    <w:rsid w:val="00025046"/>
    <w:rsid w:val="0002521F"/>
    <w:rsid w:val="0002523E"/>
    <w:rsid w:val="000253B1"/>
    <w:rsid w:val="0002573B"/>
    <w:rsid w:val="00025A07"/>
    <w:rsid w:val="00025B27"/>
    <w:rsid w:val="00025C01"/>
    <w:rsid w:val="00025C9F"/>
    <w:rsid w:val="0002635A"/>
    <w:rsid w:val="0002646F"/>
    <w:rsid w:val="00026CB9"/>
    <w:rsid w:val="00026EEF"/>
    <w:rsid w:val="000274E3"/>
    <w:rsid w:val="0002773A"/>
    <w:rsid w:val="00027752"/>
    <w:rsid w:val="000277A8"/>
    <w:rsid w:val="000277F2"/>
    <w:rsid w:val="00027958"/>
    <w:rsid w:val="00027E1E"/>
    <w:rsid w:val="00030032"/>
    <w:rsid w:val="00030095"/>
    <w:rsid w:val="00030126"/>
    <w:rsid w:val="000307BD"/>
    <w:rsid w:val="00030995"/>
    <w:rsid w:val="000309E1"/>
    <w:rsid w:val="00030BEA"/>
    <w:rsid w:val="0003113A"/>
    <w:rsid w:val="000311BC"/>
    <w:rsid w:val="000312DA"/>
    <w:rsid w:val="00031328"/>
    <w:rsid w:val="00031565"/>
    <w:rsid w:val="00031804"/>
    <w:rsid w:val="0003197C"/>
    <w:rsid w:val="00031A20"/>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6E7"/>
    <w:rsid w:val="00034E13"/>
    <w:rsid w:val="00034EBC"/>
    <w:rsid w:val="00034ED7"/>
    <w:rsid w:val="000352F0"/>
    <w:rsid w:val="0003548E"/>
    <w:rsid w:val="0003556B"/>
    <w:rsid w:val="000355BD"/>
    <w:rsid w:val="000355E9"/>
    <w:rsid w:val="000356DE"/>
    <w:rsid w:val="00035702"/>
    <w:rsid w:val="0003574B"/>
    <w:rsid w:val="00036012"/>
    <w:rsid w:val="00036014"/>
    <w:rsid w:val="00036081"/>
    <w:rsid w:val="000360EB"/>
    <w:rsid w:val="000361AF"/>
    <w:rsid w:val="000364E3"/>
    <w:rsid w:val="00036888"/>
    <w:rsid w:val="00037092"/>
    <w:rsid w:val="00037595"/>
    <w:rsid w:val="00037676"/>
    <w:rsid w:val="000377EA"/>
    <w:rsid w:val="00037AA3"/>
    <w:rsid w:val="00037E97"/>
    <w:rsid w:val="00037F4E"/>
    <w:rsid w:val="0004077E"/>
    <w:rsid w:val="00040B98"/>
    <w:rsid w:val="00041167"/>
    <w:rsid w:val="00041389"/>
    <w:rsid w:val="0004148B"/>
    <w:rsid w:val="000416C1"/>
    <w:rsid w:val="00041771"/>
    <w:rsid w:val="00041BCA"/>
    <w:rsid w:val="00041C56"/>
    <w:rsid w:val="00041DD5"/>
    <w:rsid w:val="00041FF6"/>
    <w:rsid w:val="00042074"/>
    <w:rsid w:val="000423B8"/>
    <w:rsid w:val="00042466"/>
    <w:rsid w:val="000424D4"/>
    <w:rsid w:val="0004253B"/>
    <w:rsid w:val="0004275B"/>
    <w:rsid w:val="000429E2"/>
    <w:rsid w:val="00042CFB"/>
    <w:rsid w:val="00042D7C"/>
    <w:rsid w:val="00042E48"/>
    <w:rsid w:val="00042E4F"/>
    <w:rsid w:val="00043176"/>
    <w:rsid w:val="00043639"/>
    <w:rsid w:val="0004368D"/>
    <w:rsid w:val="00043804"/>
    <w:rsid w:val="000438F7"/>
    <w:rsid w:val="000439DD"/>
    <w:rsid w:val="00043CAE"/>
    <w:rsid w:val="00043D88"/>
    <w:rsid w:val="00043DC3"/>
    <w:rsid w:val="00044167"/>
    <w:rsid w:val="00044229"/>
    <w:rsid w:val="000442C4"/>
    <w:rsid w:val="0004430F"/>
    <w:rsid w:val="0004443B"/>
    <w:rsid w:val="0004464C"/>
    <w:rsid w:val="00044723"/>
    <w:rsid w:val="000447C8"/>
    <w:rsid w:val="000448A3"/>
    <w:rsid w:val="00044983"/>
    <w:rsid w:val="000449AB"/>
    <w:rsid w:val="000449C0"/>
    <w:rsid w:val="00044A87"/>
    <w:rsid w:val="00044B54"/>
    <w:rsid w:val="00044D38"/>
    <w:rsid w:val="00044D43"/>
    <w:rsid w:val="00044E9A"/>
    <w:rsid w:val="00044EE8"/>
    <w:rsid w:val="00045E32"/>
    <w:rsid w:val="00046096"/>
    <w:rsid w:val="00046160"/>
    <w:rsid w:val="00046430"/>
    <w:rsid w:val="00046492"/>
    <w:rsid w:val="000469F4"/>
    <w:rsid w:val="00046D2D"/>
    <w:rsid w:val="00046D4B"/>
    <w:rsid w:val="000470D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1044"/>
    <w:rsid w:val="00051496"/>
    <w:rsid w:val="00051D07"/>
    <w:rsid w:val="00051EEE"/>
    <w:rsid w:val="0005220E"/>
    <w:rsid w:val="00052356"/>
    <w:rsid w:val="000523AF"/>
    <w:rsid w:val="000524FB"/>
    <w:rsid w:val="0005267D"/>
    <w:rsid w:val="0005268B"/>
    <w:rsid w:val="00052721"/>
    <w:rsid w:val="00052E8A"/>
    <w:rsid w:val="00052F1B"/>
    <w:rsid w:val="00053085"/>
    <w:rsid w:val="000535EE"/>
    <w:rsid w:val="000536CA"/>
    <w:rsid w:val="000538B5"/>
    <w:rsid w:val="00053C94"/>
    <w:rsid w:val="00053D34"/>
    <w:rsid w:val="00053E01"/>
    <w:rsid w:val="00053E18"/>
    <w:rsid w:val="000540DE"/>
    <w:rsid w:val="000543C0"/>
    <w:rsid w:val="00054444"/>
    <w:rsid w:val="00054480"/>
    <w:rsid w:val="00054B84"/>
    <w:rsid w:val="00054CE4"/>
    <w:rsid w:val="00054D76"/>
    <w:rsid w:val="00054E2B"/>
    <w:rsid w:val="0005502F"/>
    <w:rsid w:val="000550E8"/>
    <w:rsid w:val="0005565A"/>
    <w:rsid w:val="000556AD"/>
    <w:rsid w:val="000557B4"/>
    <w:rsid w:val="0005597C"/>
    <w:rsid w:val="00055C25"/>
    <w:rsid w:val="00055C64"/>
    <w:rsid w:val="00055D60"/>
    <w:rsid w:val="0005616E"/>
    <w:rsid w:val="000563CB"/>
    <w:rsid w:val="00056512"/>
    <w:rsid w:val="0005663B"/>
    <w:rsid w:val="00056B60"/>
    <w:rsid w:val="00056B8A"/>
    <w:rsid w:val="00056BA1"/>
    <w:rsid w:val="00056F80"/>
    <w:rsid w:val="000575B8"/>
    <w:rsid w:val="000575D9"/>
    <w:rsid w:val="0005790D"/>
    <w:rsid w:val="00057AC4"/>
    <w:rsid w:val="00057BFD"/>
    <w:rsid w:val="00057EEF"/>
    <w:rsid w:val="000600F9"/>
    <w:rsid w:val="000608FB"/>
    <w:rsid w:val="000609A4"/>
    <w:rsid w:val="00060D7D"/>
    <w:rsid w:val="00060F0F"/>
    <w:rsid w:val="00060F36"/>
    <w:rsid w:val="0006110E"/>
    <w:rsid w:val="00061197"/>
    <w:rsid w:val="00061561"/>
    <w:rsid w:val="000617BB"/>
    <w:rsid w:val="0006186F"/>
    <w:rsid w:val="000618E5"/>
    <w:rsid w:val="00061D50"/>
    <w:rsid w:val="00061DA3"/>
    <w:rsid w:val="00061E28"/>
    <w:rsid w:val="00061F24"/>
    <w:rsid w:val="00062219"/>
    <w:rsid w:val="0006226F"/>
    <w:rsid w:val="000624DC"/>
    <w:rsid w:val="0006251B"/>
    <w:rsid w:val="00062583"/>
    <w:rsid w:val="00062732"/>
    <w:rsid w:val="00062AEA"/>
    <w:rsid w:val="00062B6A"/>
    <w:rsid w:val="00062E7D"/>
    <w:rsid w:val="0006307D"/>
    <w:rsid w:val="00063186"/>
    <w:rsid w:val="000631BF"/>
    <w:rsid w:val="000632A6"/>
    <w:rsid w:val="0006347C"/>
    <w:rsid w:val="000635B0"/>
    <w:rsid w:val="000636FD"/>
    <w:rsid w:val="00063A76"/>
    <w:rsid w:val="00064112"/>
    <w:rsid w:val="0006426E"/>
    <w:rsid w:val="000643A1"/>
    <w:rsid w:val="00064A16"/>
    <w:rsid w:val="00064A1F"/>
    <w:rsid w:val="00064B75"/>
    <w:rsid w:val="00064DEA"/>
    <w:rsid w:val="00064E82"/>
    <w:rsid w:val="00064FA4"/>
    <w:rsid w:val="000653B5"/>
    <w:rsid w:val="0006565A"/>
    <w:rsid w:val="00065A66"/>
    <w:rsid w:val="00065DB1"/>
    <w:rsid w:val="000660A6"/>
    <w:rsid w:val="000661DE"/>
    <w:rsid w:val="000662D6"/>
    <w:rsid w:val="000663EC"/>
    <w:rsid w:val="0006648B"/>
    <w:rsid w:val="00066856"/>
    <w:rsid w:val="0006690F"/>
    <w:rsid w:val="000669B0"/>
    <w:rsid w:val="00066D9F"/>
    <w:rsid w:val="0006781F"/>
    <w:rsid w:val="00067A87"/>
    <w:rsid w:val="00067AE8"/>
    <w:rsid w:val="00067C25"/>
    <w:rsid w:val="00070527"/>
    <w:rsid w:val="000705F4"/>
    <w:rsid w:val="0007068A"/>
    <w:rsid w:val="000706BE"/>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315D"/>
    <w:rsid w:val="00073239"/>
    <w:rsid w:val="00073510"/>
    <w:rsid w:val="00073A89"/>
    <w:rsid w:val="00073E1B"/>
    <w:rsid w:val="00074120"/>
    <w:rsid w:val="000743C2"/>
    <w:rsid w:val="000744F0"/>
    <w:rsid w:val="00074570"/>
    <w:rsid w:val="000745AF"/>
    <w:rsid w:val="000746F3"/>
    <w:rsid w:val="00074718"/>
    <w:rsid w:val="0007481B"/>
    <w:rsid w:val="0007481D"/>
    <w:rsid w:val="000749EA"/>
    <w:rsid w:val="000749F9"/>
    <w:rsid w:val="000756DA"/>
    <w:rsid w:val="00075754"/>
    <w:rsid w:val="00075778"/>
    <w:rsid w:val="00075896"/>
    <w:rsid w:val="00075DAE"/>
    <w:rsid w:val="00075DBB"/>
    <w:rsid w:val="00075FFF"/>
    <w:rsid w:val="00076094"/>
    <w:rsid w:val="000760E7"/>
    <w:rsid w:val="000760E9"/>
    <w:rsid w:val="00076A1A"/>
    <w:rsid w:val="00076A8F"/>
    <w:rsid w:val="000770A0"/>
    <w:rsid w:val="000773F1"/>
    <w:rsid w:val="00077636"/>
    <w:rsid w:val="000776F9"/>
    <w:rsid w:val="00077D04"/>
    <w:rsid w:val="00077F64"/>
    <w:rsid w:val="00080291"/>
    <w:rsid w:val="0008030F"/>
    <w:rsid w:val="00080396"/>
    <w:rsid w:val="00080621"/>
    <w:rsid w:val="0008151B"/>
    <w:rsid w:val="0008187A"/>
    <w:rsid w:val="00081911"/>
    <w:rsid w:val="00081AB8"/>
    <w:rsid w:val="00081C1A"/>
    <w:rsid w:val="000821BE"/>
    <w:rsid w:val="00082394"/>
    <w:rsid w:val="0008240F"/>
    <w:rsid w:val="0008251F"/>
    <w:rsid w:val="00082609"/>
    <w:rsid w:val="00082692"/>
    <w:rsid w:val="000826DB"/>
    <w:rsid w:val="00083441"/>
    <w:rsid w:val="00083503"/>
    <w:rsid w:val="0008363C"/>
    <w:rsid w:val="0008367E"/>
    <w:rsid w:val="000836E3"/>
    <w:rsid w:val="0008378D"/>
    <w:rsid w:val="00083C8A"/>
    <w:rsid w:val="00083FB7"/>
    <w:rsid w:val="000840A3"/>
    <w:rsid w:val="0008441B"/>
    <w:rsid w:val="00084476"/>
    <w:rsid w:val="000844B0"/>
    <w:rsid w:val="00084B39"/>
    <w:rsid w:val="00084C2B"/>
    <w:rsid w:val="00084D91"/>
    <w:rsid w:val="00085940"/>
    <w:rsid w:val="00085FD0"/>
    <w:rsid w:val="00086170"/>
    <w:rsid w:val="0008617B"/>
    <w:rsid w:val="00086234"/>
    <w:rsid w:val="000863E7"/>
    <w:rsid w:val="00086496"/>
    <w:rsid w:val="00086655"/>
    <w:rsid w:val="000867BB"/>
    <w:rsid w:val="00087337"/>
    <w:rsid w:val="00087571"/>
    <w:rsid w:val="00087B08"/>
    <w:rsid w:val="00090096"/>
    <w:rsid w:val="00090209"/>
    <w:rsid w:val="000906AF"/>
    <w:rsid w:val="00090B6A"/>
    <w:rsid w:val="00090D23"/>
    <w:rsid w:val="0009105C"/>
    <w:rsid w:val="0009113E"/>
    <w:rsid w:val="000911E1"/>
    <w:rsid w:val="000912BA"/>
    <w:rsid w:val="0009189A"/>
    <w:rsid w:val="00091A03"/>
    <w:rsid w:val="0009208F"/>
    <w:rsid w:val="00092511"/>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A90"/>
    <w:rsid w:val="00094AE1"/>
    <w:rsid w:val="00094B84"/>
    <w:rsid w:val="00094D0F"/>
    <w:rsid w:val="00094F2E"/>
    <w:rsid w:val="00094FEB"/>
    <w:rsid w:val="00095466"/>
    <w:rsid w:val="000955ED"/>
    <w:rsid w:val="00095D12"/>
    <w:rsid w:val="00095E01"/>
    <w:rsid w:val="00095EE2"/>
    <w:rsid w:val="000960E7"/>
    <w:rsid w:val="00096201"/>
    <w:rsid w:val="0009678C"/>
    <w:rsid w:val="0009722D"/>
    <w:rsid w:val="000976C1"/>
    <w:rsid w:val="00097832"/>
    <w:rsid w:val="00097D05"/>
    <w:rsid w:val="00097D4D"/>
    <w:rsid w:val="00097F5C"/>
    <w:rsid w:val="000A0113"/>
    <w:rsid w:val="000A0495"/>
    <w:rsid w:val="000A074F"/>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05"/>
    <w:rsid w:val="000A4011"/>
    <w:rsid w:val="000A463E"/>
    <w:rsid w:val="000A492F"/>
    <w:rsid w:val="000A4A5F"/>
    <w:rsid w:val="000A4C64"/>
    <w:rsid w:val="000A4E2F"/>
    <w:rsid w:val="000A5B75"/>
    <w:rsid w:val="000A5E0A"/>
    <w:rsid w:val="000A5E5B"/>
    <w:rsid w:val="000A5ED9"/>
    <w:rsid w:val="000A656F"/>
    <w:rsid w:val="000A65C9"/>
    <w:rsid w:val="000A6600"/>
    <w:rsid w:val="000A683B"/>
    <w:rsid w:val="000A6D83"/>
    <w:rsid w:val="000A6E56"/>
    <w:rsid w:val="000A6EBC"/>
    <w:rsid w:val="000A7060"/>
    <w:rsid w:val="000A707F"/>
    <w:rsid w:val="000A7132"/>
    <w:rsid w:val="000A7311"/>
    <w:rsid w:val="000A747A"/>
    <w:rsid w:val="000A7AFA"/>
    <w:rsid w:val="000A7B1A"/>
    <w:rsid w:val="000A7C2B"/>
    <w:rsid w:val="000A7F38"/>
    <w:rsid w:val="000B01FC"/>
    <w:rsid w:val="000B0393"/>
    <w:rsid w:val="000B0408"/>
    <w:rsid w:val="000B061B"/>
    <w:rsid w:val="000B0B91"/>
    <w:rsid w:val="000B0DE4"/>
    <w:rsid w:val="000B0ED9"/>
    <w:rsid w:val="000B0EE4"/>
    <w:rsid w:val="000B141B"/>
    <w:rsid w:val="000B144B"/>
    <w:rsid w:val="000B177A"/>
    <w:rsid w:val="000B1949"/>
    <w:rsid w:val="000B1A9A"/>
    <w:rsid w:val="000B1AEF"/>
    <w:rsid w:val="000B1FDC"/>
    <w:rsid w:val="000B265C"/>
    <w:rsid w:val="000B2844"/>
    <w:rsid w:val="000B28D2"/>
    <w:rsid w:val="000B28E2"/>
    <w:rsid w:val="000B2BAC"/>
    <w:rsid w:val="000B2C10"/>
    <w:rsid w:val="000B2E3A"/>
    <w:rsid w:val="000B311A"/>
    <w:rsid w:val="000B31A7"/>
    <w:rsid w:val="000B31C3"/>
    <w:rsid w:val="000B31FF"/>
    <w:rsid w:val="000B3399"/>
    <w:rsid w:val="000B34E4"/>
    <w:rsid w:val="000B36F7"/>
    <w:rsid w:val="000B3703"/>
    <w:rsid w:val="000B3815"/>
    <w:rsid w:val="000B397C"/>
    <w:rsid w:val="000B3AEC"/>
    <w:rsid w:val="000B3E53"/>
    <w:rsid w:val="000B3F96"/>
    <w:rsid w:val="000B42F9"/>
    <w:rsid w:val="000B439C"/>
    <w:rsid w:val="000B43C0"/>
    <w:rsid w:val="000B4540"/>
    <w:rsid w:val="000B4BCE"/>
    <w:rsid w:val="000B4D61"/>
    <w:rsid w:val="000B5153"/>
    <w:rsid w:val="000B5245"/>
    <w:rsid w:val="000B53B5"/>
    <w:rsid w:val="000B54E9"/>
    <w:rsid w:val="000B566E"/>
    <w:rsid w:val="000B5796"/>
    <w:rsid w:val="000B58F0"/>
    <w:rsid w:val="000B5A71"/>
    <w:rsid w:val="000B5DAC"/>
    <w:rsid w:val="000B619C"/>
    <w:rsid w:val="000B6406"/>
    <w:rsid w:val="000B6432"/>
    <w:rsid w:val="000B6516"/>
    <w:rsid w:val="000B689D"/>
    <w:rsid w:val="000B69AB"/>
    <w:rsid w:val="000B6BBA"/>
    <w:rsid w:val="000B7723"/>
    <w:rsid w:val="000B78D2"/>
    <w:rsid w:val="000B7F28"/>
    <w:rsid w:val="000C0163"/>
    <w:rsid w:val="000C0759"/>
    <w:rsid w:val="000C093F"/>
    <w:rsid w:val="000C0A0C"/>
    <w:rsid w:val="000C0B78"/>
    <w:rsid w:val="000C122C"/>
    <w:rsid w:val="000C130E"/>
    <w:rsid w:val="000C13C9"/>
    <w:rsid w:val="000C18CD"/>
    <w:rsid w:val="000C193A"/>
    <w:rsid w:val="000C1B7B"/>
    <w:rsid w:val="000C1C4E"/>
    <w:rsid w:val="000C1FAB"/>
    <w:rsid w:val="000C285D"/>
    <w:rsid w:val="000C2C88"/>
    <w:rsid w:val="000C2DE3"/>
    <w:rsid w:val="000C331A"/>
    <w:rsid w:val="000C338A"/>
    <w:rsid w:val="000C35EC"/>
    <w:rsid w:val="000C3658"/>
    <w:rsid w:val="000C3EBE"/>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B8E"/>
    <w:rsid w:val="000C6D06"/>
    <w:rsid w:val="000C6D0E"/>
    <w:rsid w:val="000C7126"/>
    <w:rsid w:val="000C719D"/>
    <w:rsid w:val="000C73EA"/>
    <w:rsid w:val="000C76A8"/>
    <w:rsid w:val="000C7B24"/>
    <w:rsid w:val="000C7EB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767"/>
    <w:rsid w:val="000D39C2"/>
    <w:rsid w:val="000D3A33"/>
    <w:rsid w:val="000D3BC7"/>
    <w:rsid w:val="000D3D04"/>
    <w:rsid w:val="000D411F"/>
    <w:rsid w:val="000D4488"/>
    <w:rsid w:val="000D44B6"/>
    <w:rsid w:val="000D4516"/>
    <w:rsid w:val="000D49F3"/>
    <w:rsid w:val="000D4A29"/>
    <w:rsid w:val="000D4C7B"/>
    <w:rsid w:val="000D4D47"/>
    <w:rsid w:val="000D4DA2"/>
    <w:rsid w:val="000D4F81"/>
    <w:rsid w:val="000D4FB4"/>
    <w:rsid w:val="000D516A"/>
    <w:rsid w:val="000D527D"/>
    <w:rsid w:val="000D5330"/>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D7FF4"/>
    <w:rsid w:val="000E0102"/>
    <w:rsid w:val="000E029D"/>
    <w:rsid w:val="000E036E"/>
    <w:rsid w:val="000E03B6"/>
    <w:rsid w:val="000E04F0"/>
    <w:rsid w:val="000E06B6"/>
    <w:rsid w:val="000E083A"/>
    <w:rsid w:val="000E0945"/>
    <w:rsid w:val="000E0ADE"/>
    <w:rsid w:val="000E0C35"/>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95F"/>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F"/>
    <w:rsid w:val="000E45E6"/>
    <w:rsid w:val="000E4621"/>
    <w:rsid w:val="000E4A30"/>
    <w:rsid w:val="000E4AE9"/>
    <w:rsid w:val="000E4DC3"/>
    <w:rsid w:val="000E4E33"/>
    <w:rsid w:val="000E537C"/>
    <w:rsid w:val="000E592A"/>
    <w:rsid w:val="000E5A17"/>
    <w:rsid w:val="000E5AC5"/>
    <w:rsid w:val="000E5B8F"/>
    <w:rsid w:val="000E5DF3"/>
    <w:rsid w:val="000E5FF7"/>
    <w:rsid w:val="000E6011"/>
    <w:rsid w:val="000E6CD2"/>
    <w:rsid w:val="000E7050"/>
    <w:rsid w:val="000E7282"/>
    <w:rsid w:val="000E7394"/>
    <w:rsid w:val="000E7414"/>
    <w:rsid w:val="000E7AEF"/>
    <w:rsid w:val="000E7B25"/>
    <w:rsid w:val="000E7CD8"/>
    <w:rsid w:val="000F01C7"/>
    <w:rsid w:val="000F01EC"/>
    <w:rsid w:val="000F02F9"/>
    <w:rsid w:val="000F032D"/>
    <w:rsid w:val="000F0664"/>
    <w:rsid w:val="000F09D6"/>
    <w:rsid w:val="000F0AD9"/>
    <w:rsid w:val="000F0D2B"/>
    <w:rsid w:val="000F0FDD"/>
    <w:rsid w:val="000F107A"/>
    <w:rsid w:val="000F1393"/>
    <w:rsid w:val="000F1422"/>
    <w:rsid w:val="000F1561"/>
    <w:rsid w:val="000F1665"/>
    <w:rsid w:val="000F18A9"/>
    <w:rsid w:val="000F1A00"/>
    <w:rsid w:val="000F1D22"/>
    <w:rsid w:val="000F1DB6"/>
    <w:rsid w:val="000F1F6D"/>
    <w:rsid w:val="000F23B7"/>
    <w:rsid w:val="000F255B"/>
    <w:rsid w:val="000F2A7D"/>
    <w:rsid w:val="000F2E3B"/>
    <w:rsid w:val="000F3133"/>
    <w:rsid w:val="000F3C3F"/>
    <w:rsid w:val="000F3CFC"/>
    <w:rsid w:val="000F3D89"/>
    <w:rsid w:val="000F3DE3"/>
    <w:rsid w:val="000F3F35"/>
    <w:rsid w:val="000F4444"/>
    <w:rsid w:val="000F474E"/>
    <w:rsid w:val="000F4C4C"/>
    <w:rsid w:val="000F4E88"/>
    <w:rsid w:val="000F4EB3"/>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2205"/>
    <w:rsid w:val="00102231"/>
    <w:rsid w:val="0010226B"/>
    <w:rsid w:val="0010236C"/>
    <w:rsid w:val="001026A2"/>
    <w:rsid w:val="00102AE0"/>
    <w:rsid w:val="00102C30"/>
    <w:rsid w:val="00102CFD"/>
    <w:rsid w:val="00102F77"/>
    <w:rsid w:val="00102F7E"/>
    <w:rsid w:val="00102F7F"/>
    <w:rsid w:val="001031CD"/>
    <w:rsid w:val="00103556"/>
    <w:rsid w:val="00103E43"/>
    <w:rsid w:val="00103EA3"/>
    <w:rsid w:val="00104120"/>
    <w:rsid w:val="00104C8A"/>
    <w:rsid w:val="00104DE3"/>
    <w:rsid w:val="00104EB8"/>
    <w:rsid w:val="0010520F"/>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80"/>
    <w:rsid w:val="00107900"/>
    <w:rsid w:val="001079B1"/>
    <w:rsid w:val="00107BCE"/>
    <w:rsid w:val="00107D45"/>
    <w:rsid w:val="00107DC9"/>
    <w:rsid w:val="00107DFC"/>
    <w:rsid w:val="00107FC0"/>
    <w:rsid w:val="0011016F"/>
    <w:rsid w:val="00110178"/>
    <w:rsid w:val="001105CC"/>
    <w:rsid w:val="0011098F"/>
    <w:rsid w:val="00110C69"/>
    <w:rsid w:val="00110C86"/>
    <w:rsid w:val="00110D67"/>
    <w:rsid w:val="0011100C"/>
    <w:rsid w:val="00111024"/>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78C"/>
    <w:rsid w:val="00114956"/>
    <w:rsid w:val="00115116"/>
    <w:rsid w:val="00115120"/>
    <w:rsid w:val="001151F9"/>
    <w:rsid w:val="001152E6"/>
    <w:rsid w:val="0011553D"/>
    <w:rsid w:val="0011554F"/>
    <w:rsid w:val="00115560"/>
    <w:rsid w:val="00115576"/>
    <w:rsid w:val="00115C41"/>
    <w:rsid w:val="00115CB1"/>
    <w:rsid w:val="00115FB6"/>
    <w:rsid w:val="00116282"/>
    <w:rsid w:val="001162F0"/>
    <w:rsid w:val="00116417"/>
    <w:rsid w:val="001164EE"/>
    <w:rsid w:val="00116727"/>
    <w:rsid w:val="00116889"/>
    <w:rsid w:val="00116BE9"/>
    <w:rsid w:val="00116CF6"/>
    <w:rsid w:val="00116FC4"/>
    <w:rsid w:val="00117084"/>
    <w:rsid w:val="00117296"/>
    <w:rsid w:val="0011739B"/>
    <w:rsid w:val="00117569"/>
    <w:rsid w:val="0011787D"/>
    <w:rsid w:val="0011796C"/>
    <w:rsid w:val="00117B8C"/>
    <w:rsid w:val="001201BA"/>
    <w:rsid w:val="00120DFB"/>
    <w:rsid w:val="00121115"/>
    <w:rsid w:val="0012114E"/>
    <w:rsid w:val="001213C1"/>
    <w:rsid w:val="0012145C"/>
    <w:rsid w:val="001215A3"/>
    <w:rsid w:val="00121854"/>
    <w:rsid w:val="00121AB1"/>
    <w:rsid w:val="00121B4A"/>
    <w:rsid w:val="00121EFD"/>
    <w:rsid w:val="00121F60"/>
    <w:rsid w:val="00121FD9"/>
    <w:rsid w:val="0012233C"/>
    <w:rsid w:val="00122478"/>
    <w:rsid w:val="0012271E"/>
    <w:rsid w:val="001228EC"/>
    <w:rsid w:val="00122979"/>
    <w:rsid w:val="00122B92"/>
    <w:rsid w:val="00122F28"/>
    <w:rsid w:val="00122F2D"/>
    <w:rsid w:val="00122FC5"/>
    <w:rsid w:val="001230ED"/>
    <w:rsid w:val="00123177"/>
    <w:rsid w:val="00123312"/>
    <w:rsid w:val="00123435"/>
    <w:rsid w:val="00123ABD"/>
    <w:rsid w:val="00124057"/>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F7F"/>
    <w:rsid w:val="001320FE"/>
    <w:rsid w:val="00132542"/>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355"/>
    <w:rsid w:val="001369BD"/>
    <w:rsid w:val="00136A7E"/>
    <w:rsid w:val="00136E7E"/>
    <w:rsid w:val="00137129"/>
    <w:rsid w:val="00137385"/>
    <w:rsid w:val="00137479"/>
    <w:rsid w:val="001375F5"/>
    <w:rsid w:val="00137CC8"/>
    <w:rsid w:val="00137DE8"/>
    <w:rsid w:val="00137E5A"/>
    <w:rsid w:val="001400BC"/>
    <w:rsid w:val="0014012D"/>
    <w:rsid w:val="001402BF"/>
    <w:rsid w:val="001402F0"/>
    <w:rsid w:val="0014056E"/>
    <w:rsid w:val="00140E6C"/>
    <w:rsid w:val="00141049"/>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F05"/>
    <w:rsid w:val="00142F69"/>
    <w:rsid w:val="00142FDF"/>
    <w:rsid w:val="00143013"/>
    <w:rsid w:val="0014345F"/>
    <w:rsid w:val="001434AD"/>
    <w:rsid w:val="0014354E"/>
    <w:rsid w:val="00143A00"/>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5014D"/>
    <w:rsid w:val="001506FF"/>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E84"/>
    <w:rsid w:val="00152EE6"/>
    <w:rsid w:val="00152FB7"/>
    <w:rsid w:val="00153104"/>
    <w:rsid w:val="0015318D"/>
    <w:rsid w:val="0015321F"/>
    <w:rsid w:val="0015329D"/>
    <w:rsid w:val="00153325"/>
    <w:rsid w:val="001534D7"/>
    <w:rsid w:val="0015364D"/>
    <w:rsid w:val="00153653"/>
    <w:rsid w:val="0015381D"/>
    <w:rsid w:val="00153879"/>
    <w:rsid w:val="001539D0"/>
    <w:rsid w:val="00153A03"/>
    <w:rsid w:val="00153CE5"/>
    <w:rsid w:val="00153E6C"/>
    <w:rsid w:val="0015401F"/>
    <w:rsid w:val="00154070"/>
    <w:rsid w:val="001540A4"/>
    <w:rsid w:val="001546CF"/>
    <w:rsid w:val="001547FB"/>
    <w:rsid w:val="00154D8C"/>
    <w:rsid w:val="00155255"/>
    <w:rsid w:val="00155716"/>
    <w:rsid w:val="00155781"/>
    <w:rsid w:val="001558E2"/>
    <w:rsid w:val="0015599F"/>
    <w:rsid w:val="001559A3"/>
    <w:rsid w:val="00155A3D"/>
    <w:rsid w:val="00155A41"/>
    <w:rsid w:val="00155C68"/>
    <w:rsid w:val="00155EF7"/>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CE0"/>
    <w:rsid w:val="00157D50"/>
    <w:rsid w:val="00157DEA"/>
    <w:rsid w:val="00157F5F"/>
    <w:rsid w:val="00160222"/>
    <w:rsid w:val="00160609"/>
    <w:rsid w:val="00160945"/>
    <w:rsid w:val="00160A9A"/>
    <w:rsid w:val="001610B4"/>
    <w:rsid w:val="0016162A"/>
    <w:rsid w:val="0016173B"/>
    <w:rsid w:val="00161A0E"/>
    <w:rsid w:val="0016216B"/>
    <w:rsid w:val="001628CF"/>
    <w:rsid w:val="00162939"/>
    <w:rsid w:val="0016297C"/>
    <w:rsid w:val="00162E82"/>
    <w:rsid w:val="0016327A"/>
    <w:rsid w:val="001636F6"/>
    <w:rsid w:val="0016388D"/>
    <w:rsid w:val="00163A7C"/>
    <w:rsid w:val="00163E04"/>
    <w:rsid w:val="00163F06"/>
    <w:rsid w:val="001640BE"/>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6432"/>
    <w:rsid w:val="00166442"/>
    <w:rsid w:val="0016656F"/>
    <w:rsid w:val="001666E9"/>
    <w:rsid w:val="00166743"/>
    <w:rsid w:val="00166F30"/>
    <w:rsid w:val="00167150"/>
    <w:rsid w:val="00167528"/>
    <w:rsid w:val="001675F9"/>
    <w:rsid w:val="0016764D"/>
    <w:rsid w:val="00167695"/>
    <w:rsid w:val="0016784A"/>
    <w:rsid w:val="00167876"/>
    <w:rsid w:val="00167950"/>
    <w:rsid w:val="00167A17"/>
    <w:rsid w:val="00167FA4"/>
    <w:rsid w:val="00167FD7"/>
    <w:rsid w:val="0017000C"/>
    <w:rsid w:val="0017028C"/>
    <w:rsid w:val="00170C0F"/>
    <w:rsid w:val="00170D52"/>
    <w:rsid w:val="00170E91"/>
    <w:rsid w:val="00170F56"/>
    <w:rsid w:val="00171061"/>
    <w:rsid w:val="00171188"/>
    <w:rsid w:val="001714E5"/>
    <w:rsid w:val="0017156D"/>
    <w:rsid w:val="00171611"/>
    <w:rsid w:val="00171628"/>
    <w:rsid w:val="00171AEE"/>
    <w:rsid w:val="00171F09"/>
    <w:rsid w:val="00171F92"/>
    <w:rsid w:val="00172100"/>
    <w:rsid w:val="00172239"/>
    <w:rsid w:val="0017241A"/>
    <w:rsid w:val="00172555"/>
    <w:rsid w:val="00172AB8"/>
    <w:rsid w:val="00172C9E"/>
    <w:rsid w:val="00172DEE"/>
    <w:rsid w:val="0017312F"/>
    <w:rsid w:val="0017321E"/>
    <w:rsid w:val="001736FA"/>
    <w:rsid w:val="001737E4"/>
    <w:rsid w:val="00173836"/>
    <w:rsid w:val="00173983"/>
    <w:rsid w:val="001739B3"/>
    <w:rsid w:val="00173C76"/>
    <w:rsid w:val="00174886"/>
    <w:rsid w:val="001748F2"/>
    <w:rsid w:val="00174CA5"/>
    <w:rsid w:val="00174D88"/>
    <w:rsid w:val="00174DE1"/>
    <w:rsid w:val="00174DFB"/>
    <w:rsid w:val="00174E31"/>
    <w:rsid w:val="001753D8"/>
    <w:rsid w:val="00175514"/>
    <w:rsid w:val="0017567E"/>
    <w:rsid w:val="00175798"/>
    <w:rsid w:val="0017590D"/>
    <w:rsid w:val="00175AF5"/>
    <w:rsid w:val="00175DE2"/>
    <w:rsid w:val="00175EE2"/>
    <w:rsid w:val="00175F21"/>
    <w:rsid w:val="00175FB6"/>
    <w:rsid w:val="00175FDA"/>
    <w:rsid w:val="0017602D"/>
    <w:rsid w:val="00176554"/>
    <w:rsid w:val="001769F1"/>
    <w:rsid w:val="00176A13"/>
    <w:rsid w:val="00176D51"/>
    <w:rsid w:val="00176D59"/>
    <w:rsid w:val="00176D71"/>
    <w:rsid w:val="00177204"/>
    <w:rsid w:val="001776B8"/>
    <w:rsid w:val="00177854"/>
    <w:rsid w:val="001778B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1F57"/>
    <w:rsid w:val="00182421"/>
    <w:rsid w:val="00182699"/>
    <w:rsid w:val="00182824"/>
    <w:rsid w:val="0018284D"/>
    <w:rsid w:val="00182B53"/>
    <w:rsid w:val="00182CB2"/>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E42"/>
    <w:rsid w:val="00184F00"/>
    <w:rsid w:val="0018519D"/>
    <w:rsid w:val="001851E6"/>
    <w:rsid w:val="001854CF"/>
    <w:rsid w:val="00185578"/>
    <w:rsid w:val="00185B73"/>
    <w:rsid w:val="00185FBD"/>
    <w:rsid w:val="00186224"/>
    <w:rsid w:val="001862EF"/>
    <w:rsid w:val="001869C8"/>
    <w:rsid w:val="00186BA7"/>
    <w:rsid w:val="001870AE"/>
    <w:rsid w:val="0018714E"/>
    <w:rsid w:val="0018718F"/>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49E"/>
    <w:rsid w:val="00192506"/>
    <w:rsid w:val="001925A1"/>
    <w:rsid w:val="001925A8"/>
    <w:rsid w:val="001925B3"/>
    <w:rsid w:val="001925EB"/>
    <w:rsid w:val="00192948"/>
    <w:rsid w:val="00192B05"/>
    <w:rsid w:val="00192B57"/>
    <w:rsid w:val="00192E11"/>
    <w:rsid w:val="00192F04"/>
    <w:rsid w:val="0019334E"/>
    <w:rsid w:val="001933C1"/>
    <w:rsid w:val="00193EA3"/>
    <w:rsid w:val="00193F01"/>
    <w:rsid w:val="00193F55"/>
    <w:rsid w:val="00194078"/>
    <w:rsid w:val="001942CB"/>
    <w:rsid w:val="00194803"/>
    <w:rsid w:val="00194960"/>
    <w:rsid w:val="00194C17"/>
    <w:rsid w:val="00194D12"/>
    <w:rsid w:val="00194E3C"/>
    <w:rsid w:val="00194F0A"/>
    <w:rsid w:val="00194F37"/>
    <w:rsid w:val="00195151"/>
    <w:rsid w:val="00195638"/>
    <w:rsid w:val="00195858"/>
    <w:rsid w:val="00195885"/>
    <w:rsid w:val="0019594C"/>
    <w:rsid w:val="001959E8"/>
    <w:rsid w:val="00195B76"/>
    <w:rsid w:val="00195D28"/>
    <w:rsid w:val="00195DD5"/>
    <w:rsid w:val="00196461"/>
    <w:rsid w:val="00196617"/>
    <w:rsid w:val="001968A8"/>
    <w:rsid w:val="0019694C"/>
    <w:rsid w:val="00197048"/>
    <w:rsid w:val="001970D0"/>
    <w:rsid w:val="0019718E"/>
    <w:rsid w:val="00197220"/>
    <w:rsid w:val="0019746A"/>
    <w:rsid w:val="001A003F"/>
    <w:rsid w:val="001A0379"/>
    <w:rsid w:val="001A0417"/>
    <w:rsid w:val="001A0510"/>
    <w:rsid w:val="001A06AB"/>
    <w:rsid w:val="001A0A03"/>
    <w:rsid w:val="001A0A52"/>
    <w:rsid w:val="001A0A6E"/>
    <w:rsid w:val="001A0C3E"/>
    <w:rsid w:val="001A0CF7"/>
    <w:rsid w:val="001A0E72"/>
    <w:rsid w:val="001A1209"/>
    <w:rsid w:val="001A149D"/>
    <w:rsid w:val="001A1826"/>
    <w:rsid w:val="001A18BE"/>
    <w:rsid w:val="001A18DC"/>
    <w:rsid w:val="001A1DF3"/>
    <w:rsid w:val="001A219D"/>
    <w:rsid w:val="001A21C4"/>
    <w:rsid w:val="001A2288"/>
    <w:rsid w:val="001A2664"/>
    <w:rsid w:val="001A26EC"/>
    <w:rsid w:val="001A2988"/>
    <w:rsid w:val="001A2A7C"/>
    <w:rsid w:val="001A2CF9"/>
    <w:rsid w:val="001A31DC"/>
    <w:rsid w:val="001A33FC"/>
    <w:rsid w:val="001A3466"/>
    <w:rsid w:val="001A37B2"/>
    <w:rsid w:val="001A39F9"/>
    <w:rsid w:val="001A3C07"/>
    <w:rsid w:val="001A423F"/>
    <w:rsid w:val="001A42D5"/>
    <w:rsid w:val="001A4328"/>
    <w:rsid w:val="001A442B"/>
    <w:rsid w:val="001A44EA"/>
    <w:rsid w:val="001A4552"/>
    <w:rsid w:val="001A45C6"/>
    <w:rsid w:val="001A4781"/>
    <w:rsid w:val="001A54A4"/>
    <w:rsid w:val="001A55D1"/>
    <w:rsid w:val="001A563D"/>
    <w:rsid w:val="001A58CD"/>
    <w:rsid w:val="001A5B38"/>
    <w:rsid w:val="001A604E"/>
    <w:rsid w:val="001A6068"/>
    <w:rsid w:val="001A60A4"/>
    <w:rsid w:val="001A652F"/>
    <w:rsid w:val="001A67A5"/>
    <w:rsid w:val="001A67C8"/>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B7A"/>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12B"/>
    <w:rsid w:val="001C0395"/>
    <w:rsid w:val="001C0408"/>
    <w:rsid w:val="001C0539"/>
    <w:rsid w:val="001C0B11"/>
    <w:rsid w:val="001C0B6E"/>
    <w:rsid w:val="001C0C57"/>
    <w:rsid w:val="001C0F48"/>
    <w:rsid w:val="001C0F4C"/>
    <w:rsid w:val="001C0F6E"/>
    <w:rsid w:val="001C1241"/>
    <w:rsid w:val="001C1602"/>
    <w:rsid w:val="001C1758"/>
    <w:rsid w:val="001C17B4"/>
    <w:rsid w:val="001C181F"/>
    <w:rsid w:val="001C190E"/>
    <w:rsid w:val="001C1CE1"/>
    <w:rsid w:val="001C1E2F"/>
    <w:rsid w:val="001C201A"/>
    <w:rsid w:val="001C2156"/>
    <w:rsid w:val="001C251A"/>
    <w:rsid w:val="001C296E"/>
    <w:rsid w:val="001C2AC4"/>
    <w:rsid w:val="001C2F09"/>
    <w:rsid w:val="001C3198"/>
    <w:rsid w:val="001C3229"/>
    <w:rsid w:val="001C34B8"/>
    <w:rsid w:val="001C352E"/>
    <w:rsid w:val="001C3952"/>
    <w:rsid w:val="001C3D37"/>
    <w:rsid w:val="001C3E4A"/>
    <w:rsid w:val="001C41EA"/>
    <w:rsid w:val="001C45CB"/>
    <w:rsid w:val="001C4894"/>
    <w:rsid w:val="001C4B30"/>
    <w:rsid w:val="001C4CDC"/>
    <w:rsid w:val="001C4F8A"/>
    <w:rsid w:val="001C5047"/>
    <w:rsid w:val="001C50EA"/>
    <w:rsid w:val="001C52A9"/>
    <w:rsid w:val="001C5363"/>
    <w:rsid w:val="001C53D7"/>
    <w:rsid w:val="001C57AD"/>
    <w:rsid w:val="001C5A36"/>
    <w:rsid w:val="001C5CA6"/>
    <w:rsid w:val="001C5DDB"/>
    <w:rsid w:val="001C6156"/>
    <w:rsid w:val="001C64AA"/>
    <w:rsid w:val="001C6816"/>
    <w:rsid w:val="001C6AB6"/>
    <w:rsid w:val="001C6C51"/>
    <w:rsid w:val="001C6E63"/>
    <w:rsid w:val="001C6FA6"/>
    <w:rsid w:val="001C719F"/>
    <w:rsid w:val="001C791C"/>
    <w:rsid w:val="001D010F"/>
    <w:rsid w:val="001D01BC"/>
    <w:rsid w:val="001D029F"/>
    <w:rsid w:val="001D02B4"/>
    <w:rsid w:val="001D02B6"/>
    <w:rsid w:val="001D0518"/>
    <w:rsid w:val="001D0A16"/>
    <w:rsid w:val="001D0BE8"/>
    <w:rsid w:val="001D0D14"/>
    <w:rsid w:val="001D103A"/>
    <w:rsid w:val="001D18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3FC4"/>
    <w:rsid w:val="001D43F3"/>
    <w:rsid w:val="001D4634"/>
    <w:rsid w:val="001D49D0"/>
    <w:rsid w:val="001D4F48"/>
    <w:rsid w:val="001D5198"/>
    <w:rsid w:val="001D5667"/>
    <w:rsid w:val="001D5B43"/>
    <w:rsid w:val="001D5C45"/>
    <w:rsid w:val="001D5CC7"/>
    <w:rsid w:val="001D5D12"/>
    <w:rsid w:val="001D5D98"/>
    <w:rsid w:val="001D5E23"/>
    <w:rsid w:val="001D619C"/>
    <w:rsid w:val="001D66D9"/>
    <w:rsid w:val="001D67D5"/>
    <w:rsid w:val="001D6946"/>
    <w:rsid w:val="001D6ADD"/>
    <w:rsid w:val="001D6B01"/>
    <w:rsid w:val="001D6E79"/>
    <w:rsid w:val="001D6F82"/>
    <w:rsid w:val="001D70B3"/>
    <w:rsid w:val="001D70E0"/>
    <w:rsid w:val="001D71B2"/>
    <w:rsid w:val="001D75B4"/>
    <w:rsid w:val="001D7767"/>
    <w:rsid w:val="001D7848"/>
    <w:rsid w:val="001D795E"/>
    <w:rsid w:val="001D7C26"/>
    <w:rsid w:val="001D7D56"/>
    <w:rsid w:val="001E041E"/>
    <w:rsid w:val="001E04E6"/>
    <w:rsid w:val="001E087D"/>
    <w:rsid w:val="001E0953"/>
    <w:rsid w:val="001E12BC"/>
    <w:rsid w:val="001E1339"/>
    <w:rsid w:val="001E152B"/>
    <w:rsid w:val="001E169F"/>
    <w:rsid w:val="001E1765"/>
    <w:rsid w:val="001E17D1"/>
    <w:rsid w:val="001E199C"/>
    <w:rsid w:val="001E1C40"/>
    <w:rsid w:val="001E1C85"/>
    <w:rsid w:val="001E1CEC"/>
    <w:rsid w:val="001E1DD1"/>
    <w:rsid w:val="001E1F8C"/>
    <w:rsid w:val="001E1FA8"/>
    <w:rsid w:val="001E2352"/>
    <w:rsid w:val="001E2699"/>
    <w:rsid w:val="001E2914"/>
    <w:rsid w:val="001E297F"/>
    <w:rsid w:val="001E2EE4"/>
    <w:rsid w:val="001E326B"/>
    <w:rsid w:val="001E3922"/>
    <w:rsid w:val="001E3970"/>
    <w:rsid w:val="001E3B53"/>
    <w:rsid w:val="001E3C20"/>
    <w:rsid w:val="001E3C8E"/>
    <w:rsid w:val="001E3D8D"/>
    <w:rsid w:val="001E3E47"/>
    <w:rsid w:val="001E441E"/>
    <w:rsid w:val="001E44F4"/>
    <w:rsid w:val="001E457E"/>
    <w:rsid w:val="001E498C"/>
    <w:rsid w:val="001E4D76"/>
    <w:rsid w:val="001E517D"/>
    <w:rsid w:val="001E561B"/>
    <w:rsid w:val="001E563F"/>
    <w:rsid w:val="001E6039"/>
    <w:rsid w:val="001E633C"/>
    <w:rsid w:val="001E634F"/>
    <w:rsid w:val="001E65B9"/>
    <w:rsid w:val="001E6617"/>
    <w:rsid w:val="001E6683"/>
    <w:rsid w:val="001E6711"/>
    <w:rsid w:val="001E698A"/>
    <w:rsid w:val="001E698F"/>
    <w:rsid w:val="001E6A4D"/>
    <w:rsid w:val="001E6A6F"/>
    <w:rsid w:val="001E6D6C"/>
    <w:rsid w:val="001E6EBE"/>
    <w:rsid w:val="001E6F9E"/>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F2"/>
    <w:rsid w:val="001F100C"/>
    <w:rsid w:val="001F12A4"/>
    <w:rsid w:val="001F14C0"/>
    <w:rsid w:val="001F14DD"/>
    <w:rsid w:val="001F1630"/>
    <w:rsid w:val="001F1928"/>
    <w:rsid w:val="001F1BB7"/>
    <w:rsid w:val="001F1DEE"/>
    <w:rsid w:val="001F21B3"/>
    <w:rsid w:val="001F23BB"/>
    <w:rsid w:val="001F2660"/>
    <w:rsid w:val="001F2B94"/>
    <w:rsid w:val="001F2D40"/>
    <w:rsid w:val="001F2E36"/>
    <w:rsid w:val="001F33E8"/>
    <w:rsid w:val="001F35E7"/>
    <w:rsid w:val="001F36AE"/>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488"/>
    <w:rsid w:val="001F55F4"/>
    <w:rsid w:val="001F56BD"/>
    <w:rsid w:val="001F5DA3"/>
    <w:rsid w:val="001F63B6"/>
    <w:rsid w:val="001F64B0"/>
    <w:rsid w:val="001F6A1A"/>
    <w:rsid w:val="001F6BD7"/>
    <w:rsid w:val="001F6C3B"/>
    <w:rsid w:val="001F6F67"/>
    <w:rsid w:val="001F70E4"/>
    <w:rsid w:val="001F7135"/>
    <w:rsid w:val="001F7326"/>
    <w:rsid w:val="001F74E1"/>
    <w:rsid w:val="001F766B"/>
    <w:rsid w:val="001F7901"/>
    <w:rsid w:val="001F7BA8"/>
    <w:rsid w:val="001F7C15"/>
    <w:rsid w:val="00200312"/>
    <w:rsid w:val="002003D8"/>
    <w:rsid w:val="002007D5"/>
    <w:rsid w:val="002008AD"/>
    <w:rsid w:val="00200A89"/>
    <w:rsid w:val="00200AA9"/>
    <w:rsid w:val="00200AE4"/>
    <w:rsid w:val="00200B03"/>
    <w:rsid w:val="00200B79"/>
    <w:rsid w:val="00200B90"/>
    <w:rsid w:val="002010F9"/>
    <w:rsid w:val="002012C4"/>
    <w:rsid w:val="002014FF"/>
    <w:rsid w:val="00201689"/>
    <w:rsid w:val="00201D57"/>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29F"/>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D2C"/>
    <w:rsid w:val="00207DE2"/>
    <w:rsid w:val="00210165"/>
    <w:rsid w:val="002104F3"/>
    <w:rsid w:val="0021050B"/>
    <w:rsid w:val="0021065E"/>
    <w:rsid w:val="0021072A"/>
    <w:rsid w:val="00210912"/>
    <w:rsid w:val="002110B4"/>
    <w:rsid w:val="00211391"/>
    <w:rsid w:val="0021220F"/>
    <w:rsid w:val="00212343"/>
    <w:rsid w:val="00212467"/>
    <w:rsid w:val="00212483"/>
    <w:rsid w:val="0021291F"/>
    <w:rsid w:val="00212A7F"/>
    <w:rsid w:val="00212BBC"/>
    <w:rsid w:val="00212EA3"/>
    <w:rsid w:val="0021340F"/>
    <w:rsid w:val="00213466"/>
    <w:rsid w:val="002135BF"/>
    <w:rsid w:val="002137A1"/>
    <w:rsid w:val="00213A0A"/>
    <w:rsid w:val="00213A11"/>
    <w:rsid w:val="0021425B"/>
    <w:rsid w:val="00214313"/>
    <w:rsid w:val="002148FE"/>
    <w:rsid w:val="00214A6B"/>
    <w:rsid w:val="00214B18"/>
    <w:rsid w:val="00214BA0"/>
    <w:rsid w:val="0021500B"/>
    <w:rsid w:val="00215090"/>
    <w:rsid w:val="0021511D"/>
    <w:rsid w:val="002156F3"/>
    <w:rsid w:val="00215A0F"/>
    <w:rsid w:val="00215C6C"/>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A64"/>
    <w:rsid w:val="00217B4E"/>
    <w:rsid w:val="00217B63"/>
    <w:rsid w:val="0022001D"/>
    <w:rsid w:val="0022058C"/>
    <w:rsid w:val="002206B9"/>
    <w:rsid w:val="00220826"/>
    <w:rsid w:val="002211B5"/>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C9"/>
    <w:rsid w:val="00223EED"/>
    <w:rsid w:val="002240FE"/>
    <w:rsid w:val="002241DD"/>
    <w:rsid w:val="00224240"/>
    <w:rsid w:val="0022446A"/>
    <w:rsid w:val="00224490"/>
    <w:rsid w:val="0022452E"/>
    <w:rsid w:val="00224773"/>
    <w:rsid w:val="002247BA"/>
    <w:rsid w:val="002248D5"/>
    <w:rsid w:val="00224B15"/>
    <w:rsid w:val="00224DFF"/>
    <w:rsid w:val="00225034"/>
    <w:rsid w:val="00225120"/>
    <w:rsid w:val="002255B2"/>
    <w:rsid w:val="002259E4"/>
    <w:rsid w:val="00225A21"/>
    <w:rsid w:val="00225A57"/>
    <w:rsid w:val="00225AA5"/>
    <w:rsid w:val="00226015"/>
    <w:rsid w:val="0022601C"/>
    <w:rsid w:val="002262CA"/>
    <w:rsid w:val="00226437"/>
    <w:rsid w:val="002267E1"/>
    <w:rsid w:val="002267E4"/>
    <w:rsid w:val="00226A68"/>
    <w:rsid w:val="00226C90"/>
    <w:rsid w:val="002270A4"/>
    <w:rsid w:val="002271CA"/>
    <w:rsid w:val="0022743A"/>
    <w:rsid w:val="0022771C"/>
    <w:rsid w:val="00227855"/>
    <w:rsid w:val="00227A13"/>
    <w:rsid w:val="00227AF5"/>
    <w:rsid w:val="00227D4D"/>
    <w:rsid w:val="00230352"/>
    <w:rsid w:val="00230622"/>
    <w:rsid w:val="00230682"/>
    <w:rsid w:val="00230ADA"/>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C05"/>
    <w:rsid w:val="00233CE3"/>
    <w:rsid w:val="00233D29"/>
    <w:rsid w:val="00233F70"/>
    <w:rsid w:val="0023433C"/>
    <w:rsid w:val="0023468D"/>
    <w:rsid w:val="002347E4"/>
    <w:rsid w:val="00234842"/>
    <w:rsid w:val="00234868"/>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4B3"/>
    <w:rsid w:val="002366CE"/>
    <w:rsid w:val="0023684E"/>
    <w:rsid w:val="002369AC"/>
    <w:rsid w:val="00236A5E"/>
    <w:rsid w:val="00236AA2"/>
    <w:rsid w:val="00236B34"/>
    <w:rsid w:val="002374FD"/>
    <w:rsid w:val="00237554"/>
    <w:rsid w:val="0023758E"/>
    <w:rsid w:val="00237733"/>
    <w:rsid w:val="0023773F"/>
    <w:rsid w:val="00237B85"/>
    <w:rsid w:val="00237D9C"/>
    <w:rsid w:val="00237E58"/>
    <w:rsid w:val="00237EE6"/>
    <w:rsid w:val="00237F06"/>
    <w:rsid w:val="0024014E"/>
    <w:rsid w:val="0024015D"/>
    <w:rsid w:val="002417B7"/>
    <w:rsid w:val="002417DD"/>
    <w:rsid w:val="00241FA4"/>
    <w:rsid w:val="00242047"/>
    <w:rsid w:val="0024208F"/>
    <w:rsid w:val="00242787"/>
    <w:rsid w:val="002427B3"/>
    <w:rsid w:val="002428A2"/>
    <w:rsid w:val="002429CF"/>
    <w:rsid w:val="00242A63"/>
    <w:rsid w:val="00242B9E"/>
    <w:rsid w:val="00242BA3"/>
    <w:rsid w:val="00242D29"/>
    <w:rsid w:val="00242FAA"/>
    <w:rsid w:val="002431A0"/>
    <w:rsid w:val="00243672"/>
    <w:rsid w:val="00243888"/>
    <w:rsid w:val="00243979"/>
    <w:rsid w:val="00243C20"/>
    <w:rsid w:val="00244289"/>
    <w:rsid w:val="002442B6"/>
    <w:rsid w:val="002443DC"/>
    <w:rsid w:val="00244412"/>
    <w:rsid w:val="002444F1"/>
    <w:rsid w:val="00244665"/>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403"/>
    <w:rsid w:val="00253577"/>
    <w:rsid w:val="00253AD8"/>
    <w:rsid w:val="00253E44"/>
    <w:rsid w:val="00253F64"/>
    <w:rsid w:val="0025419F"/>
    <w:rsid w:val="002541AC"/>
    <w:rsid w:val="002542FE"/>
    <w:rsid w:val="0025442C"/>
    <w:rsid w:val="00254432"/>
    <w:rsid w:val="0025455A"/>
    <w:rsid w:val="002545AC"/>
    <w:rsid w:val="00254C0D"/>
    <w:rsid w:val="00254D89"/>
    <w:rsid w:val="0025500B"/>
    <w:rsid w:val="002550D3"/>
    <w:rsid w:val="00255123"/>
    <w:rsid w:val="00255285"/>
    <w:rsid w:val="0025545C"/>
    <w:rsid w:val="002555FF"/>
    <w:rsid w:val="00255899"/>
    <w:rsid w:val="00255A23"/>
    <w:rsid w:val="00255AD4"/>
    <w:rsid w:val="0025634D"/>
    <w:rsid w:val="002566E4"/>
    <w:rsid w:val="002566F2"/>
    <w:rsid w:val="00256CB2"/>
    <w:rsid w:val="00256E51"/>
    <w:rsid w:val="002572BC"/>
    <w:rsid w:val="0025759B"/>
    <w:rsid w:val="002575E3"/>
    <w:rsid w:val="002576D5"/>
    <w:rsid w:val="0025797A"/>
    <w:rsid w:val="00257AF0"/>
    <w:rsid w:val="00257C3F"/>
    <w:rsid w:val="00257F40"/>
    <w:rsid w:val="0026046A"/>
    <w:rsid w:val="002604C6"/>
    <w:rsid w:val="002604CA"/>
    <w:rsid w:val="002606D2"/>
    <w:rsid w:val="00260735"/>
    <w:rsid w:val="00260BF6"/>
    <w:rsid w:val="00260D86"/>
    <w:rsid w:val="00260DAB"/>
    <w:rsid w:val="00260E80"/>
    <w:rsid w:val="002612EC"/>
    <w:rsid w:val="0026140F"/>
    <w:rsid w:val="00261BCF"/>
    <w:rsid w:val="00262173"/>
    <w:rsid w:val="002621E5"/>
    <w:rsid w:val="00262389"/>
    <w:rsid w:val="002623B4"/>
    <w:rsid w:val="002624A0"/>
    <w:rsid w:val="002625A5"/>
    <w:rsid w:val="002625DE"/>
    <w:rsid w:val="00262686"/>
    <w:rsid w:val="00262B0D"/>
    <w:rsid w:val="00262C28"/>
    <w:rsid w:val="00262D3D"/>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562"/>
    <w:rsid w:val="00264607"/>
    <w:rsid w:val="0026467B"/>
    <w:rsid w:val="0026469F"/>
    <w:rsid w:val="00264D4E"/>
    <w:rsid w:val="002652A8"/>
    <w:rsid w:val="002657EE"/>
    <w:rsid w:val="00265856"/>
    <w:rsid w:val="002658BD"/>
    <w:rsid w:val="00265B35"/>
    <w:rsid w:val="0026612F"/>
    <w:rsid w:val="002662A4"/>
    <w:rsid w:val="002663EC"/>
    <w:rsid w:val="002663F3"/>
    <w:rsid w:val="00266CC3"/>
    <w:rsid w:val="00266F52"/>
    <w:rsid w:val="00267010"/>
    <w:rsid w:val="00267081"/>
    <w:rsid w:val="00267F92"/>
    <w:rsid w:val="002701F1"/>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BEB"/>
    <w:rsid w:val="00272D8A"/>
    <w:rsid w:val="00272EB7"/>
    <w:rsid w:val="00273086"/>
    <w:rsid w:val="0027337E"/>
    <w:rsid w:val="00273AA9"/>
    <w:rsid w:val="00273CE8"/>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6419"/>
    <w:rsid w:val="00276708"/>
    <w:rsid w:val="00276AF5"/>
    <w:rsid w:val="00276DC6"/>
    <w:rsid w:val="00276FD2"/>
    <w:rsid w:val="00277216"/>
    <w:rsid w:val="00277330"/>
    <w:rsid w:val="002776D9"/>
    <w:rsid w:val="00277983"/>
    <w:rsid w:val="00277AA1"/>
    <w:rsid w:val="00277CB5"/>
    <w:rsid w:val="00277D18"/>
    <w:rsid w:val="0028019F"/>
    <w:rsid w:val="00280A11"/>
    <w:rsid w:val="00280ED0"/>
    <w:rsid w:val="0028101C"/>
    <w:rsid w:val="002810DC"/>
    <w:rsid w:val="00281543"/>
    <w:rsid w:val="00281760"/>
    <w:rsid w:val="00281767"/>
    <w:rsid w:val="002819C7"/>
    <w:rsid w:val="00281BC3"/>
    <w:rsid w:val="00281C40"/>
    <w:rsid w:val="00281D7C"/>
    <w:rsid w:val="00282121"/>
    <w:rsid w:val="00282568"/>
    <w:rsid w:val="002825D7"/>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308"/>
    <w:rsid w:val="0028744B"/>
    <w:rsid w:val="002874F9"/>
    <w:rsid w:val="00287A62"/>
    <w:rsid w:val="00287A7B"/>
    <w:rsid w:val="00287D82"/>
    <w:rsid w:val="00287EFE"/>
    <w:rsid w:val="002904EA"/>
    <w:rsid w:val="00290531"/>
    <w:rsid w:val="00290807"/>
    <w:rsid w:val="00290DB8"/>
    <w:rsid w:val="00290E01"/>
    <w:rsid w:val="00290E29"/>
    <w:rsid w:val="00290EFF"/>
    <w:rsid w:val="002911EF"/>
    <w:rsid w:val="002913B8"/>
    <w:rsid w:val="0029158B"/>
    <w:rsid w:val="00291853"/>
    <w:rsid w:val="002918F1"/>
    <w:rsid w:val="00291FC8"/>
    <w:rsid w:val="002920E0"/>
    <w:rsid w:val="002920EA"/>
    <w:rsid w:val="002923F4"/>
    <w:rsid w:val="002924AF"/>
    <w:rsid w:val="002925B1"/>
    <w:rsid w:val="0029268F"/>
    <w:rsid w:val="00292A5C"/>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641"/>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355"/>
    <w:rsid w:val="002A146F"/>
    <w:rsid w:val="002A1552"/>
    <w:rsid w:val="002A1590"/>
    <w:rsid w:val="002A1599"/>
    <w:rsid w:val="002A1748"/>
    <w:rsid w:val="002A18E7"/>
    <w:rsid w:val="002A1D10"/>
    <w:rsid w:val="002A1DD7"/>
    <w:rsid w:val="002A1F31"/>
    <w:rsid w:val="002A20F2"/>
    <w:rsid w:val="002A2807"/>
    <w:rsid w:val="002A2E7E"/>
    <w:rsid w:val="002A2F5C"/>
    <w:rsid w:val="002A3385"/>
    <w:rsid w:val="002A3674"/>
    <w:rsid w:val="002A3675"/>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4FC9"/>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D3"/>
    <w:rsid w:val="002B4AF3"/>
    <w:rsid w:val="002B50A3"/>
    <w:rsid w:val="002B5114"/>
    <w:rsid w:val="002B5132"/>
    <w:rsid w:val="002B5283"/>
    <w:rsid w:val="002B5560"/>
    <w:rsid w:val="002B6245"/>
    <w:rsid w:val="002B637F"/>
    <w:rsid w:val="002B65BF"/>
    <w:rsid w:val="002B6600"/>
    <w:rsid w:val="002B6869"/>
    <w:rsid w:val="002B6A51"/>
    <w:rsid w:val="002B6B5B"/>
    <w:rsid w:val="002B6D92"/>
    <w:rsid w:val="002B6F8F"/>
    <w:rsid w:val="002B7411"/>
    <w:rsid w:val="002B77B7"/>
    <w:rsid w:val="002B7D3A"/>
    <w:rsid w:val="002B7DBA"/>
    <w:rsid w:val="002B7FE4"/>
    <w:rsid w:val="002C0388"/>
    <w:rsid w:val="002C0552"/>
    <w:rsid w:val="002C0BAB"/>
    <w:rsid w:val="002C0C5C"/>
    <w:rsid w:val="002C0CA8"/>
    <w:rsid w:val="002C0D16"/>
    <w:rsid w:val="002C0D58"/>
    <w:rsid w:val="002C1000"/>
    <w:rsid w:val="002C10EE"/>
    <w:rsid w:val="002C15EB"/>
    <w:rsid w:val="002C1A6E"/>
    <w:rsid w:val="002C1C76"/>
    <w:rsid w:val="002C1D58"/>
    <w:rsid w:val="002C1DEB"/>
    <w:rsid w:val="002C1EEB"/>
    <w:rsid w:val="002C20D4"/>
    <w:rsid w:val="002C22BA"/>
    <w:rsid w:val="002C2645"/>
    <w:rsid w:val="002C26F3"/>
    <w:rsid w:val="002C2801"/>
    <w:rsid w:val="002C2B0F"/>
    <w:rsid w:val="002C2B58"/>
    <w:rsid w:val="002C2F40"/>
    <w:rsid w:val="002C3732"/>
    <w:rsid w:val="002C42CE"/>
    <w:rsid w:val="002C43A0"/>
    <w:rsid w:val="002C43B0"/>
    <w:rsid w:val="002C43C2"/>
    <w:rsid w:val="002C4799"/>
    <w:rsid w:val="002C497C"/>
    <w:rsid w:val="002C4F0E"/>
    <w:rsid w:val="002C513A"/>
    <w:rsid w:val="002C5239"/>
    <w:rsid w:val="002C5440"/>
    <w:rsid w:val="002C57CB"/>
    <w:rsid w:val="002C5986"/>
    <w:rsid w:val="002C5F26"/>
    <w:rsid w:val="002C66E9"/>
    <w:rsid w:val="002C6914"/>
    <w:rsid w:val="002C6C53"/>
    <w:rsid w:val="002C6D0A"/>
    <w:rsid w:val="002C7201"/>
    <w:rsid w:val="002C7371"/>
    <w:rsid w:val="002C73CA"/>
    <w:rsid w:val="002C768D"/>
    <w:rsid w:val="002C77A1"/>
    <w:rsid w:val="002C7A8F"/>
    <w:rsid w:val="002C7A90"/>
    <w:rsid w:val="002C7A98"/>
    <w:rsid w:val="002D0071"/>
    <w:rsid w:val="002D018B"/>
    <w:rsid w:val="002D0403"/>
    <w:rsid w:val="002D05A1"/>
    <w:rsid w:val="002D09EC"/>
    <w:rsid w:val="002D0C2B"/>
    <w:rsid w:val="002D0C38"/>
    <w:rsid w:val="002D0D97"/>
    <w:rsid w:val="002D11C5"/>
    <w:rsid w:val="002D1629"/>
    <w:rsid w:val="002D179E"/>
    <w:rsid w:val="002D1997"/>
    <w:rsid w:val="002D1A82"/>
    <w:rsid w:val="002D1FBC"/>
    <w:rsid w:val="002D2034"/>
    <w:rsid w:val="002D2124"/>
    <w:rsid w:val="002D22B7"/>
    <w:rsid w:val="002D230F"/>
    <w:rsid w:val="002D2320"/>
    <w:rsid w:val="002D26AE"/>
    <w:rsid w:val="002D27AB"/>
    <w:rsid w:val="002D2AFB"/>
    <w:rsid w:val="002D2BF5"/>
    <w:rsid w:val="002D2BFB"/>
    <w:rsid w:val="002D3203"/>
    <w:rsid w:val="002D34EB"/>
    <w:rsid w:val="002D3531"/>
    <w:rsid w:val="002D376B"/>
    <w:rsid w:val="002D3E0B"/>
    <w:rsid w:val="002D417C"/>
    <w:rsid w:val="002D4483"/>
    <w:rsid w:val="002D49FC"/>
    <w:rsid w:val="002D4AED"/>
    <w:rsid w:val="002D4B97"/>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80D"/>
    <w:rsid w:val="002D796C"/>
    <w:rsid w:val="002D7A65"/>
    <w:rsid w:val="002D7C35"/>
    <w:rsid w:val="002D7FF8"/>
    <w:rsid w:val="002E05B8"/>
    <w:rsid w:val="002E0684"/>
    <w:rsid w:val="002E09A4"/>
    <w:rsid w:val="002E0A30"/>
    <w:rsid w:val="002E0A98"/>
    <w:rsid w:val="002E0AA4"/>
    <w:rsid w:val="002E0EE1"/>
    <w:rsid w:val="002E0F60"/>
    <w:rsid w:val="002E10BC"/>
    <w:rsid w:val="002E1194"/>
    <w:rsid w:val="002E16A5"/>
    <w:rsid w:val="002E1748"/>
    <w:rsid w:val="002E17C5"/>
    <w:rsid w:val="002E1906"/>
    <w:rsid w:val="002E1D89"/>
    <w:rsid w:val="002E1E14"/>
    <w:rsid w:val="002E1F86"/>
    <w:rsid w:val="002E1FCF"/>
    <w:rsid w:val="002E223E"/>
    <w:rsid w:val="002E27FA"/>
    <w:rsid w:val="002E29B6"/>
    <w:rsid w:val="002E2E0F"/>
    <w:rsid w:val="002E3031"/>
    <w:rsid w:val="002E361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EA"/>
    <w:rsid w:val="002E4EAB"/>
    <w:rsid w:val="002E532F"/>
    <w:rsid w:val="002E5662"/>
    <w:rsid w:val="002E5906"/>
    <w:rsid w:val="002E5B8B"/>
    <w:rsid w:val="002E5BC8"/>
    <w:rsid w:val="002E5C94"/>
    <w:rsid w:val="002E6094"/>
    <w:rsid w:val="002E60CC"/>
    <w:rsid w:val="002E6309"/>
    <w:rsid w:val="002E64C9"/>
    <w:rsid w:val="002E6677"/>
    <w:rsid w:val="002E6728"/>
    <w:rsid w:val="002E676F"/>
    <w:rsid w:val="002E6896"/>
    <w:rsid w:val="002E697B"/>
    <w:rsid w:val="002E6B99"/>
    <w:rsid w:val="002E6EAA"/>
    <w:rsid w:val="002E703C"/>
    <w:rsid w:val="002E7077"/>
    <w:rsid w:val="002E7148"/>
    <w:rsid w:val="002E7395"/>
    <w:rsid w:val="002E74FA"/>
    <w:rsid w:val="002E74FD"/>
    <w:rsid w:val="002E7865"/>
    <w:rsid w:val="002E7A3C"/>
    <w:rsid w:val="002E7DDF"/>
    <w:rsid w:val="002F0788"/>
    <w:rsid w:val="002F0B4E"/>
    <w:rsid w:val="002F107B"/>
    <w:rsid w:val="002F15B3"/>
    <w:rsid w:val="002F1608"/>
    <w:rsid w:val="002F1BCC"/>
    <w:rsid w:val="002F1D4C"/>
    <w:rsid w:val="002F1E6E"/>
    <w:rsid w:val="002F2564"/>
    <w:rsid w:val="002F290C"/>
    <w:rsid w:val="002F293D"/>
    <w:rsid w:val="002F2A32"/>
    <w:rsid w:val="002F2A74"/>
    <w:rsid w:val="002F2F9C"/>
    <w:rsid w:val="002F31E3"/>
    <w:rsid w:val="002F3208"/>
    <w:rsid w:val="002F3303"/>
    <w:rsid w:val="002F3607"/>
    <w:rsid w:val="002F3833"/>
    <w:rsid w:val="002F3A36"/>
    <w:rsid w:val="002F3A92"/>
    <w:rsid w:val="002F3E5D"/>
    <w:rsid w:val="002F3FDE"/>
    <w:rsid w:val="002F447B"/>
    <w:rsid w:val="002F4AB1"/>
    <w:rsid w:val="002F4B86"/>
    <w:rsid w:val="002F4B98"/>
    <w:rsid w:val="002F4C68"/>
    <w:rsid w:val="002F4D0E"/>
    <w:rsid w:val="002F4D12"/>
    <w:rsid w:val="002F4DBF"/>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23D"/>
    <w:rsid w:val="00301314"/>
    <w:rsid w:val="003016DE"/>
    <w:rsid w:val="003017AE"/>
    <w:rsid w:val="00301909"/>
    <w:rsid w:val="00301D7F"/>
    <w:rsid w:val="00301EC9"/>
    <w:rsid w:val="0030251E"/>
    <w:rsid w:val="003025C1"/>
    <w:rsid w:val="003026D6"/>
    <w:rsid w:val="00302789"/>
    <w:rsid w:val="00302A24"/>
    <w:rsid w:val="00302FFE"/>
    <w:rsid w:val="0030301C"/>
    <w:rsid w:val="003030FF"/>
    <w:rsid w:val="003035F4"/>
    <w:rsid w:val="00303634"/>
    <w:rsid w:val="0030387B"/>
    <w:rsid w:val="00303C79"/>
    <w:rsid w:val="00303D35"/>
    <w:rsid w:val="00303D7C"/>
    <w:rsid w:val="00303FC0"/>
    <w:rsid w:val="003041BF"/>
    <w:rsid w:val="0030421F"/>
    <w:rsid w:val="0030424D"/>
    <w:rsid w:val="00304404"/>
    <w:rsid w:val="0030453D"/>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EC"/>
    <w:rsid w:val="00306D31"/>
    <w:rsid w:val="00306E6D"/>
    <w:rsid w:val="00306F2A"/>
    <w:rsid w:val="00307274"/>
    <w:rsid w:val="003076E6"/>
    <w:rsid w:val="003078A6"/>
    <w:rsid w:val="003078D9"/>
    <w:rsid w:val="00307B28"/>
    <w:rsid w:val="00307C6B"/>
    <w:rsid w:val="00307D2E"/>
    <w:rsid w:val="00307F4C"/>
    <w:rsid w:val="003100E8"/>
    <w:rsid w:val="0031029A"/>
    <w:rsid w:val="003105B7"/>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6E3"/>
    <w:rsid w:val="00313F58"/>
    <w:rsid w:val="00314003"/>
    <w:rsid w:val="00314005"/>
    <w:rsid w:val="00314008"/>
    <w:rsid w:val="00314019"/>
    <w:rsid w:val="003141BC"/>
    <w:rsid w:val="00314222"/>
    <w:rsid w:val="0031423F"/>
    <w:rsid w:val="0031439B"/>
    <w:rsid w:val="00314487"/>
    <w:rsid w:val="003144F3"/>
    <w:rsid w:val="00314515"/>
    <w:rsid w:val="003146AA"/>
    <w:rsid w:val="003148B5"/>
    <w:rsid w:val="00314A66"/>
    <w:rsid w:val="00314B30"/>
    <w:rsid w:val="003150F3"/>
    <w:rsid w:val="0031513B"/>
    <w:rsid w:val="00315376"/>
    <w:rsid w:val="003157CE"/>
    <w:rsid w:val="00315B37"/>
    <w:rsid w:val="00315E09"/>
    <w:rsid w:val="00315F5F"/>
    <w:rsid w:val="003161DE"/>
    <w:rsid w:val="0031653A"/>
    <w:rsid w:val="00316624"/>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D86"/>
    <w:rsid w:val="00321FD1"/>
    <w:rsid w:val="00322074"/>
    <w:rsid w:val="00322419"/>
    <w:rsid w:val="0032242A"/>
    <w:rsid w:val="003227A0"/>
    <w:rsid w:val="00322941"/>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E29"/>
    <w:rsid w:val="00325385"/>
    <w:rsid w:val="003253A2"/>
    <w:rsid w:val="003253CF"/>
    <w:rsid w:val="0032546A"/>
    <w:rsid w:val="00325B8E"/>
    <w:rsid w:val="00325CB1"/>
    <w:rsid w:val="00325DE2"/>
    <w:rsid w:val="00325EA3"/>
    <w:rsid w:val="00325FE3"/>
    <w:rsid w:val="00326032"/>
    <w:rsid w:val="00326116"/>
    <w:rsid w:val="003261A2"/>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ADD"/>
    <w:rsid w:val="00327B1F"/>
    <w:rsid w:val="00327E2D"/>
    <w:rsid w:val="00327FAE"/>
    <w:rsid w:val="003300E3"/>
    <w:rsid w:val="003301FF"/>
    <w:rsid w:val="003304A9"/>
    <w:rsid w:val="00330A1F"/>
    <w:rsid w:val="00330A2E"/>
    <w:rsid w:val="00330C97"/>
    <w:rsid w:val="0033134C"/>
    <w:rsid w:val="003313D1"/>
    <w:rsid w:val="00331407"/>
    <w:rsid w:val="003317F4"/>
    <w:rsid w:val="003317FD"/>
    <w:rsid w:val="003319AD"/>
    <w:rsid w:val="00331EC9"/>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B4E"/>
    <w:rsid w:val="00335C08"/>
    <w:rsid w:val="00335C4F"/>
    <w:rsid w:val="00335FE7"/>
    <w:rsid w:val="00336138"/>
    <w:rsid w:val="0033625C"/>
    <w:rsid w:val="00336284"/>
    <w:rsid w:val="00336464"/>
    <w:rsid w:val="00336487"/>
    <w:rsid w:val="0033651D"/>
    <w:rsid w:val="003365A3"/>
    <w:rsid w:val="003367F9"/>
    <w:rsid w:val="00336B10"/>
    <w:rsid w:val="00336B56"/>
    <w:rsid w:val="00336D2E"/>
    <w:rsid w:val="00337872"/>
    <w:rsid w:val="00337922"/>
    <w:rsid w:val="00337A8B"/>
    <w:rsid w:val="00337BB5"/>
    <w:rsid w:val="00337BC5"/>
    <w:rsid w:val="00337EE7"/>
    <w:rsid w:val="0034056A"/>
    <w:rsid w:val="00340E3B"/>
    <w:rsid w:val="00340FD0"/>
    <w:rsid w:val="003412C1"/>
    <w:rsid w:val="003415B1"/>
    <w:rsid w:val="00341D77"/>
    <w:rsid w:val="00341DCF"/>
    <w:rsid w:val="00342454"/>
    <w:rsid w:val="003424C6"/>
    <w:rsid w:val="003424F8"/>
    <w:rsid w:val="0034258B"/>
    <w:rsid w:val="003426FE"/>
    <w:rsid w:val="0034279E"/>
    <w:rsid w:val="003427CC"/>
    <w:rsid w:val="00342A04"/>
    <w:rsid w:val="00342B0F"/>
    <w:rsid w:val="00343136"/>
    <w:rsid w:val="003434CE"/>
    <w:rsid w:val="00343816"/>
    <w:rsid w:val="00343958"/>
    <w:rsid w:val="00343AAC"/>
    <w:rsid w:val="00343CC6"/>
    <w:rsid w:val="00343D45"/>
    <w:rsid w:val="00343DE5"/>
    <w:rsid w:val="00343E11"/>
    <w:rsid w:val="00343E40"/>
    <w:rsid w:val="00343F1B"/>
    <w:rsid w:val="00343F93"/>
    <w:rsid w:val="003440F8"/>
    <w:rsid w:val="0034465F"/>
    <w:rsid w:val="003446E0"/>
    <w:rsid w:val="0034492B"/>
    <w:rsid w:val="00344D16"/>
    <w:rsid w:val="00344D8F"/>
    <w:rsid w:val="00344FFD"/>
    <w:rsid w:val="00345400"/>
    <w:rsid w:val="00345506"/>
    <w:rsid w:val="00345509"/>
    <w:rsid w:val="00345589"/>
    <w:rsid w:val="003455D9"/>
    <w:rsid w:val="00345D8C"/>
    <w:rsid w:val="003463D5"/>
    <w:rsid w:val="0034652B"/>
    <w:rsid w:val="003467F8"/>
    <w:rsid w:val="00346971"/>
    <w:rsid w:val="00346BA8"/>
    <w:rsid w:val="00346BE5"/>
    <w:rsid w:val="00346BF3"/>
    <w:rsid w:val="00346C2C"/>
    <w:rsid w:val="00347122"/>
    <w:rsid w:val="00347FC9"/>
    <w:rsid w:val="00350098"/>
    <w:rsid w:val="003502E2"/>
    <w:rsid w:val="00350455"/>
    <w:rsid w:val="0035052A"/>
    <w:rsid w:val="0035087A"/>
    <w:rsid w:val="00350A1E"/>
    <w:rsid w:val="00350B5A"/>
    <w:rsid w:val="00350EE0"/>
    <w:rsid w:val="003511F6"/>
    <w:rsid w:val="00351BEC"/>
    <w:rsid w:val="003521E8"/>
    <w:rsid w:val="003521F1"/>
    <w:rsid w:val="00352333"/>
    <w:rsid w:val="0035278C"/>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E3"/>
    <w:rsid w:val="003560EB"/>
    <w:rsid w:val="003564D4"/>
    <w:rsid w:val="003564DB"/>
    <w:rsid w:val="00356591"/>
    <w:rsid w:val="0035666C"/>
    <w:rsid w:val="00356681"/>
    <w:rsid w:val="00356CFE"/>
    <w:rsid w:val="00356D0D"/>
    <w:rsid w:val="00356DB4"/>
    <w:rsid w:val="00356DF0"/>
    <w:rsid w:val="00356F73"/>
    <w:rsid w:val="003572CF"/>
    <w:rsid w:val="0035742B"/>
    <w:rsid w:val="0035762C"/>
    <w:rsid w:val="00357812"/>
    <w:rsid w:val="0035785C"/>
    <w:rsid w:val="00357A85"/>
    <w:rsid w:val="00357BC5"/>
    <w:rsid w:val="00357C09"/>
    <w:rsid w:val="00357D45"/>
    <w:rsid w:val="00357FA6"/>
    <w:rsid w:val="003601BC"/>
    <w:rsid w:val="0036033F"/>
    <w:rsid w:val="003603E1"/>
    <w:rsid w:val="00360A5D"/>
    <w:rsid w:val="00360BA2"/>
    <w:rsid w:val="00360E26"/>
    <w:rsid w:val="003610CD"/>
    <w:rsid w:val="00361558"/>
    <w:rsid w:val="003615CC"/>
    <w:rsid w:val="00361686"/>
    <w:rsid w:val="003616D1"/>
    <w:rsid w:val="00361770"/>
    <w:rsid w:val="0036182E"/>
    <w:rsid w:val="00361948"/>
    <w:rsid w:val="00361967"/>
    <w:rsid w:val="00361AE9"/>
    <w:rsid w:val="003627DD"/>
    <w:rsid w:val="003629D5"/>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7F6"/>
    <w:rsid w:val="00365A3A"/>
    <w:rsid w:val="00365CB4"/>
    <w:rsid w:val="00366023"/>
    <w:rsid w:val="00366058"/>
    <w:rsid w:val="00366406"/>
    <w:rsid w:val="0036681D"/>
    <w:rsid w:val="00366BF1"/>
    <w:rsid w:val="00366CAD"/>
    <w:rsid w:val="00366D7B"/>
    <w:rsid w:val="00366DF5"/>
    <w:rsid w:val="00366E68"/>
    <w:rsid w:val="00367212"/>
    <w:rsid w:val="00367267"/>
    <w:rsid w:val="003677FB"/>
    <w:rsid w:val="0036782C"/>
    <w:rsid w:val="003679B7"/>
    <w:rsid w:val="00367FE0"/>
    <w:rsid w:val="003705F2"/>
    <w:rsid w:val="00370619"/>
    <w:rsid w:val="0037069B"/>
    <w:rsid w:val="003706E0"/>
    <w:rsid w:val="0037072F"/>
    <w:rsid w:val="00370827"/>
    <w:rsid w:val="00370E84"/>
    <w:rsid w:val="00371115"/>
    <w:rsid w:val="00371282"/>
    <w:rsid w:val="00371471"/>
    <w:rsid w:val="00371610"/>
    <w:rsid w:val="003716D4"/>
    <w:rsid w:val="0037177A"/>
    <w:rsid w:val="00371856"/>
    <w:rsid w:val="0037186F"/>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50F"/>
    <w:rsid w:val="003745F9"/>
    <w:rsid w:val="003748D3"/>
    <w:rsid w:val="00374A29"/>
    <w:rsid w:val="00374B78"/>
    <w:rsid w:val="00374C26"/>
    <w:rsid w:val="00375167"/>
    <w:rsid w:val="003753D2"/>
    <w:rsid w:val="00375431"/>
    <w:rsid w:val="00375A93"/>
    <w:rsid w:val="00375A9C"/>
    <w:rsid w:val="00375B55"/>
    <w:rsid w:val="00375EAA"/>
    <w:rsid w:val="00376168"/>
    <w:rsid w:val="003761A3"/>
    <w:rsid w:val="00376326"/>
    <w:rsid w:val="0037632E"/>
    <w:rsid w:val="003764E8"/>
    <w:rsid w:val="003767B2"/>
    <w:rsid w:val="0037683D"/>
    <w:rsid w:val="003768EA"/>
    <w:rsid w:val="00376AB1"/>
    <w:rsid w:val="00376C23"/>
    <w:rsid w:val="00376D6D"/>
    <w:rsid w:val="00376F10"/>
    <w:rsid w:val="00377314"/>
    <w:rsid w:val="0037735B"/>
    <w:rsid w:val="0037767D"/>
    <w:rsid w:val="00377DBB"/>
    <w:rsid w:val="00380001"/>
    <w:rsid w:val="0038019D"/>
    <w:rsid w:val="00380275"/>
    <w:rsid w:val="003803BA"/>
    <w:rsid w:val="003803F5"/>
    <w:rsid w:val="00380596"/>
    <w:rsid w:val="00380B6A"/>
    <w:rsid w:val="00380BFE"/>
    <w:rsid w:val="00380D6A"/>
    <w:rsid w:val="00380F10"/>
    <w:rsid w:val="003810CA"/>
    <w:rsid w:val="0038126D"/>
    <w:rsid w:val="003813A6"/>
    <w:rsid w:val="003813DA"/>
    <w:rsid w:val="00381EA6"/>
    <w:rsid w:val="00381FCA"/>
    <w:rsid w:val="0038235A"/>
    <w:rsid w:val="00382515"/>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4483"/>
    <w:rsid w:val="00384675"/>
    <w:rsid w:val="003849DA"/>
    <w:rsid w:val="00384EF4"/>
    <w:rsid w:val="003853C7"/>
    <w:rsid w:val="003853E4"/>
    <w:rsid w:val="00385B42"/>
    <w:rsid w:val="00385DC8"/>
    <w:rsid w:val="00385EFE"/>
    <w:rsid w:val="0038641E"/>
    <w:rsid w:val="00386901"/>
    <w:rsid w:val="00386BE3"/>
    <w:rsid w:val="00387126"/>
    <w:rsid w:val="00387757"/>
    <w:rsid w:val="003879ED"/>
    <w:rsid w:val="00387D99"/>
    <w:rsid w:val="00387DCC"/>
    <w:rsid w:val="00387E2D"/>
    <w:rsid w:val="00387EB5"/>
    <w:rsid w:val="00390244"/>
    <w:rsid w:val="003902BC"/>
    <w:rsid w:val="003902CB"/>
    <w:rsid w:val="0039046C"/>
    <w:rsid w:val="0039056A"/>
    <w:rsid w:val="003906FE"/>
    <w:rsid w:val="0039078B"/>
    <w:rsid w:val="0039098F"/>
    <w:rsid w:val="003909DE"/>
    <w:rsid w:val="00390A1D"/>
    <w:rsid w:val="00390C12"/>
    <w:rsid w:val="00390D9F"/>
    <w:rsid w:val="00391066"/>
    <w:rsid w:val="0039106C"/>
    <w:rsid w:val="00391209"/>
    <w:rsid w:val="0039127F"/>
    <w:rsid w:val="003912D3"/>
    <w:rsid w:val="00391323"/>
    <w:rsid w:val="00391810"/>
    <w:rsid w:val="00391BF9"/>
    <w:rsid w:val="00391CB7"/>
    <w:rsid w:val="003921A6"/>
    <w:rsid w:val="003921B1"/>
    <w:rsid w:val="00392369"/>
    <w:rsid w:val="00392701"/>
    <w:rsid w:val="0039293D"/>
    <w:rsid w:val="00392966"/>
    <w:rsid w:val="003929C3"/>
    <w:rsid w:val="00392B9D"/>
    <w:rsid w:val="00392BBF"/>
    <w:rsid w:val="00392CFA"/>
    <w:rsid w:val="003931AF"/>
    <w:rsid w:val="00393202"/>
    <w:rsid w:val="003932F5"/>
    <w:rsid w:val="0039336D"/>
    <w:rsid w:val="00393412"/>
    <w:rsid w:val="003934C5"/>
    <w:rsid w:val="00393535"/>
    <w:rsid w:val="003937BD"/>
    <w:rsid w:val="00393F73"/>
    <w:rsid w:val="003944DD"/>
    <w:rsid w:val="00394649"/>
    <w:rsid w:val="003946BC"/>
    <w:rsid w:val="0039489D"/>
    <w:rsid w:val="003949E1"/>
    <w:rsid w:val="00394FCA"/>
    <w:rsid w:val="00395360"/>
    <w:rsid w:val="00395594"/>
    <w:rsid w:val="0039583A"/>
    <w:rsid w:val="00395C75"/>
    <w:rsid w:val="00395CE8"/>
    <w:rsid w:val="00395EC6"/>
    <w:rsid w:val="00395F73"/>
    <w:rsid w:val="00395FE6"/>
    <w:rsid w:val="00396013"/>
    <w:rsid w:val="00396169"/>
    <w:rsid w:val="00396265"/>
    <w:rsid w:val="003962FB"/>
    <w:rsid w:val="00396375"/>
    <w:rsid w:val="00396C78"/>
    <w:rsid w:val="00396CC6"/>
    <w:rsid w:val="00396DA6"/>
    <w:rsid w:val="003970B5"/>
    <w:rsid w:val="00397549"/>
    <w:rsid w:val="003975A6"/>
    <w:rsid w:val="00397B9F"/>
    <w:rsid w:val="00397BD5"/>
    <w:rsid w:val="00397BE7"/>
    <w:rsid w:val="00397C2B"/>
    <w:rsid w:val="00397C2E"/>
    <w:rsid w:val="003A00B9"/>
    <w:rsid w:val="003A0114"/>
    <w:rsid w:val="003A0224"/>
    <w:rsid w:val="003A02D1"/>
    <w:rsid w:val="003A05F1"/>
    <w:rsid w:val="003A0686"/>
    <w:rsid w:val="003A0EAB"/>
    <w:rsid w:val="003A0F3D"/>
    <w:rsid w:val="003A148C"/>
    <w:rsid w:val="003A1702"/>
    <w:rsid w:val="003A18DF"/>
    <w:rsid w:val="003A1F06"/>
    <w:rsid w:val="003A1F10"/>
    <w:rsid w:val="003A226C"/>
    <w:rsid w:val="003A2572"/>
    <w:rsid w:val="003A25AD"/>
    <w:rsid w:val="003A25E7"/>
    <w:rsid w:val="003A2664"/>
    <w:rsid w:val="003A27A3"/>
    <w:rsid w:val="003A2AE6"/>
    <w:rsid w:val="003A3077"/>
    <w:rsid w:val="003A323E"/>
    <w:rsid w:val="003A3426"/>
    <w:rsid w:val="003A3495"/>
    <w:rsid w:val="003A369F"/>
    <w:rsid w:val="003A385C"/>
    <w:rsid w:val="003A3909"/>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E4A"/>
    <w:rsid w:val="003B0FAF"/>
    <w:rsid w:val="003B10F9"/>
    <w:rsid w:val="003B11C1"/>
    <w:rsid w:val="003B1492"/>
    <w:rsid w:val="003B14E6"/>
    <w:rsid w:val="003B15CD"/>
    <w:rsid w:val="003B17C7"/>
    <w:rsid w:val="003B192D"/>
    <w:rsid w:val="003B1C42"/>
    <w:rsid w:val="003B1D0A"/>
    <w:rsid w:val="003B1D25"/>
    <w:rsid w:val="003B1D9F"/>
    <w:rsid w:val="003B1E0C"/>
    <w:rsid w:val="003B2207"/>
    <w:rsid w:val="003B2271"/>
    <w:rsid w:val="003B23E1"/>
    <w:rsid w:val="003B2444"/>
    <w:rsid w:val="003B2694"/>
    <w:rsid w:val="003B2786"/>
    <w:rsid w:val="003B2918"/>
    <w:rsid w:val="003B2A62"/>
    <w:rsid w:val="003B2CC1"/>
    <w:rsid w:val="003B2CD9"/>
    <w:rsid w:val="003B3020"/>
    <w:rsid w:val="003B3078"/>
    <w:rsid w:val="003B35B5"/>
    <w:rsid w:val="003B3760"/>
    <w:rsid w:val="003B395E"/>
    <w:rsid w:val="003B3CE5"/>
    <w:rsid w:val="003B3DD6"/>
    <w:rsid w:val="003B400A"/>
    <w:rsid w:val="003B427F"/>
    <w:rsid w:val="003B4503"/>
    <w:rsid w:val="003B4856"/>
    <w:rsid w:val="003B4B4B"/>
    <w:rsid w:val="003B4BD3"/>
    <w:rsid w:val="003B4BEE"/>
    <w:rsid w:val="003B4EBB"/>
    <w:rsid w:val="003B4FC3"/>
    <w:rsid w:val="003B50BF"/>
    <w:rsid w:val="003B50D9"/>
    <w:rsid w:val="003B5239"/>
    <w:rsid w:val="003B5407"/>
    <w:rsid w:val="003B54D9"/>
    <w:rsid w:val="003B54DF"/>
    <w:rsid w:val="003B5690"/>
    <w:rsid w:val="003B5805"/>
    <w:rsid w:val="003B5874"/>
    <w:rsid w:val="003B59B8"/>
    <w:rsid w:val="003B5A6F"/>
    <w:rsid w:val="003B5CF1"/>
    <w:rsid w:val="003B5E45"/>
    <w:rsid w:val="003B6340"/>
    <w:rsid w:val="003B63A8"/>
    <w:rsid w:val="003B64C8"/>
    <w:rsid w:val="003B68E5"/>
    <w:rsid w:val="003B6D14"/>
    <w:rsid w:val="003B6D6C"/>
    <w:rsid w:val="003B7647"/>
    <w:rsid w:val="003B76A2"/>
    <w:rsid w:val="003B77EC"/>
    <w:rsid w:val="003B7803"/>
    <w:rsid w:val="003B7823"/>
    <w:rsid w:val="003C0415"/>
    <w:rsid w:val="003C04D0"/>
    <w:rsid w:val="003C0A29"/>
    <w:rsid w:val="003C0AB4"/>
    <w:rsid w:val="003C0C67"/>
    <w:rsid w:val="003C0DB9"/>
    <w:rsid w:val="003C0EB8"/>
    <w:rsid w:val="003C12DD"/>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883"/>
    <w:rsid w:val="003C494D"/>
    <w:rsid w:val="003C4A64"/>
    <w:rsid w:val="003C4CBF"/>
    <w:rsid w:val="003C4FF9"/>
    <w:rsid w:val="003C54D8"/>
    <w:rsid w:val="003C5589"/>
    <w:rsid w:val="003C568C"/>
    <w:rsid w:val="003C56CA"/>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1C0"/>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F"/>
    <w:rsid w:val="003D1783"/>
    <w:rsid w:val="003D1909"/>
    <w:rsid w:val="003D1916"/>
    <w:rsid w:val="003D19CE"/>
    <w:rsid w:val="003D1A56"/>
    <w:rsid w:val="003D1D14"/>
    <w:rsid w:val="003D22E5"/>
    <w:rsid w:val="003D25CF"/>
    <w:rsid w:val="003D2661"/>
    <w:rsid w:val="003D287B"/>
    <w:rsid w:val="003D2A18"/>
    <w:rsid w:val="003D2AAE"/>
    <w:rsid w:val="003D2D68"/>
    <w:rsid w:val="003D2DBD"/>
    <w:rsid w:val="003D32A8"/>
    <w:rsid w:val="003D32BE"/>
    <w:rsid w:val="003D3976"/>
    <w:rsid w:val="003D3A9C"/>
    <w:rsid w:val="003D3D8E"/>
    <w:rsid w:val="003D3EE0"/>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C34"/>
    <w:rsid w:val="003D6E61"/>
    <w:rsid w:val="003D6EC2"/>
    <w:rsid w:val="003D71C5"/>
    <w:rsid w:val="003D755D"/>
    <w:rsid w:val="003D75CE"/>
    <w:rsid w:val="003D7727"/>
    <w:rsid w:val="003D77F5"/>
    <w:rsid w:val="003D7F06"/>
    <w:rsid w:val="003E00E5"/>
    <w:rsid w:val="003E01E4"/>
    <w:rsid w:val="003E02BF"/>
    <w:rsid w:val="003E02DC"/>
    <w:rsid w:val="003E0474"/>
    <w:rsid w:val="003E0B96"/>
    <w:rsid w:val="003E0D5B"/>
    <w:rsid w:val="003E1013"/>
    <w:rsid w:val="003E1112"/>
    <w:rsid w:val="003E1378"/>
    <w:rsid w:val="003E1A35"/>
    <w:rsid w:val="003E1B50"/>
    <w:rsid w:val="003E1D8E"/>
    <w:rsid w:val="003E1E87"/>
    <w:rsid w:val="003E2167"/>
    <w:rsid w:val="003E2199"/>
    <w:rsid w:val="003E24DC"/>
    <w:rsid w:val="003E258E"/>
    <w:rsid w:val="003E27C1"/>
    <w:rsid w:val="003E27CF"/>
    <w:rsid w:val="003E286B"/>
    <w:rsid w:val="003E292E"/>
    <w:rsid w:val="003E2EB4"/>
    <w:rsid w:val="003E3000"/>
    <w:rsid w:val="003E3425"/>
    <w:rsid w:val="003E3559"/>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10F8"/>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16F"/>
    <w:rsid w:val="003F439F"/>
    <w:rsid w:val="003F43AC"/>
    <w:rsid w:val="003F4495"/>
    <w:rsid w:val="003F4548"/>
    <w:rsid w:val="003F498E"/>
    <w:rsid w:val="003F4F15"/>
    <w:rsid w:val="003F4F1F"/>
    <w:rsid w:val="003F57CF"/>
    <w:rsid w:val="003F5818"/>
    <w:rsid w:val="003F5979"/>
    <w:rsid w:val="003F5AA7"/>
    <w:rsid w:val="003F5E68"/>
    <w:rsid w:val="003F605D"/>
    <w:rsid w:val="003F61E0"/>
    <w:rsid w:val="003F62B6"/>
    <w:rsid w:val="003F637C"/>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AE5"/>
    <w:rsid w:val="00401D4B"/>
    <w:rsid w:val="00401F81"/>
    <w:rsid w:val="00402175"/>
    <w:rsid w:val="00402349"/>
    <w:rsid w:val="004023EA"/>
    <w:rsid w:val="004024BD"/>
    <w:rsid w:val="004025E0"/>
    <w:rsid w:val="0040267F"/>
    <w:rsid w:val="00402A0F"/>
    <w:rsid w:val="00402C4C"/>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B91"/>
    <w:rsid w:val="00406C38"/>
    <w:rsid w:val="0040751B"/>
    <w:rsid w:val="00407A16"/>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38F"/>
    <w:rsid w:val="00412583"/>
    <w:rsid w:val="004127B1"/>
    <w:rsid w:val="00412B3D"/>
    <w:rsid w:val="00412DAF"/>
    <w:rsid w:val="00413301"/>
    <w:rsid w:val="004133B6"/>
    <w:rsid w:val="00413680"/>
    <w:rsid w:val="00413697"/>
    <w:rsid w:val="004136A2"/>
    <w:rsid w:val="004138AD"/>
    <w:rsid w:val="0041393A"/>
    <w:rsid w:val="00414080"/>
    <w:rsid w:val="004146EA"/>
    <w:rsid w:val="004147C5"/>
    <w:rsid w:val="00414C54"/>
    <w:rsid w:val="00414F47"/>
    <w:rsid w:val="00414F6E"/>
    <w:rsid w:val="00414F7A"/>
    <w:rsid w:val="00414F9E"/>
    <w:rsid w:val="0041528E"/>
    <w:rsid w:val="00415401"/>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E1C"/>
    <w:rsid w:val="0042204A"/>
    <w:rsid w:val="00422050"/>
    <w:rsid w:val="00422108"/>
    <w:rsid w:val="0042212B"/>
    <w:rsid w:val="0042221C"/>
    <w:rsid w:val="0042230C"/>
    <w:rsid w:val="004225C3"/>
    <w:rsid w:val="00422A67"/>
    <w:rsid w:val="00422C2C"/>
    <w:rsid w:val="00422C8F"/>
    <w:rsid w:val="00422F24"/>
    <w:rsid w:val="00422F3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DA"/>
    <w:rsid w:val="00425EC2"/>
    <w:rsid w:val="00425F16"/>
    <w:rsid w:val="00425F53"/>
    <w:rsid w:val="004263FE"/>
    <w:rsid w:val="004264C3"/>
    <w:rsid w:val="0042663C"/>
    <w:rsid w:val="00426AF6"/>
    <w:rsid w:val="00426B1E"/>
    <w:rsid w:val="00426B38"/>
    <w:rsid w:val="00426B9A"/>
    <w:rsid w:val="00426DAB"/>
    <w:rsid w:val="00426F8A"/>
    <w:rsid w:val="004270B4"/>
    <w:rsid w:val="00427A50"/>
    <w:rsid w:val="00427D67"/>
    <w:rsid w:val="00430231"/>
    <w:rsid w:val="0043060F"/>
    <w:rsid w:val="00430857"/>
    <w:rsid w:val="00430A8F"/>
    <w:rsid w:val="00430F27"/>
    <w:rsid w:val="00431544"/>
    <w:rsid w:val="004316D5"/>
    <w:rsid w:val="004317D0"/>
    <w:rsid w:val="004319C4"/>
    <w:rsid w:val="00431B38"/>
    <w:rsid w:val="00431FF2"/>
    <w:rsid w:val="00432004"/>
    <w:rsid w:val="00432058"/>
    <w:rsid w:val="00432818"/>
    <w:rsid w:val="00432AD1"/>
    <w:rsid w:val="00432AFD"/>
    <w:rsid w:val="00432DE6"/>
    <w:rsid w:val="00432DFA"/>
    <w:rsid w:val="00433241"/>
    <w:rsid w:val="004333C3"/>
    <w:rsid w:val="00433522"/>
    <w:rsid w:val="004337F6"/>
    <w:rsid w:val="00433835"/>
    <w:rsid w:val="0043390F"/>
    <w:rsid w:val="00433AA5"/>
    <w:rsid w:val="00433BA6"/>
    <w:rsid w:val="00433C45"/>
    <w:rsid w:val="00433C90"/>
    <w:rsid w:val="004340F3"/>
    <w:rsid w:val="00434101"/>
    <w:rsid w:val="004341F1"/>
    <w:rsid w:val="004342F1"/>
    <w:rsid w:val="004344A0"/>
    <w:rsid w:val="004344E0"/>
    <w:rsid w:val="004345B4"/>
    <w:rsid w:val="004346B3"/>
    <w:rsid w:val="00434748"/>
    <w:rsid w:val="00434BA7"/>
    <w:rsid w:val="00434C15"/>
    <w:rsid w:val="00434F59"/>
    <w:rsid w:val="004353CA"/>
    <w:rsid w:val="00435431"/>
    <w:rsid w:val="00435531"/>
    <w:rsid w:val="004357C6"/>
    <w:rsid w:val="0043590D"/>
    <w:rsid w:val="00435A19"/>
    <w:rsid w:val="00435AB9"/>
    <w:rsid w:val="00435AC2"/>
    <w:rsid w:val="00435E23"/>
    <w:rsid w:val="00435E72"/>
    <w:rsid w:val="00435F8F"/>
    <w:rsid w:val="00436209"/>
    <w:rsid w:val="004367D5"/>
    <w:rsid w:val="00436929"/>
    <w:rsid w:val="00436F64"/>
    <w:rsid w:val="00436F8E"/>
    <w:rsid w:val="004371C9"/>
    <w:rsid w:val="004372E5"/>
    <w:rsid w:val="004373E7"/>
    <w:rsid w:val="00437800"/>
    <w:rsid w:val="00437980"/>
    <w:rsid w:val="00437A34"/>
    <w:rsid w:val="00437E6E"/>
    <w:rsid w:val="00437FD5"/>
    <w:rsid w:val="004407E5"/>
    <w:rsid w:val="00440940"/>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C23"/>
    <w:rsid w:val="00442F44"/>
    <w:rsid w:val="00443070"/>
    <w:rsid w:val="00443144"/>
    <w:rsid w:val="0044314F"/>
    <w:rsid w:val="0044344A"/>
    <w:rsid w:val="0044391D"/>
    <w:rsid w:val="00443D1E"/>
    <w:rsid w:val="0044400D"/>
    <w:rsid w:val="0044400E"/>
    <w:rsid w:val="00444035"/>
    <w:rsid w:val="00444426"/>
    <w:rsid w:val="00444702"/>
    <w:rsid w:val="0044475A"/>
    <w:rsid w:val="00444A4C"/>
    <w:rsid w:val="00444AC9"/>
    <w:rsid w:val="00444CA5"/>
    <w:rsid w:val="00444DED"/>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71BA"/>
    <w:rsid w:val="004471FF"/>
    <w:rsid w:val="0044737E"/>
    <w:rsid w:val="00447693"/>
    <w:rsid w:val="004478D7"/>
    <w:rsid w:val="00447D6A"/>
    <w:rsid w:val="00447DAA"/>
    <w:rsid w:val="0045024E"/>
    <w:rsid w:val="0045026F"/>
    <w:rsid w:val="0045029F"/>
    <w:rsid w:val="004503F7"/>
    <w:rsid w:val="004509DB"/>
    <w:rsid w:val="00450C24"/>
    <w:rsid w:val="00450D0B"/>
    <w:rsid w:val="00451200"/>
    <w:rsid w:val="00451525"/>
    <w:rsid w:val="0045161C"/>
    <w:rsid w:val="004519A6"/>
    <w:rsid w:val="00451A0A"/>
    <w:rsid w:val="004521A1"/>
    <w:rsid w:val="004521D6"/>
    <w:rsid w:val="004523FC"/>
    <w:rsid w:val="004524FC"/>
    <w:rsid w:val="004526B6"/>
    <w:rsid w:val="004526DB"/>
    <w:rsid w:val="004529AC"/>
    <w:rsid w:val="004529F6"/>
    <w:rsid w:val="00452ADE"/>
    <w:rsid w:val="00452F5B"/>
    <w:rsid w:val="00453275"/>
    <w:rsid w:val="0045327A"/>
    <w:rsid w:val="004532F3"/>
    <w:rsid w:val="004534B2"/>
    <w:rsid w:val="004535C4"/>
    <w:rsid w:val="00453674"/>
    <w:rsid w:val="00453721"/>
    <w:rsid w:val="00453994"/>
    <w:rsid w:val="00453B42"/>
    <w:rsid w:val="00453F3E"/>
    <w:rsid w:val="004543A7"/>
    <w:rsid w:val="00454855"/>
    <w:rsid w:val="00454C47"/>
    <w:rsid w:val="00454DAA"/>
    <w:rsid w:val="00454F14"/>
    <w:rsid w:val="004551C0"/>
    <w:rsid w:val="004552C6"/>
    <w:rsid w:val="004552EC"/>
    <w:rsid w:val="00455456"/>
    <w:rsid w:val="0045561D"/>
    <w:rsid w:val="00455734"/>
    <w:rsid w:val="00455775"/>
    <w:rsid w:val="00455880"/>
    <w:rsid w:val="00455933"/>
    <w:rsid w:val="00455FFF"/>
    <w:rsid w:val="0045601B"/>
    <w:rsid w:val="004560B3"/>
    <w:rsid w:val="00456156"/>
    <w:rsid w:val="00456473"/>
    <w:rsid w:val="0045665A"/>
    <w:rsid w:val="004566C9"/>
    <w:rsid w:val="00456750"/>
    <w:rsid w:val="004567DF"/>
    <w:rsid w:val="004568BF"/>
    <w:rsid w:val="00456B88"/>
    <w:rsid w:val="00456D26"/>
    <w:rsid w:val="004571A9"/>
    <w:rsid w:val="004572B4"/>
    <w:rsid w:val="004572BD"/>
    <w:rsid w:val="00457429"/>
    <w:rsid w:val="004575C0"/>
    <w:rsid w:val="004575FB"/>
    <w:rsid w:val="004576A9"/>
    <w:rsid w:val="0045775A"/>
    <w:rsid w:val="004579AD"/>
    <w:rsid w:val="00457B60"/>
    <w:rsid w:val="00457C6C"/>
    <w:rsid w:val="00457DAC"/>
    <w:rsid w:val="00457DB2"/>
    <w:rsid w:val="00457EFB"/>
    <w:rsid w:val="00457F49"/>
    <w:rsid w:val="00457FE8"/>
    <w:rsid w:val="0046007D"/>
    <w:rsid w:val="004600BE"/>
    <w:rsid w:val="004601C0"/>
    <w:rsid w:val="004605BB"/>
    <w:rsid w:val="004609EC"/>
    <w:rsid w:val="00460B10"/>
    <w:rsid w:val="00460DA0"/>
    <w:rsid w:val="00461097"/>
    <w:rsid w:val="00461189"/>
    <w:rsid w:val="00461380"/>
    <w:rsid w:val="00461499"/>
    <w:rsid w:val="00461736"/>
    <w:rsid w:val="00461EE9"/>
    <w:rsid w:val="00461F1A"/>
    <w:rsid w:val="0046212D"/>
    <w:rsid w:val="0046215D"/>
    <w:rsid w:val="00462783"/>
    <w:rsid w:val="0046285B"/>
    <w:rsid w:val="00462F09"/>
    <w:rsid w:val="004634BC"/>
    <w:rsid w:val="004635B8"/>
    <w:rsid w:val="004636CB"/>
    <w:rsid w:val="00463CAC"/>
    <w:rsid w:val="00463E8D"/>
    <w:rsid w:val="00463EAA"/>
    <w:rsid w:val="00464378"/>
    <w:rsid w:val="0046438A"/>
    <w:rsid w:val="00464641"/>
    <w:rsid w:val="004648A8"/>
    <w:rsid w:val="00464A91"/>
    <w:rsid w:val="00464E68"/>
    <w:rsid w:val="00464F2A"/>
    <w:rsid w:val="00464F5B"/>
    <w:rsid w:val="004650B8"/>
    <w:rsid w:val="004651F2"/>
    <w:rsid w:val="00465216"/>
    <w:rsid w:val="004652D0"/>
    <w:rsid w:val="00465333"/>
    <w:rsid w:val="004653B8"/>
    <w:rsid w:val="00465786"/>
    <w:rsid w:val="00465AA8"/>
    <w:rsid w:val="00465CA7"/>
    <w:rsid w:val="00465D18"/>
    <w:rsid w:val="00465FA6"/>
    <w:rsid w:val="00465FCE"/>
    <w:rsid w:val="004660E6"/>
    <w:rsid w:val="004661C5"/>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700B1"/>
    <w:rsid w:val="00470144"/>
    <w:rsid w:val="004701AC"/>
    <w:rsid w:val="0047030A"/>
    <w:rsid w:val="0047031C"/>
    <w:rsid w:val="0047035D"/>
    <w:rsid w:val="004705CF"/>
    <w:rsid w:val="00470885"/>
    <w:rsid w:val="00470CB5"/>
    <w:rsid w:val="00471065"/>
    <w:rsid w:val="004710F7"/>
    <w:rsid w:val="004711AD"/>
    <w:rsid w:val="004713F0"/>
    <w:rsid w:val="00471F36"/>
    <w:rsid w:val="00472003"/>
    <w:rsid w:val="00472412"/>
    <w:rsid w:val="0047245C"/>
    <w:rsid w:val="00472690"/>
    <w:rsid w:val="00472758"/>
    <w:rsid w:val="004727CA"/>
    <w:rsid w:val="00472839"/>
    <w:rsid w:val="00472905"/>
    <w:rsid w:val="00472913"/>
    <w:rsid w:val="004729DF"/>
    <w:rsid w:val="00472B8B"/>
    <w:rsid w:val="004731E5"/>
    <w:rsid w:val="00473595"/>
    <w:rsid w:val="004739FB"/>
    <w:rsid w:val="00473CBA"/>
    <w:rsid w:val="00473EDA"/>
    <w:rsid w:val="0047412E"/>
    <w:rsid w:val="004743A0"/>
    <w:rsid w:val="00474497"/>
    <w:rsid w:val="004744F2"/>
    <w:rsid w:val="00474511"/>
    <w:rsid w:val="00474623"/>
    <w:rsid w:val="0047498C"/>
    <w:rsid w:val="00474A22"/>
    <w:rsid w:val="00474B54"/>
    <w:rsid w:val="00474E82"/>
    <w:rsid w:val="0047537C"/>
    <w:rsid w:val="00475464"/>
    <w:rsid w:val="00475471"/>
    <w:rsid w:val="004756D1"/>
    <w:rsid w:val="00475C5A"/>
    <w:rsid w:val="00475D92"/>
    <w:rsid w:val="00475DC4"/>
    <w:rsid w:val="00475DD3"/>
    <w:rsid w:val="00475EBE"/>
    <w:rsid w:val="0047604A"/>
    <w:rsid w:val="004760CF"/>
    <w:rsid w:val="00476104"/>
    <w:rsid w:val="00476160"/>
    <w:rsid w:val="004762B8"/>
    <w:rsid w:val="00476674"/>
    <w:rsid w:val="0047679D"/>
    <w:rsid w:val="004769DD"/>
    <w:rsid w:val="00476BD0"/>
    <w:rsid w:val="00476CB5"/>
    <w:rsid w:val="00476CD6"/>
    <w:rsid w:val="004770B9"/>
    <w:rsid w:val="004772A4"/>
    <w:rsid w:val="00477523"/>
    <w:rsid w:val="00477A69"/>
    <w:rsid w:val="00480042"/>
    <w:rsid w:val="004800B4"/>
    <w:rsid w:val="00480718"/>
    <w:rsid w:val="00480B7C"/>
    <w:rsid w:val="00480B99"/>
    <w:rsid w:val="00480C9B"/>
    <w:rsid w:val="00480D76"/>
    <w:rsid w:val="00480E06"/>
    <w:rsid w:val="00480E56"/>
    <w:rsid w:val="00480F2D"/>
    <w:rsid w:val="00481933"/>
    <w:rsid w:val="00481A48"/>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B60"/>
    <w:rsid w:val="00484CB1"/>
    <w:rsid w:val="00484CDD"/>
    <w:rsid w:val="00484F1C"/>
    <w:rsid w:val="00485077"/>
    <w:rsid w:val="004852C2"/>
    <w:rsid w:val="0048543C"/>
    <w:rsid w:val="0048589D"/>
    <w:rsid w:val="00485981"/>
    <w:rsid w:val="00485AAB"/>
    <w:rsid w:val="00485B86"/>
    <w:rsid w:val="004860C4"/>
    <w:rsid w:val="004861D6"/>
    <w:rsid w:val="004864AF"/>
    <w:rsid w:val="004865D7"/>
    <w:rsid w:val="004867FF"/>
    <w:rsid w:val="0048682A"/>
    <w:rsid w:val="004869B5"/>
    <w:rsid w:val="00486FEC"/>
    <w:rsid w:val="00487521"/>
    <w:rsid w:val="00487565"/>
    <w:rsid w:val="004875A3"/>
    <w:rsid w:val="00487798"/>
    <w:rsid w:val="00487876"/>
    <w:rsid w:val="004878B1"/>
    <w:rsid w:val="00487AC7"/>
    <w:rsid w:val="00487C53"/>
    <w:rsid w:val="004900DB"/>
    <w:rsid w:val="004902BE"/>
    <w:rsid w:val="004905DC"/>
    <w:rsid w:val="00490668"/>
    <w:rsid w:val="0049078A"/>
    <w:rsid w:val="00490901"/>
    <w:rsid w:val="00490A43"/>
    <w:rsid w:val="00490B57"/>
    <w:rsid w:val="00490FCD"/>
    <w:rsid w:val="00490FE4"/>
    <w:rsid w:val="0049139F"/>
    <w:rsid w:val="0049140D"/>
    <w:rsid w:val="00491877"/>
    <w:rsid w:val="004918D2"/>
    <w:rsid w:val="00491917"/>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4280"/>
    <w:rsid w:val="00494370"/>
    <w:rsid w:val="00494984"/>
    <w:rsid w:val="00494A3C"/>
    <w:rsid w:val="0049525A"/>
    <w:rsid w:val="004954C5"/>
    <w:rsid w:val="00495982"/>
    <w:rsid w:val="00495B14"/>
    <w:rsid w:val="00495C14"/>
    <w:rsid w:val="00495CBB"/>
    <w:rsid w:val="00495FE7"/>
    <w:rsid w:val="004961F1"/>
    <w:rsid w:val="00496656"/>
    <w:rsid w:val="0049682D"/>
    <w:rsid w:val="00496A63"/>
    <w:rsid w:val="00496CDD"/>
    <w:rsid w:val="00496E74"/>
    <w:rsid w:val="0049714B"/>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1EF"/>
    <w:rsid w:val="004A227A"/>
    <w:rsid w:val="004A24CA"/>
    <w:rsid w:val="004A257E"/>
    <w:rsid w:val="004A282A"/>
    <w:rsid w:val="004A285A"/>
    <w:rsid w:val="004A2984"/>
    <w:rsid w:val="004A29E6"/>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F3"/>
    <w:rsid w:val="004A530E"/>
    <w:rsid w:val="004A5436"/>
    <w:rsid w:val="004A5499"/>
    <w:rsid w:val="004A557E"/>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CC7"/>
    <w:rsid w:val="004A7D24"/>
    <w:rsid w:val="004A7F12"/>
    <w:rsid w:val="004A7F43"/>
    <w:rsid w:val="004A7F70"/>
    <w:rsid w:val="004A7FD0"/>
    <w:rsid w:val="004B0387"/>
    <w:rsid w:val="004B0757"/>
    <w:rsid w:val="004B0B55"/>
    <w:rsid w:val="004B0C6F"/>
    <w:rsid w:val="004B0EC3"/>
    <w:rsid w:val="004B0F7B"/>
    <w:rsid w:val="004B1331"/>
    <w:rsid w:val="004B1592"/>
    <w:rsid w:val="004B1773"/>
    <w:rsid w:val="004B1851"/>
    <w:rsid w:val="004B1ADC"/>
    <w:rsid w:val="004B20A9"/>
    <w:rsid w:val="004B20D2"/>
    <w:rsid w:val="004B264F"/>
    <w:rsid w:val="004B2A2B"/>
    <w:rsid w:val="004B2CD9"/>
    <w:rsid w:val="004B2F59"/>
    <w:rsid w:val="004B34C7"/>
    <w:rsid w:val="004B34ED"/>
    <w:rsid w:val="004B3E37"/>
    <w:rsid w:val="004B3F21"/>
    <w:rsid w:val="004B4329"/>
    <w:rsid w:val="004B4B7E"/>
    <w:rsid w:val="004B548D"/>
    <w:rsid w:val="004B54B7"/>
    <w:rsid w:val="004B553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D73"/>
    <w:rsid w:val="004C0622"/>
    <w:rsid w:val="004C0A06"/>
    <w:rsid w:val="004C0F05"/>
    <w:rsid w:val="004C11C6"/>
    <w:rsid w:val="004C1352"/>
    <w:rsid w:val="004C197B"/>
    <w:rsid w:val="004C1DC2"/>
    <w:rsid w:val="004C1EDA"/>
    <w:rsid w:val="004C1F8B"/>
    <w:rsid w:val="004C234D"/>
    <w:rsid w:val="004C247F"/>
    <w:rsid w:val="004C255C"/>
    <w:rsid w:val="004C2B3A"/>
    <w:rsid w:val="004C2CAF"/>
    <w:rsid w:val="004C31D7"/>
    <w:rsid w:val="004C31FB"/>
    <w:rsid w:val="004C32B9"/>
    <w:rsid w:val="004C32FC"/>
    <w:rsid w:val="004C3657"/>
    <w:rsid w:val="004C365D"/>
    <w:rsid w:val="004C36C8"/>
    <w:rsid w:val="004C3824"/>
    <w:rsid w:val="004C3889"/>
    <w:rsid w:val="004C3A28"/>
    <w:rsid w:val="004C3E2B"/>
    <w:rsid w:val="004C3EC1"/>
    <w:rsid w:val="004C3F49"/>
    <w:rsid w:val="004C3FAE"/>
    <w:rsid w:val="004C44BD"/>
    <w:rsid w:val="004C47F7"/>
    <w:rsid w:val="004C4AAE"/>
    <w:rsid w:val="004C4C83"/>
    <w:rsid w:val="004C5239"/>
    <w:rsid w:val="004C5460"/>
    <w:rsid w:val="004C567D"/>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7AC"/>
    <w:rsid w:val="004D094B"/>
    <w:rsid w:val="004D0A87"/>
    <w:rsid w:val="004D0AE5"/>
    <w:rsid w:val="004D0D33"/>
    <w:rsid w:val="004D0D5F"/>
    <w:rsid w:val="004D0E70"/>
    <w:rsid w:val="004D0E97"/>
    <w:rsid w:val="004D1265"/>
    <w:rsid w:val="004D1431"/>
    <w:rsid w:val="004D1473"/>
    <w:rsid w:val="004D17D7"/>
    <w:rsid w:val="004D1D02"/>
    <w:rsid w:val="004D1DF6"/>
    <w:rsid w:val="004D2081"/>
    <w:rsid w:val="004D215C"/>
    <w:rsid w:val="004D22C6"/>
    <w:rsid w:val="004D23A7"/>
    <w:rsid w:val="004D2527"/>
    <w:rsid w:val="004D290F"/>
    <w:rsid w:val="004D293B"/>
    <w:rsid w:val="004D297B"/>
    <w:rsid w:val="004D2E46"/>
    <w:rsid w:val="004D30F5"/>
    <w:rsid w:val="004D3161"/>
    <w:rsid w:val="004D3277"/>
    <w:rsid w:val="004D34EE"/>
    <w:rsid w:val="004D3788"/>
    <w:rsid w:val="004D37E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C1E"/>
    <w:rsid w:val="004D6C78"/>
    <w:rsid w:val="004D6C9C"/>
    <w:rsid w:val="004D6D14"/>
    <w:rsid w:val="004D6E08"/>
    <w:rsid w:val="004D7196"/>
    <w:rsid w:val="004D72D9"/>
    <w:rsid w:val="004D7329"/>
    <w:rsid w:val="004D78CF"/>
    <w:rsid w:val="004D7CE9"/>
    <w:rsid w:val="004D7E05"/>
    <w:rsid w:val="004D7E4D"/>
    <w:rsid w:val="004D7EAA"/>
    <w:rsid w:val="004D7EE7"/>
    <w:rsid w:val="004E0029"/>
    <w:rsid w:val="004E0239"/>
    <w:rsid w:val="004E0365"/>
    <w:rsid w:val="004E060F"/>
    <w:rsid w:val="004E0B4D"/>
    <w:rsid w:val="004E0E7F"/>
    <w:rsid w:val="004E0F42"/>
    <w:rsid w:val="004E111E"/>
    <w:rsid w:val="004E133E"/>
    <w:rsid w:val="004E1B34"/>
    <w:rsid w:val="004E1B8F"/>
    <w:rsid w:val="004E1DCE"/>
    <w:rsid w:val="004E1ED0"/>
    <w:rsid w:val="004E23FB"/>
    <w:rsid w:val="004E2456"/>
    <w:rsid w:val="004E297A"/>
    <w:rsid w:val="004E2ADC"/>
    <w:rsid w:val="004E2D68"/>
    <w:rsid w:val="004E30FF"/>
    <w:rsid w:val="004E311D"/>
    <w:rsid w:val="004E3291"/>
    <w:rsid w:val="004E32AD"/>
    <w:rsid w:val="004E3834"/>
    <w:rsid w:val="004E3A16"/>
    <w:rsid w:val="004E3AB7"/>
    <w:rsid w:val="004E3B32"/>
    <w:rsid w:val="004E3F88"/>
    <w:rsid w:val="004E3FBC"/>
    <w:rsid w:val="004E3FD0"/>
    <w:rsid w:val="004E44FE"/>
    <w:rsid w:val="004E486F"/>
    <w:rsid w:val="004E4A40"/>
    <w:rsid w:val="004E4D22"/>
    <w:rsid w:val="004E4D73"/>
    <w:rsid w:val="004E502B"/>
    <w:rsid w:val="004E5145"/>
    <w:rsid w:val="004E5274"/>
    <w:rsid w:val="004E52F7"/>
    <w:rsid w:val="004E55BD"/>
    <w:rsid w:val="004E57D2"/>
    <w:rsid w:val="004E5B22"/>
    <w:rsid w:val="004E5FE7"/>
    <w:rsid w:val="004E63A8"/>
    <w:rsid w:val="004E6607"/>
    <w:rsid w:val="004E6627"/>
    <w:rsid w:val="004E6989"/>
    <w:rsid w:val="004E6D90"/>
    <w:rsid w:val="004E7087"/>
    <w:rsid w:val="004E729E"/>
    <w:rsid w:val="004E7766"/>
    <w:rsid w:val="004E784D"/>
    <w:rsid w:val="004E7970"/>
    <w:rsid w:val="004E7A2C"/>
    <w:rsid w:val="004E7D8C"/>
    <w:rsid w:val="004E7DF9"/>
    <w:rsid w:val="004E7EA8"/>
    <w:rsid w:val="004F00B9"/>
    <w:rsid w:val="004F025E"/>
    <w:rsid w:val="004F0398"/>
    <w:rsid w:val="004F08DB"/>
    <w:rsid w:val="004F0969"/>
    <w:rsid w:val="004F09A7"/>
    <w:rsid w:val="004F0B75"/>
    <w:rsid w:val="004F1071"/>
    <w:rsid w:val="004F115B"/>
    <w:rsid w:val="004F11B7"/>
    <w:rsid w:val="004F12AA"/>
    <w:rsid w:val="004F1973"/>
    <w:rsid w:val="004F1CDF"/>
    <w:rsid w:val="004F1D49"/>
    <w:rsid w:val="004F1F82"/>
    <w:rsid w:val="004F2023"/>
    <w:rsid w:val="004F2187"/>
    <w:rsid w:val="004F224D"/>
    <w:rsid w:val="004F2296"/>
    <w:rsid w:val="004F2AC3"/>
    <w:rsid w:val="004F2C7E"/>
    <w:rsid w:val="004F2EC8"/>
    <w:rsid w:val="004F2EF2"/>
    <w:rsid w:val="004F2FA4"/>
    <w:rsid w:val="004F31D7"/>
    <w:rsid w:val="004F3248"/>
    <w:rsid w:val="004F33EE"/>
    <w:rsid w:val="004F38D0"/>
    <w:rsid w:val="004F3934"/>
    <w:rsid w:val="004F3EF5"/>
    <w:rsid w:val="004F4893"/>
    <w:rsid w:val="004F4B09"/>
    <w:rsid w:val="004F4B97"/>
    <w:rsid w:val="004F4BBB"/>
    <w:rsid w:val="004F4C6D"/>
    <w:rsid w:val="004F4E90"/>
    <w:rsid w:val="004F4FBE"/>
    <w:rsid w:val="004F544B"/>
    <w:rsid w:val="004F54E0"/>
    <w:rsid w:val="004F5554"/>
    <w:rsid w:val="004F55D4"/>
    <w:rsid w:val="004F5AEE"/>
    <w:rsid w:val="004F5B68"/>
    <w:rsid w:val="004F5D90"/>
    <w:rsid w:val="004F5FDC"/>
    <w:rsid w:val="004F630E"/>
    <w:rsid w:val="004F69F1"/>
    <w:rsid w:val="004F6C68"/>
    <w:rsid w:val="004F7031"/>
    <w:rsid w:val="004F7152"/>
    <w:rsid w:val="004F7175"/>
    <w:rsid w:val="004F71E4"/>
    <w:rsid w:val="004F7307"/>
    <w:rsid w:val="004F7370"/>
    <w:rsid w:val="004F7496"/>
    <w:rsid w:val="004F761F"/>
    <w:rsid w:val="004F7755"/>
    <w:rsid w:val="004F7B2F"/>
    <w:rsid w:val="004F7C78"/>
    <w:rsid w:val="004F7DC0"/>
    <w:rsid w:val="004F7E3E"/>
    <w:rsid w:val="004F7F7B"/>
    <w:rsid w:val="0050007C"/>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6B5"/>
    <w:rsid w:val="005026E9"/>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746"/>
    <w:rsid w:val="00503CC4"/>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0D2"/>
    <w:rsid w:val="00506281"/>
    <w:rsid w:val="0050673F"/>
    <w:rsid w:val="005068C4"/>
    <w:rsid w:val="005069C9"/>
    <w:rsid w:val="00506A77"/>
    <w:rsid w:val="00506C24"/>
    <w:rsid w:val="00506D97"/>
    <w:rsid w:val="0050746C"/>
    <w:rsid w:val="00507608"/>
    <w:rsid w:val="00507893"/>
    <w:rsid w:val="005079F9"/>
    <w:rsid w:val="00507B55"/>
    <w:rsid w:val="00507C72"/>
    <w:rsid w:val="00507CBA"/>
    <w:rsid w:val="00507D41"/>
    <w:rsid w:val="00507E88"/>
    <w:rsid w:val="00510240"/>
    <w:rsid w:val="005102A0"/>
    <w:rsid w:val="00510731"/>
    <w:rsid w:val="00510A18"/>
    <w:rsid w:val="00510BA9"/>
    <w:rsid w:val="00511188"/>
    <w:rsid w:val="0051152F"/>
    <w:rsid w:val="005115E8"/>
    <w:rsid w:val="00511B43"/>
    <w:rsid w:val="00511C3F"/>
    <w:rsid w:val="00511D42"/>
    <w:rsid w:val="00511F1B"/>
    <w:rsid w:val="00511FBB"/>
    <w:rsid w:val="00511FCA"/>
    <w:rsid w:val="00511FCC"/>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7FE"/>
    <w:rsid w:val="00515A77"/>
    <w:rsid w:val="00515FB8"/>
    <w:rsid w:val="005163E7"/>
    <w:rsid w:val="00516648"/>
    <w:rsid w:val="005167AE"/>
    <w:rsid w:val="005167C0"/>
    <w:rsid w:val="00516A5C"/>
    <w:rsid w:val="00516AE0"/>
    <w:rsid w:val="00516BD8"/>
    <w:rsid w:val="00516DF1"/>
    <w:rsid w:val="00517083"/>
    <w:rsid w:val="005173E5"/>
    <w:rsid w:val="0051777D"/>
    <w:rsid w:val="0051783A"/>
    <w:rsid w:val="005201A7"/>
    <w:rsid w:val="00520454"/>
    <w:rsid w:val="00520604"/>
    <w:rsid w:val="00520BF4"/>
    <w:rsid w:val="00520EC3"/>
    <w:rsid w:val="00520FC4"/>
    <w:rsid w:val="0052100E"/>
    <w:rsid w:val="005217A6"/>
    <w:rsid w:val="005217E4"/>
    <w:rsid w:val="005218C5"/>
    <w:rsid w:val="00521B81"/>
    <w:rsid w:val="00521C3C"/>
    <w:rsid w:val="00522076"/>
    <w:rsid w:val="00522229"/>
    <w:rsid w:val="0052224A"/>
    <w:rsid w:val="005223B2"/>
    <w:rsid w:val="005228FA"/>
    <w:rsid w:val="00522AF4"/>
    <w:rsid w:val="00523045"/>
    <w:rsid w:val="005231C9"/>
    <w:rsid w:val="005232C3"/>
    <w:rsid w:val="0052334F"/>
    <w:rsid w:val="0052353D"/>
    <w:rsid w:val="00523782"/>
    <w:rsid w:val="00523E7E"/>
    <w:rsid w:val="00523E81"/>
    <w:rsid w:val="005240BB"/>
    <w:rsid w:val="005245DB"/>
    <w:rsid w:val="00524688"/>
    <w:rsid w:val="00524893"/>
    <w:rsid w:val="005249F1"/>
    <w:rsid w:val="00524D54"/>
    <w:rsid w:val="00524F25"/>
    <w:rsid w:val="00525943"/>
    <w:rsid w:val="005259B5"/>
    <w:rsid w:val="00525A5B"/>
    <w:rsid w:val="00525ADA"/>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A"/>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4E"/>
    <w:rsid w:val="00531680"/>
    <w:rsid w:val="00531A06"/>
    <w:rsid w:val="00531D19"/>
    <w:rsid w:val="00532453"/>
    <w:rsid w:val="00532639"/>
    <w:rsid w:val="00532877"/>
    <w:rsid w:val="00532892"/>
    <w:rsid w:val="00532929"/>
    <w:rsid w:val="00532A5D"/>
    <w:rsid w:val="00532C91"/>
    <w:rsid w:val="00532D26"/>
    <w:rsid w:val="00532D3B"/>
    <w:rsid w:val="0053308D"/>
    <w:rsid w:val="00533331"/>
    <w:rsid w:val="00533602"/>
    <w:rsid w:val="00534302"/>
    <w:rsid w:val="0053438B"/>
    <w:rsid w:val="005345A4"/>
    <w:rsid w:val="005345F4"/>
    <w:rsid w:val="0053489F"/>
    <w:rsid w:val="00534D93"/>
    <w:rsid w:val="00534F32"/>
    <w:rsid w:val="005350AF"/>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9A3"/>
    <w:rsid w:val="00540A40"/>
    <w:rsid w:val="00540B43"/>
    <w:rsid w:val="00540D0B"/>
    <w:rsid w:val="00540D57"/>
    <w:rsid w:val="00541148"/>
    <w:rsid w:val="0054141D"/>
    <w:rsid w:val="00541445"/>
    <w:rsid w:val="0054162C"/>
    <w:rsid w:val="00541782"/>
    <w:rsid w:val="0054183F"/>
    <w:rsid w:val="00541888"/>
    <w:rsid w:val="00541ADE"/>
    <w:rsid w:val="00541AF9"/>
    <w:rsid w:val="00541B8A"/>
    <w:rsid w:val="00541BFE"/>
    <w:rsid w:val="00541CCB"/>
    <w:rsid w:val="00541E3D"/>
    <w:rsid w:val="00541F58"/>
    <w:rsid w:val="005424BA"/>
    <w:rsid w:val="00542820"/>
    <w:rsid w:val="00542851"/>
    <w:rsid w:val="00542CF9"/>
    <w:rsid w:val="00542D25"/>
    <w:rsid w:val="00543132"/>
    <w:rsid w:val="00543230"/>
    <w:rsid w:val="005432CD"/>
    <w:rsid w:val="00543349"/>
    <w:rsid w:val="0054370C"/>
    <w:rsid w:val="005444CA"/>
    <w:rsid w:val="00544B73"/>
    <w:rsid w:val="00544F22"/>
    <w:rsid w:val="005451B0"/>
    <w:rsid w:val="005453FB"/>
    <w:rsid w:val="00545459"/>
    <w:rsid w:val="0054568E"/>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CCF"/>
    <w:rsid w:val="00547DC6"/>
    <w:rsid w:val="00547E5C"/>
    <w:rsid w:val="0055028F"/>
    <w:rsid w:val="00550559"/>
    <w:rsid w:val="00550600"/>
    <w:rsid w:val="00550DA3"/>
    <w:rsid w:val="00550EDD"/>
    <w:rsid w:val="00551050"/>
    <w:rsid w:val="0055110B"/>
    <w:rsid w:val="005511E2"/>
    <w:rsid w:val="0055128D"/>
    <w:rsid w:val="005517CB"/>
    <w:rsid w:val="00551924"/>
    <w:rsid w:val="0055195D"/>
    <w:rsid w:val="00551974"/>
    <w:rsid w:val="00551A99"/>
    <w:rsid w:val="00551BD1"/>
    <w:rsid w:val="00551C18"/>
    <w:rsid w:val="005520E8"/>
    <w:rsid w:val="0055243C"/>
    <w:rsid w:val="005524A4"/>
    <w:rsid w:val="00552601"/>
    <w:rsid w:val="005527A2"/>
    <w:rsid w:val="00552808"/>
    <w:rsid w:val="00552B06"/>
    <w:rsid w:val="00552BCE"/>
    <w:rsid w:val="00552C21"/>
    <w:rsid w:val="00552C5E"/>
    <w:rsid w:val="0055332B"/>
    <w:rsid w:val="0055346C"/>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67F"/>
    <w:rsid w:val="00556774"/>
    <w:rsid w:val="0055678A"/>
    <w:rsid w:val="00556861"/>
    <w:rsid w:val="00556C91"/>
    <w:rsid w:val="00556D1C"/>
    <w:rsid w:val="00556E3D"/>
    <w:rsid w:val="005570C3"/>
    <w:rsid w:val="00557437"/>
    <w:rsid w:val="00557C10"/>
    <w:rsid w:val="00557FF0"/>
    <w:rsid w:val="0056030A"/>
    <w:rsid w:val="005603EB"/>
    <w:rsid w:val="005603FE"/>
    <w:rsid w:val="005607B9"/>
    <w:rsid w:val="00560D36"/>
    <w:rsid w:val="00560D51"/>
    <w:rsid w:val="0056146C"/>
    <w:rsid w:val="005614D0"/>
    <w:rsid w:val="00561807"/>
    <w:rsid w:val="00561A5E"/>
    <w:rsid w:val="00561C1D"/>
    <w:rsid w:val="00561D96"/>
    <w:rsid w:val="00561DC3"/>
    <w:rsid w:val="00561E80"/>
    <w:rsid w:val="005621F7"/>
    <w:rsid w:val="005622BA"/>
    <w:rsid w:val="005625EA"/>
    <w:rsid w:val="0056290F"/>
    <w:rsid w:val="00562931"/>
    <w:rsid w:val="00562F3B"/>
    <w:rsid w:val="00562FD9"/>
    <w:rsid w:val="00563192"/>
    <w:rsid w:val="005636E1"/>
    <w:rsid w:val="0056371A"/>
    <w:rsid w:val="005639E8"/>
    <w:rsid w:val="00563A09"/>
    <w:rsid w:val="00563A65"/>
    <w:rsid w:val="00563B97"/>
    <w:rsid w:val="00563DC8"/>
    <w:rsid w:val="0056407E"/>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B15"/>
    <w:rsid w:val="00566B59"/>
    <w:rsid w:val="00566D7A"/>
    <w:rsid w:val="00567243"/>
    <w:rsid w:val="005672F6"/>
    <w:rsid w:val="00567467"/>
    <w:rsid w:val="0056780C"/>
    <w:rsid w:val="00567C9B"/>
    <w:rsid w:val="00567CAB"/>
    <w:rsid w:val="0057023D"/>
    <w:rsid w:val="00570542"/>
    <w:rsid w:val="0057059A"/>
    <w:rsid w:val="00570600"/>
    <w:rsid w:val="00570782"/>
    <w:rsid w:val="005708CE"/>
    <w:rsid w:val="00570CBC"/>
    <w:rsid w:val="005712C3"/>
    <w:rsid w:val="00571386"/>
    <w:rsid w:val="0057142B"/>
    <w:rsid w:val="0057178D"/>
    <w:rsid w:val="0057179C"/>
    <w:rsid w:val="005719CF"/>
    <w:rsid w:val="00571A56"/>
    <w:rsid w:val="00572435"/>
    <w:rsid w:val="005724E4"/>
    <w:rsid w:val="005726EC"/>
    <w:rsid w:val="00572770"/>
    <w:rsid w:val="0057295E"/>
    <w:rsid w:val="005729F5"/>
    <w:rsid w:val="00572A88"/>
    <w:rsid w:val="00572AB4"/>
    <w:rsid w:val="00572B1F"/>
    <w:rsid w:val="00572C37"/>
    <w:rsid w:val="00572FBB"/>
    <w:rsid w:val="00573478"/>
    <w:rsid w:val="00573624"/>
    <w:rsid w:val="00573A0A"/>
    <w:rsid w:val="00573D0B"/>
    <w:rsid w:val="00573E56"/>
    <w:rsid w:val="00573EFA"/>
    <w:rsid w:val="00574121"/>
    <w:rsid w:val="00574244"/>
    <w:rsid w:val="005742B0"/>
    <w:rsid w:val="005742E2"/>
    <w:rsid w:val="005744B4"/>
    <w:rsid w:val="00574962"/>
    <w:rsid w:val="00574A31"/>
    <w:rsid w:val="00574C7C"/>
    <w:rsid w:val="00574CBA"/>
    <w:rsid w:val="0057500D"/>
    <w:rsid w:val="00575151"/>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B17"/>
    <w:rsid w:val="00576B69"/>
    <w:rsid w:val="005770C3"/>
    <w:rsid w:val="0057716E"/>
    <w:rsid w:val="005773A8"/>
    <w:rsid w:val="00577413"/>
    <w:rsid w:val="005777BF"/>
    <w:rsid w:val="005778F3"/>
    <w:rsid w:val="00577C7A"/>
    <w:rsid w:val="00577D6A"/>
    <w:rsid w:val="00577DAE"/>
    <w:rsid w:val="00577F35"/>
    <w:rsid w:val="00577F6C"/>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2C93"/>
    <w:rsid w:val="00583193"/>
    <w:rsid w:val="005832D2"/>
    <w:rsid w:val="00583441"/>
    <w:rsid w:val="005834AC"/>
    <w:rsid w:val="0058364A"/>
    <w:rsid w:val="00583A3B"/>
    <w:rsid w:val="00583C3E"/>
    <w:rsid w:val="00584333"/>
    <w:rsid w:val="005845F9"/>
    <w:rsid w:val="00584896"/>
    <w:rsid w:val="00584C25"/>
    <w:rsid w:val="00584CC3"/>
    <w:rsid w:val="00584DD1"/>
    <w:rsid w:val="00584F1B"/>
    <w:rsid w:val="00585472"/>
    <w:rsid w:val="00585497"/>
    <w:rsid w:val="0058575E"/>
    <w:rsid w:val="00585879"/>
    <w:rsid w:val="00585924"/>
    <w:rsid w:val="00585BBF"/>
    <w:rsid w:val="00585D53"/>
    <w:rsid w:val="00585DCA"/>
    <w:rsid w:val="00585EBF"/>
    <w:rsid w:val="00585EDB"/>
    <w:rsid w:val="00585F3B"/>
    <w:rsid w:val="0058621B"/>
    <w:rsid w:val="0058621F"/>
    <w:rsid w:val="005865CC"/>
    <w:rsid w:val="0058663C"/>
    <w:rsid w:val="0058672D"/>
    <w:rsid w:val="00586907"/>
    <w:rsid w:val="005869E6"/>
    <w:rsid w:val="00586AE9"/>
    <w:rsid w:val="00586B21"/>
    <w:rsid w:val="00586CD7"/>
    <w:rsid w:val="00586E8D"/>
    <w:rsid w:val="00586ED7"/>
    <w:rsid w:val="005870A9"/>
    <w:rsid w:val="0058715C"/>
    <w:rsid w:val="005872F4"/>
    <w:rsid w:val="005875EA"/>
    <w:rsid w:val="00587986"/>
    <w:rsid w:val="00587A70"/>
    <w:rsid w:val="00587CE1"/>
    <w:rsid w:val="00587D61"/>
    <w:rsid w:val="0059027B"/>
    <w:rsid w:val="0059035C"/>
    <w:rsid w:val="00590588"/>
    <w:rsid w:val="00590C53"/>
    <w:rsid w:val="00590F0B"/>
    <w:rsid w:val="005910A5"/>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B63"/>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12F"/>
    <w:rsid w:val="005A29C4"/>
    <w:rsid w:val="005A2DEA"/>
    <w:rsid w:val="005A318D"/>
    <w:rsid w:val="005A3271"/>
    <w:rsid w:val="005A3278"/>
    <w:rsid w:val="005A34F6"/>
    <w:rsid w:val="005A355B"/>
    <w:rsid w:val="005A374C"/>
    <w:rsid w:val="005A3752"/>
    <w:rsid w:val="005A38C9"/>
    <w:rsid w:val="005A38E5"/>
    <w:rsid w:val="005A3ABF"/>
    <w:rsid w:val="005A3E56"/>
    <w:rsid w:val="005A4269"/>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BCA"/>
    <w:rsid w:val="005B1C8A"/>
    <w:rsid w:val="005B21FB"/>
    <w:rsid w:val="005B2260"/>
    <w:rsid w:val="005B26D6"/>
    <w:rsid w:val="005B289C"/>
    <w:rsid w:val="005B2C58"/>
    <w:rsid w:val="005B2CC5"/>
    <w:rsid w:val="005B2CDB"/>
    <w:rsid w:val="005B2F21"/>
    <w:rsid w:val="005B30AA"/>
    <w:rsid w:val="005B30B5"/>
    <w:rsid w:val="005B310B"/>
    <w:rsid w:val="005B337F"/>
    <w:rsid w:val="005B3B59"/>
    <w:rsid w:val="005B47C7"/>
    <w:rsid w:val="005B4904"/>
    <w:rsid w:val="005B4914"/>
    <w:rsid w:val="005B50E8"/>
    <w:rsid w:val="005B50F2"/>
    <w:rsid w:val="005B51F5"/>
    <w:rsid w:val="005B529F"/>
    <w:rsid w:val="005B55FD"/>
    <w:rsid w:val="005B5623"/>
    <w:rsid w:val="005B5778"/>
    <w:rsid w:val="005B5792"/>
    <w:rsid w:val="005B5B2A"/>
    <w:rsid w:val="005B5B87"/>
    <w:rsid w:val="005B63C3"/>
    <w:rsid w:val="005B673F"/>
    <w:rsid w:val="005B67AC"/>
    <w:rsid w:val="005B6826"/>
    <w:rsid w:val="005B68E4"/>
    <w:rsid w:val="005B7049"/>
    <w:rsid w:val="005B70B2"/>
    <w:rsid w:val="005B70FB"/>
    <w:rsid w:val="005B7183"/>
    <w:rsid w:val="005B7254"/>
    <w:rsid w:val="005B7901"/>
    <w:rsid w:val="005B793A"/>
    <w:rsid w:val="005B7C8A"/>
    <w:rsid w:val="005B7E08"/>
    <w:rsid w:val="005B7F0C"/>
    <w:rsid w:val="005B7F5A"/>
    <w:rsid w:val="005C028A"/>
    <w:rsid w:val="005C0405"/>
    <w:rsid w:val="005C0495"/>
    <w:rsid w:val="005C0518"/>
    <w:rsid w:val="005C06D1"/>
    <w:rsid w:val="005C0A84"/>
    <w:rsid w:val="005C0C2F"/>
    <w:rsid w:val="005C10AD"/>
    <w:rsid w:val="005C14DD"/>
    <w:rsid w:val="005C152E"/>
    <w:rsid w:val="005C167C"/>
    <w:rsid w:val="005C1680"/>
    <w:rsid w:val="005C1C3C"/>
    <w:rsid w:val="005C1D4F"/>
    <w:rsid w:val="005C21FE"/>
    <w:rsid w:val="005C24AF"/>
    <w:rsid w:val="005C25B1"/>
    <w:rsid w:val="005C274F"/>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0DA"/>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6FDB"/>
    <w:rsid w:val="005C7395"/>
    <w:rsid w:val="005C7398"/>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100"/>
    <w:rsid w:val="005D12DB"/>
    <w:rsid w:val="005D140C"/>
    <w:rsid w:val="005D1802"/>
    <w:rsid w:val="005D1A36"/>
    <w:rsid w:val="005D1A4B"/>
    <w:rsid w:val="005D1F2F"/>
    <w:rsid w:val="005D228A"/>
    <w:rsid w:val="005D24C7"/>
    <w:rsid w:val="005D258C"/>
    <w:rsid w:val="005D2982"/>
    <w:rsid w:val="005D2B5E"/>
    <w:rsid w:val="005D2F27"/>
    <w:rsid w:val="005D31C8"/>
    <w:rsid w:val="005D3578"/>
    <w:rsid w:val="005D3A0C"/>
    <w:rsid w:val="005D3C12"/>
    <w:rsid w:val="005D3D47"/>
    <w:rsid w:val="005D3E69"/>
    <w:rsid w:val="005D4729"/>
    <w:rsid w:val="005D47FC"/>
    <w:rsid w:val="005D4833"/>
    <w:rsid w:val="005D4BD0"/>
    <w:rsid w:val="005D51A9"/>
    <w:rsid w:val="005D544A"/>
    <w:rsid w:val="005D5475"/>
    <w:rsid w:val="005D5679"/>
    <w:rsid w:val="005D56B5"/>
    <w:rsid w:val="005D5E48"/>
    <w:rsid w:val="005D5E4B"/>
    <w:rsid w:val="005D5E5F"/>
    <w:rsid w:val="005D665C"/>
    <w:rsid w:val="005D67EF"/>
    <w:rsid w:val="005D6A7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E15"/>
    <w:rsid w:val="005E5829"/>
    <w:rsid w:val="005E5940"/>
    <w:rsid w:val="005E5AA6"/>
    <w:rsid w:val="005E5C54"/>
    <w:rsid w:val="005E5E45"/>
    <w:rsid w:val="005E5E93"/>
    <w:rsid w:val="005E6393"/>
    <w:rsid w:val="005E6423"/>
    <w:rsid w:val="005E65C6"/>
    <w:rsid w:val="005E6C51"/>
    <w:rsid w:val="005E74B4"/>
    <w:rsid w:val="005E7748"/>
    <w:rsid w:val="005E7870"/>
    <w:rsid w:val="005E7989"/>
    <w:rsid w:val="005E7B75"/>
    <w:rsid w:val="005E7B81"/>
    <w:rsid w:val="005E7C7C"/>
    <w:rsid w:val="005E7E63"/>
    <w:rsid w:val="005F01BB"/>
    <w:rsid w:val="005F0653"/>
    <w:rsid w:val="005F0D01"/>
    <w:rsid w:val="005F0D43"/>
    <w:rsid w:val="005F0E30"/>
    <w:rsid w:val="005F10DC"/>
    <w:rsid w:val="005F1397"/>
    <w:rsid w:val="005F1433"/>
    <w:rsid w:val="005F1935"/>
    <w:rsid w:val="005F1A5C"/>
    <w:rsid w:val="005F1AC9"/>
    <w:rsid w:val="005F1E1C"/>
    <w:rsid w:val="005F1F26"/>
    <w:rsid w:val="005F2A77"/>
    <w:rsid w:val="005F2ADE"/>
    <w:rsid w:val="005F2B63"/>
    <w:rsid w:val="005F30CF"/>
    <w:rsid w:val="005F3489"/>
    <w:rsid w:val="005F358E"/>
    <w:rsid w:val="005F35DF"/>
    <w:rsid w:val="005F3784"/>
    <w:rsid w:val="005F37AE"/>
    <w:rsid w:val="005F38E1"/>
    <w:rsid w:val="005F3D49"/>
    <w:rsid w:val="005F4560"/>
    <w:rsid w:val="005F45B9"/>
    <w:rsid w:val="005F47E1"/>
    <w:rsid w:val="005F48BC"/>
    <w:rsid w:val="005F49A4"/>
    <w:rsid w:val="005F4BC8"/>
    <w:rsid w:val="005F4EAA"/>
    <w:rsid w:val="005F520B"/>
    <w:rsid w:val="005F52D1"/>
    <w:rsid w:val="005F5316"/>
    <w:rsid w:val="005F5351"/>
    <w:rsid w:val="005F5583"/>
    <w:rsid w:val="005F57C3"/>
    <w:rsid w:val="005F5E60"/>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A12"/>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B5B"/>
    <w:rsid w:val="00606DB3"/>
    <w:rsid w:val="00607008"/>
    <w:rsid w:val="006076C5"/>
    <w:rsid w:val="006076DE"/>
    <w:rsid w:val="00607A89"/>
    <w:rsid w:val="00607EF0"/>
    <w:rsid w:val="006101BB"/>
    <w:rsid w:val="0061034A"/>
    <w:rsid w:val="006105CA"/>
    <w:rsid w:val="00610637"/>
    <w:rsid w:val="00610C06"/>
    <w:rsid w:val="00610D3A"/>
    <w:rsid w:val="00610F17"/>
    <w:rsid w:val="00611038"/>
    <w:rsid w:val="006111E7"/>
    <w:rsid w:val="00611264"/>
    <w:rsid w:val="0061141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4D7"/>
    <w:rsid w:val="006145F4"/>
    <w:rsid w:val="00614801"/>
    <w:rsid w:val="006151CA"/>
    <w:rsid w:val="006151D8"/>
    <w:rsid w:val="006151F5"/>
    <w:rsid w:val="00615523"/>
    <w:rsid w:val="00615552"/>
    <w:rsid w:val="006156A0"/>
    <w:rsid w:val="006157B2"/>
    <w:rsid w:val="00615868"/>
    <w:rsid w:val="0061594D"/>
    <w:rsid w:val="00615973"/>
    <w:rsid w:val="00615BF1"/>
    <w:rsid w:val="00615EF4"/>
    <w:rsid w:val="00615FAE"/>
    <w:rsid w:val="00616118"/>
    <w:rsid w:val="00616257"/>
    <w:rsid w:val="00616660"/>
    <w:rsid w:val="006168FF"/>
    <w:rsid w:val="00616907"/>
    <w:rsid w:val="006169A9"/>
    <w:rsid w:val="006169F8"/>
    <w:rsid w:val="00616A24"/>
    <w:rsid w:val="00616CE2"/>
    <w:rsid w:val="006171CA"/>
    <w:rsid w:val="006172D4"/>
    <w:rsid w:val="00617755"/>
    <w:rsid w:val="00617843"/>
    <w:rsid w:val="0061789B"/>
    <w:rsid w:val="00617CA9"/>
    <w:rsid w:val="00617D1F"/>
    <w:rsid w:val="0062005B"/>
    <w:rsid w:val="00620430"/>
    <w:rsid w:val="00620551"/>
    <w:rsid w:val="006206E4"/>
    <w:rsid w:val="00620711"/>
    <w:rsid w:val="006207B3"/>
    <w:rsid w:val="00620E71"/>
    <w:rsid w:val="00621202"/>
    <w:rsid w:val="0062132A"/>
    <w:rsid w:val="0062167B"/>
    <w:rsid w:val="00621BB1"/>
    <w:rsid w:val="00621BF8"/>
    <w:rsid w:val="0062216E"/>
    <w:rsid w:val="00622555"/>
    <w:rsid w:val="0062277C"/>
    <w:rsid w:val="00622792"/>
    <w:rsid w:val="006228E5"/>
    <w:rsid w:val="00622A6D"/>
    <w:rsid w:val="00622D62"/>
    <w:rsid w:val="00622E31"/>
    <w:rsid w:val="00623114"/>
    <w:rsid w:val="00623391"/>
    <w:rsid w:val="0062368E"/>
    <w:rsid w:val="0062394D"/>
    <w:rsid w:val="0062397E"/>
    <w:rsid w:val="006239AB"/>
    <w:rsid w:val="00623AD7"/>
    <w:rsid w:val="00623B00"/>
    <w:rsid w:val="00623D36"/>
    <w:rsid w:val="00623D52"/>
    <w:rsid w:val="00623D89"/>
    <w:rsid w:val="00623E64"/>
    <w:rsid w:val="00623EC9"/>
    <w:rsid w:val="00624025"/>
    <w:rsid w:val="00624751"/>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D17"/>
    <w:rsid w:val="00632D34"/>
    <w:rsid w:val="00632DAA"/>
    <w:rsid w:val="0063367A"/>
    <w:rsid w:val="00633889"/>
    <w:rsid w:val="00633B6F"/>
    <w:rsid w:val="00633D2A"/>
    <w:rsid w:val="00633E17"/>
    <w:rsid w:val="00633F3E"/>
    <w:rsid w:val="00633FC9"/>
    <w:rsid w:val="00633FEE"/>
    <w:rsid w:val="00634561"/>
    <w:rsid w:val="0063456D"/>
    <w:rsid w:val="006346BF"/>
    <w:rsid w:val="0063496F"/>
    <w:rsid w:val="00634A38"/>
    <w:rsid w:val="00634B21"/>
    <w:rsid w:val="00635136"/>
    <w:rsid w:val="006351CA"/>
    <w:rsid w:val="0063521D"/>
    <w:rsid w:val="00635432"/>
    <w:rsid w:val="006354BB"/>
    <w:rsid w:val="00635507"/>
    <w:rsid w:val="00635790"/>
    <w:rsid w:val="006358E6"/>
    <w:rsid w:val="00635907"/>
    <w:rsid w:val="00635E1A"/>
    <w:rsid w:val="00635E96"/>
    <w:rsid w:val="00636234"/>
    <w:rsid w:val="006366C7"/>
    <w:rsid w:val="006366FB"/>
    <w:rsid w:val="00636785"/>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E22"/>
    <w:rsid w:val="00641017"/>
    <w:rsid w:val="0064138A"/>
    <w:rsid w:val="006415C0"/>
    <w:rsid w:val="006416F1"/>
    <w:rsid w:val="006419D6"/>
    <w:rsid w:val="006419DA"/>
    <w:rsid w:val="00641B0B"/>
    <w:rsid w:val="00642009"/>
    <w:rsid w:val="00642205"/>
    <w:rsid w:val="00642314"/>
    <w:rsid w:val="006423C7"/>
    <w:rsid w:val="00642508"/>
    <w:rsid w:val="0064284D"/>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CC6"/>
    <w:rsid w:val="00650CC7"/>
    <w:rsid w:val="00650ED2"/>
    <w:rsid w:val="006511BD"/>
    <w:rsid w:val="00651213"/>
    <w:rsid w:val="006514E0"/>
    <w:rsid w:val="006515B3"/>
    <w:rsid w:val="0065181B"/>
    <w:rsid w:val="006518DC"/>
    <w:rsid w:val="00651B87"/>
    <w:rsid w:val="00651F24"/>
    <w:rsid w:val="0065264E"/>
    <w:rsid w:val="006526F9"/>
    <w:rsid w:val="00652B7F"/>
    <w:rsid w:val="00652D90"/>
    <w:rsid w:val="00653183"/>
    <w:rsid w:val="0065344B"/>
    <w:rsid w:val="00653510"/>
    <w:rsid w:val="006535D3"/>
    <w:rsid w:val="006539C4"/>
    <w:rsid w:val="006539E9"/>
    <w:rsid w:val="00653C69"/>
    <w:rsid w:val="00653E0A"/>
    <w:rsid w:val="00653F2A"/>
    <w:rsid w:val="006549A0"/>
    <w:rsid w:val="00654BD2"/>
    <w:rsid w:val="00654FB3"/>
    <w:rsid w:val="006558B6"/>
    <w:rsid w:val="00655A32"/>
    <w:rsid w:val="00655E79"/>
    <w:rsid w:val="0065611C"/>
    <w:rsid w:val="00656135"/>
    <w:rsid w:val="0065616E"/>
    <w:rsid w:val="00656280"/>
    <w:rsid w:val="0065674D"/>
    <w:rsid w:val="006567E0"/>
    <w:rsid w:val="0065685F"/>
    <w:rsid w:val="00656CB0"/>
    <w:rsid w:val="00656CF6"/>
    <w:rsid w:val="00656D38"/>
    <w:rsid w:val="0065714B"/>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D2"/>
    <w:rsid w:val="0066176D"/>
    <w:rsid w:val="0066177E"/>
    <w:rsid w:val="00661887"/>
    <w:rsid w:val="00661A31"/>
    <w:rsid w:val="00661F48"/>
    <w:rsid w:val="0066230F"/>
    <w:rsid w:val="00662549"/>
    <w:rsid w:val="006626FE"/>
    <w:rsid w:val="00662E58"/>
    <w:rsid w:val="00663A54"/>
    <w:rsid w:val="00663AB7"/>
    <w:rsid w:val="00663B03"/>
    <w:rsid w:val="00663BD0"/>
    <w:rsid w:val="00663C0E"/>
    <w:rsid w:val="00663C8B"/>
    <w:rsid w:val="00663DD0"/>
    <w:rsid w:val="00664045"/>
    <w:rsid w:val="006643A2"/>
    <w:rsid w:val="006645CA"/>
    <w:rsid w:val="00664617"/>
    <w:rsid w:val="006647DF"/>
    <w:rsid w:val="00664CBC"/>
    <w:rsid w:val="0066548C"/>
    <w:rsid w:val="006655B5"/>
    <w:rsid w:val="006655D0"/>
    <w:rsid w:val="00665930"/>
    <w:rsid w:val="00665A77"/>
    <w:rsid w:val="00665B3C"/>
    <w:rsid w:val="00665B92"/>
    <w:rsid w:val="00665F29"/>
    <w:rsid w:val="00665F6B"/>
    <w:rsid w:val="0066633F"/>
    <w:rsid w:val="00666791"/>
    <w:rsid w:val="00666863"/>
    <w:rsid w:val="006669CD"/>
    <w:rsid w:val="00666A0B"/>
    <w:rsid w:val="00666C51"/>
    <w:rsid w:val="00666D30"/>
    <w:rsid w:val="00666D84"/>
    <w:rsid w:val="006671C0"/>
    <w:rsid w:val="00667454"/>
    <w:rsid w:val="00667493"/>
    <w:rsid w:val="00667647"/>
    <w:rsid w:val="0066770A"/>
    <w:rsid w:val="0066770D"/>
    <w:rsid w:val="006677FB"/>
    <w:rsid w:val="00670135"/>
    <w:rsid w:val="006701EA"/>
    <w:rsid w:val="00670392"/>
    <w:rsid w:val="006706AB"/>
    <w:rsid w:val="006706CC"/>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61F"/>
    <w:rsid w:val="0067269E"/>
    <w:rsid w:val="006726C6"/>
    <w:rsid w:val="00672846"/>
    <w:rsid w:val="00672A08"/>
    <w:rsid w:val="00672A68"/>
    <w:rsid w:val="00672C7E"/>
    <w:rsid w:val="00672CDD"/>
    <w:rsid w:val="00672DFF"/>
    <w:rsid w:val="00673081"/>
    <w:rsid w:val="0067326D"/>
    <w:rsid w:val="00673372"/>
    <w:rsid w:val="006734AD"/>
    <w:rsid w:val="006739E1"/>
    <w:rsid w:val="00673D96"/>
    <w:rsid w:val="00673FCC"/>
    <w:rsid w:val="006741C9"/>
    <w:rsid w:val="00674206"/>
    <w:rsid w:val="00674392"/>
    <w:rsid w:val="00674419"/>
    <w:rsid w:val="0067441E"/>
    <w:rsid w:val="006744DC"/>
    <w:rsid w:val="00674BAE"/>
    <w:rsid w:val="00674CFA"/>
    <w:rsid w:val="00674F56"/>
    <w:rsid w:val="0067506D"/>
    <w:rsid w:val="0067515D"/>
    <w:rsid w:val="00675331"/>
    <w:rsid w:val="00675C88"/>
    <w:rsid w:val="00676161"/>
    <w:rsid w:val="006761D3"/>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6C8"/>
    <w:rsid w:val="006807E3"/>
    <w:rsid w:val="0068096D"/>
    <w:rsid w:val="00680A6C"/>
    <w:rsid w:val="00680B95"/>
    <w:rsid w:val="00681238"/>
    <w:rsid w:val="0068139C"/>
    <w:rsid w:val="0068155D"/>
    <w:rsid w:val="006817F3"/>
    <w:rsid w:val="0068199C"/>
    <w:rsid w:val="00681B4B"/>
    <w:rsid w:val="00681DF4"/>
    <w:rsid w:val="00681FA4"/>
    <w:rsid w:val="0068213E"/>
    <w:rsid w:val="006822FD"/>
    <w:rsid w:val="0068290E"/>
    <w:rsid w:val="0068292C"/>
    <w:rsid w:val="00682A88"/>
    <w:rsid w:val="00682CA9"/>
    <w:rsid w:val="00682F60"/>
    <w:rsid w:val="0068314D"/>
    <w:rsid w:val="006832AF"/>
    <w:rsid w:val="006832E3"/>
    <w:rsid w:val="00683323"/>
    <w:rsid w:val="00683324"/>
    <w:rsid w:val="006833DA"/>
    <w:rsid w:val="006834A9"/>
    <w:rsid w:val="00683B27"/>
    <w:rsid w:val="00683B58"/>
    <w:rsid w:val="00683E14"/>
    <w:rsid w:val="00684106"/>
    <w:rsid w:val="00684243"/>
    <w:rsid w:val="006842D0"/>
    <w:rsid w:val="00684419"/>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9EE"/>
    <w:rsid w:val="00687B7B"/>
    <w:rsid w:val="0069025B"/>
    <w:rsid w:val="0069030F"/>
    <w:rsid w:val="006904E3"/>
    <w:rsid w:val="00690502"/>
    <w:rsid w:val="006906CC"/>
    <w:rsid w:val="00690850"/>
    <w:rsid w:val="00690A40"/>
    <w:rsid w:val="00690F42"/>
    <w:rsid w:val="00690F53"/>
    <w:rsid w:val="00690FAC"/>
    <w:rsid w:val="00691011"/>
    <w:rsid w:val="00691135"/>
    <w:rsid w:val="006914E9"/>
    <w:rsid w:val="006915FA"/>
    <w:rsid w:val="0069164E"/>
    <w:rsid w:val="00691882"/>
    <w:rsid w:val="006918BB"/>
    <w:rsid w:val="00691D6E"/>
    <w:rsid w:val="00691F20"/>
    <w:rsid w:val="0069242F"/>
    <w:rsid w:val="006928CF"/>
    <w:rsid w:val="00692CA3"/>
    <w:rsid w:val="00692D98"/>
    <w:rsid w:val="006938D9"/>
    <w:rsid w:val="00693A04"/>
    <w:rsid w:val="00693B29"/>
    <w:rsid w:val="00693C91"/>
    <w:rsid w:val="00694301"/>
    <w:rsid w:val="00694319"/>
    <w:rsid w:val="00694358"/>
    <w:rsid w:val="00694713"/>
    <w:rsid w:val="00694842"/>
    <w:rsid w:val="00694A8A"/>
    <w:rsid w:val="00694AED"/>
    <w:rsid w:val="00694C5F"/>
    <w:rsid w:val="00694D69"/>
    <w:rsid w:val="00695224"/>
    <w:rsid w:val="006953CA"/>
    <w:rsid w:val="00695AEB"/>
    <w:rsid w:val="00695C65"/>
    <w:rsid w:val="00695F34"/>
    <w:rsid w:val="00695F9C"/>
    <w:rsid w:val="006965FA"/>
    <w:rsid w:val="00696711"/>
    <w:rsid w:val="00696A8B"/>
    <w:rsid w:val="00696D25"/>
    <w:rsid w:val="006970BF"/>
    <w:rsid w:val="00697168"/>
    <w:rsid w:val="0069747D"/>
    <w:rsid w:val="006975B6"/>
    <w:rsid w:val="006A001D"/>
    <w:rsid w:val="006A03F0"/>
    <w:rsid w:val="006A0472"/>
    <w:rsid w:val="006A060C"/>
    <w:rsid w:val="006A0B11"/>
    <w:rsid w:val="006A0CA9"/>
    <w:rsid w:val="006A0D00"/>
    <w:rsid w:val="006A0DAD"/>
    <w:rsid w:val="006A0F7C"/>
    <w:rsid w:val="006A1000"/>
    <w:rsid w:val="006A1064"/>
    <w:rsid w:val="006A10C0"/>
    <w:rsid w:val="006A1226"/>
    <w:rsid w:val="006A1528"/>
    <w:rsid w:val="006A183E"/>
    <w:rsid w:val="006A1DBA"/>
    <w:rsid w:val="006A208B"/>
    <w:rsid w:val="006A22E3"/>
    <w:rsid w:val="006A2646"/>
    <w:rsid w:val="006A272F"/>
    <w:rsid w:val="006A2D2F"/>
    <w:rsid w:val="006A2F60"/>
    <w:rsid w:val="006A35EC"/>
    <w:rsid w:val="006A3960"/>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CAC"/>
    <w:rsid w:val="006A4EC6"/>
    <w:rsid w:val="006A52F9"/>
    <w:rsid w:val="006A5367"/>
    <w:rsid w:val="006A579E"/>
    <w:rsid w:val="006A5940"/>
    <w:rsid w:val="006A5E04"/>
    <w:rsid w:val="006A5FF5"/>
    <w:rsid w:val="006A6078"/>
    <w:rsid w:val="006A62DA"/>
    <w:rsid w:val="006A63A9"/>
    <w:rsid w:val="006A7402"/>
    <w:rsid w:val="006A74AE"/>
    <w:rsid w:val="006A7554"/>
    <w:rsid w:val="006A7645"/>
    <w:rsid w:val="006A7882"/>
    <w:rsid w:val="006A7A0B"/>
    <w:rsid w:val="006A7A39"/>
    <w:rsid w:val="006A7AE3"/>
    <w:rsid w:val="006A7B44"/>
    <w:rsid w:val="006A7CAF"/>
    <w:rsid w:val="006A7D28"/>
    <w:rsid w:val="006A7D53"/>
    <w:rsid w:val="006B01BB"/>
    <w:rsid w:val="006B0213"/>
    <w:rsid w:val="006B02E3"/>
    <w:rsid w:val="006B044C"/>
    <w:rsid w:val="006B0D64"/>
    <w:rsid w:val="006B11CA"/>
    <w:rsid w:val="006B1C18"/>
    <w:rsid w:val="006B1C46"/>
    <w:rsid w:val="006B1D25"/>
    <w:rsid w:val="006B1D51"/>
    <w:rsid w:val="006B1E32"/>
    <w:rsid w:val="006B209A"/>
    <w:rsid w:val="006B209B"/>
    <w:rsid w:val="006B24CA"/>
    <w:rsid w:val="006B2668"/>
    <w:rsid w:val="006B26A8"/>
    <w:rsid w:val="006B27BD"/>
    <w:rsid w:val="006B32C1"/>
    <w:rsid w:val="006B3460"/>
    <w:rsid w:val="006B35B6"/>
    <w:rsid w:val="006B3659"/>
    <w:rsid w:val="006B3CE2"/>
    <w:rsid w:val="006B453A"/>
    <w:rsid w:val="006B4D19"/>
    <w:rsid w:val="006B503B"/>
    <w:rsid w:val="006B526D"/>
    <w:rsid w:val="006B534D"/>
    <w:rsid w:val="006B5370"/>
    <w:rsid w:val="006B55E8"/>
    <w:rsid w:val="006B56D0"/>
    <w:rsid w:val="006B57AC"/>
    <w:rsid w:val="006B57B2"/>
    <w:rsid w:val="006B58E9"/>
    <w:rsid w:val="006B5924"/>
    <w:rsid w:val="006B61D7"/>
    <w:rsid w:val="006B62CB"/>
    <w:rsid w:val="006B65A8"/>
    <w:rsid w:val="006B676E"/>
    <w:rsid w:val="006B6C16"/>
    <w:rsid w:val="006B71C6"/>
    <w:rsid w:val="006B7698"/>
    <w:rsid w:val="006B76FF"/>
    <w:rsid w:val="006B7EA0"/>
    <w:rsid w:val="006B7F0B"/>
    <w:rsid w:val="006C01A7"/>
    <w:rsid w:val="006C040A"/>
    <w:rsid w:val="006C040D"/>
    <w:rsid w:val="006C0442"/>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2"/>
    <w:rsid w:val="006C22EE"/>
    <w:rsid w:val="006C2334"/>
    <w:rsid w:val="006C27CD"/>
    <w:rsid w:val="006C27E5"/>
    <w:rsid w:val="006C2822"/>
    <w:rsid w:val="006C2CDD"/>
    <w:rsid w:val="006C30B7"/>
    <w:rsid w:val="006C3331"/>
    <w:rsid w:val="006C3372"/>
    <w:rsid w:val="006C3524"/>
    <w:rsid w:val="006C3537"/>
    <w:rsid w:val="006C3661"/>
    <w:rsid w:val="006C3831"/>
    <w:rsid w:val="006C3A01"/>
    <w:rsid w:val="006C3A87"/>
    <w:rsid w:val="006C3CBB"/>
    <w:rsid w:val="006C428B"/>
    <w:rsid w:val="006C4299"/>
    <w:rsid w:val="006C460C"/>
    <w:rsid w:val="006C4683"/>
    <w:rsid w:val="006C48D3"/>
    <w:rsid w:val="006C4CFD"/>
    <w:rsid w:val="006C4E00"/>
    <w:rsid w:val="006C4FC0"/>
    <w:rsid w:val="006C516D"/>
    <w:rsid w:val="006C5335"/>
    <w:rsid w:val="006C54BB"/>
    <w:rsid w:val="006C59C9"/>
    <w:rsid w:val="006C5B32"/>
    <w:rsid w:val="006C5E59"/>
    <w:rsid w:val="006C6303"/>
    <w:rsid w:val="006C6325"/>
    <w:rsid w:val="006C664E"/>
    <w:rsid w:val="006C667E"/>
    <w:rsid w:val="006C6942"/>
    <w:rsid w:val="006C6E14"/>
    <w:rsid w:val="006C7031"/>
    <w:rsid w:val="006C7079"/>
    <w:rsid w:val="006C71AA"/>
    <w:rsid w:val="006C7443"/>
    <w:rsid w:val="006C74B3"/>
    <w:rsid w:val="006C7918"/>
    <w:rsid w:val="006C795E"/>
    <w:rsid w:val="006D048E"/>
    <w:rsid w:val="006D0556"/>
    <w:rsid w:val="006D06E1"/>
    <w:rsid w:val="006D08D0"/>
    <w:rsid w:val="006D0D76"/>
    <w:rsid w:val="006D14E2"/>
    <w:rsid w:val="006D1885"/>
    <w:rsid w:val="006D1AA1"/>
    <w:rsid w:val="006D1B33"/>
    <w:rsid w:val="006D1ECD"/>
    <w:rsid w:val="006D1FD4"/>
    <w:rsid w:val="006D2046"/>
    <w:rsid w:val="006D209F"/>
    <w:rsid w:val="006D210C"/>
    <w:rsid w:val="006D24BE"/>
    <w:rsid w:val="006D24D4"/>
    <w:rsid w:val="006D2741"/>
    <w:rsid w:val="006D276F"/>
    <w:rsid w:val="006D2810"/>
    <w:rsid w:val="006D2990"/>
    <w:rsid w:val="006D2A29"/>
    <w:rsid w:val="006D2D4C"/>
    <w:rsid w:val="006D2D5E"/>
    <w:rsid w:val="006D2EBE"/>
    <w:rsid w:val="006D2F53"/>
    <w:rsid w:val="006D2FF8"/>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3BC"/>
    <w:rsid w:val="006D5867"/>
    <w:rsid w:val="006D5A47"/>
    <w:rsid w:val="006D5C64"/>
    <w:rsid w:val="006D6141"/>
    <w:rsid w:val="006D630F"/>
    <w:rsid w:val="006D63FD"/>
    <w:rsid w:val="006D6632"/>
    <w:rsid w:val="006D6849"/>
    <w:rsid w:val="006D6C5B"/>
    <w:rsid w:val="006D6E75"/>
    <w:rsid w:val="006D6F6D"/>
    <w:rsid w:val="006D7102"/>
    <w:rsid w:val="006D7193"/>
    <w:rsid w:val="006D7704"/>
    <w:rsid w:val="006D7B71"/>
    <w:rsid w:val="006E0183"/>
    <w:rsid w:val="006E041A"/>
    <w:rsid w:val="006E0712"/>
    <w:rsid w:val="006E090D"/>
    <w:rsid w:val="006E0C3B"/>
    <w:rsid w:val="006E0DE2"/>
    <w:rsid w:val="006E0FF1"/>
    <w:rsid w:val="006E118C"/>
    <w:rsid w:val="006E13C1"/>
    <w:rsid w:val="006E1527"/>
    <w:rsid w:val="006E1565"/>
    <w:rsid w:val="006E1576"/>
    <w:rsid w:val="006E1717"/>
    <w:rsid w:val="006E1BA4"/>
    <w:rsid w:val="006E1BB9"/>
    <w:rsid w:val="006E20CC"/>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A36"/>
    <w:rsid w:val="006E4B13"/>
    <w:rsid w:val="006E4C70"/>
    <w:rsid w:val="006E4E9D"/>
    <w:rsid w:val="006E4F16"/>
    <w:rsid w:val="006E5705"/>
    <w:rsid w:val="006E5D1A"/>
    <w:rsid w:val="006E60EA"/>
    <w:rsid w:val="006E62C7"/>
    <w:rsid w:val="006E6336"/>
    <w:rsid w:val="006E6442"/>
    <w:rsid w:val="006E66AD"/>
    <w:rsid w:val="006E6880"/>
    <w:rsid w:val="006E69EF"/>
    <w:rsid w:val="006E6B0A"/>
    <w:rsid w:val="006E6F7D"/>
    <w:rsid w:val="006E7025"/>
    <w:rsid w:val="006E71AF"/>
    <w:rsid w:val="006E747B"/>
    <w:rsid w:val="006E7C5D"/>
    <w:rsid w:val="006E7CF5"/>
    <w:rsid w:val="006F00B4"/>
    <w:rsid w:val="006F0BBF"/>
    <w:rsid w:val="006F0FCB"/>
    <w:rsid w:val="006F13E4"/>
    <w:rsid w:val="006F13E7"/>
    <w:rsid w:val="006F140E"/>
    <w:rsid w:val="006F14A6"/>
    <w:rsid w:val="006F179A"/>
    <w:rsid w:val="006F17D8"/>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6BA"/>
    <w:rsid w:val="006F3849"/>
    <w:rsid w:val="006F3871"/>
    <w:rsid w:val="006F3A0E"/>
    <w:rsid w:val="006F3AE7"/>
    <w:rsid w:val="006F3D73"/>
    <w:rsid w:val="006F3F57"/>
    <w:rsid w:val="006F3F7F"/>
    <w:rsid w:val="006F4131"/>
    <w:rsid w:val="006F46E8"/>
    <w:rsid w:val="006F4718"/>
    <w:rsid w:val="006F4F4E"/>
    <w:rsid w:val="006F4FC4"/>
    <w:rsid w:val="006F512F"/>
    <w:rsid w:val="006F5323"/>
    <w:rsid w:val="006F56F9"/>
    <w:rsid w:val="006F58C9"/>
    <w:rsid w:val="006F59C3"/>
    <w:rsid w:val="006F5C05"/>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7A9"/>
    <w:rsid w:val="00702BDF"/>
    <w:rsid w:val="00702CE3"/>
    <w:rsid w:val="00702D3F"/>
    <w:rsid w:val="00702D87"/>
    <w:rsid w:val="00702F91"/>
    <w:rsid w:val="00703067"/>
    <w:rsid w:val="00703136"/>
    <w:rsid w:val="00703306"/>
    <w:rsid w:val="00703381"/>
    <w:rsid w:val="00703488"/>
    <w:rsid w:val="00703633"/>
    <w:rsid w:val="00703653"/>
    <w:rsid w:val="00703DED"/>
    <w:rsid w:val="00703E08"/>
    <w:rsid w:val="00703E33"/>
    <w:rsid w:val="00704079"/>
    <w:rsid w:val="00704189"/>
    <w:rsid w:val="0070423F"/>
    <w:rsid w:val="00704327"/>
    <w:rsid w:val="00704342"/>
    <w:rsid w:val="007044AE"/>
    <w:rsid w:val="00704539"/>
    <w:rsid w:val="007045F7"/>
    <w:rsid w:val="00704640"/>
    <w:rsid w:val="007048F1"/>
    <w:rsid w:val="00704BFC"/>
    <w:rsid w:val="00704EAA"/>
    <w:rsid w:val="0070505B"/>
    <w:rsid w:val="007050D5"/>
    <w:rsid w:val="007050ED"/>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723"/>
    <w:rsid w:val="00707A5E"/>
    <w:rsid w:val="00707AB8"/>
    <w:rsid w:val="00707B76"/>
    <w:rsid w:val="00707E1B"/>
    <w:rsid w:val="00707F2B"/>
    <w:rsid w:val="007101B9"/>
    <w:rsid w:val="007104EB"/>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301C"/>
    <w:rsid w:val="0071343A"/>
    <w:rsid w:val="00713B04"/>
    <w:rsid w:val="00714297"/>
    <w:rsid w:val="0071447B"/>
    <w:rsid w:val="007145D3"/>
    <w:rsid w:val="007148AE"/>
    <w:rsid w:val="00714A31"/>
    <w:rsid w:val="00714AE9"/>
    <w:rsid w:val="00714B0A"/>
    <w:rsid w:val="00714D11"/>
    <w:rsid w:val="00714D6E"/>
    <w:rsid w:val="00715169"/>
    <w:rsid w:val="0071553A"/>
    <w:rsid w:val="0071595C"/>
    <w:rsid w:val="00715D2B"/>
    <w:rsid w:val="00715D57"/>
    <w:rsid w:val="007160AA"/>
    <w:rsid w:val="00716453"/>
    <w:rsid w:val="00716A94"/>
    <w:rsid w:val="00716BA3"/>
    <w:rsid w:val="00716E09"/>
    <w:rsid w:val="00716F36"/>
    <w:rsid w:val="0071746D"/>
    <w:rsid w:val="0071792B"/>
    <w:rsid w:val="00717C6F"/>
    <w:rsid w:val="00717CA1"/>
    <w:rsid w:val="00717E41"/>
    <w:rsid w:val="00717F17"/>
    <w:rsid w:val="00720365"/>
    <w:rsid w:val="00720377"/>
    <w:rsid w:val="0072053B"/>
    <w:rsid w:val="007206EA"/>
    <w:rsid w:val="00720731"/>
    <w:rsid w:val="0072084F"/>
    <w:rsid w:val="00720CB5"/>
    <w:rsid w:val="00720D03"/>
    <w:rsid w:val="00720D1F"/>
    <w:rsid w:val="007212BF"/>
    <w:rsid w:val="00721326"/>
    <w:rsid w:val="00721574"/>
    <w:rsid w:val="0072165E"/>
    <w:rsid w:val="00721A49"/>
    <w:rsid w:val="00721C95"/>
    <w:rsid w:val="00721CA8"/>
    <w:rsid w:val="00721CB1"/>
    <w:rsid w:val="00721DE4"/>
    <w:rsid w:val="00721E7C"/>
    <w:rsid w:val="00722092"/>
    <w:rsid w:val="00722218"/>
    <w:rsid w:val="007226CE"/>
    <w:rsid w:val="007227F5"/>
    <w:rsid w:val="007228FA"/>
    <w:rsid w:val="00722C8C"/>
    <w:rsid w:val="00722F35"/>
    <w:rsid w:val="00722F97"/>
    <w:rsid w:val="007231E8"/>
    <w:rsid w:val="00723408"/>
    <w:rsid w:val="007234FF"/>
    <w:rsid w:val="007235B8"/>
    <w:rsid w:val="007236AA"/>
    <w:rsid w:val="00723D23"/>
    <w:rsid w:val="00723DC6"/>
    <w:rsid w:val="00723DCC"/>
    <w:rsid w:val="00724014"/>
    <w:rsid w:val="00724083"/>
    <w:rsid w:val="0072410F"/>
    <w:rsid w:val="007242F9"/>
    <w:rsid w:val="00724354"/>
    <w:rsid w:val="00724366"/>
    <w:rsid w:val="0072467B"/>
    <w:rsid w:val="007248FF"/>
    <w:rsid w:val="007249F2"/>
    <w:rsid w:val="00724B12"/>
    <w:rsid w:val="00724B4A"/>
    <w:rsid w:val="00724ECE"/>
    <w:rsid w:val="00724F99"/>
    <w:rsid w:val="0072519C"/>
    <w:rsid w:val="007256B9"/>
    <w:rsid w:val="0072593E"/>
    <w:rsid w:val="00725945"/>
    <w:rsid w:val="00725A4A"/>
    <w:rsid w:val="00725B6B"/>
    <w:rsid w:val="00725C74"/>
    <w:rsid w:val="00725F08"/>
    <w:rsid w:val="00725FF7"/>
    <w:rsid w:val="00725FFA"/>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B42"/>
    <w:rsid w:val="00730D05"/>
    <w:rsid w:val="00730DF1"/>
    <w:rsid w:val="00730E69"/>
    <w:rsid w:val="00730F40"/>
    <w:rsid w:val="007314EA"/>
    <w:rsid w:val="0073178E"/>
    <w:rsid w:val="0073190D"/>
    <w:rsid w:val="00731B05"/>
    <w:rsid w:val="00731C20"/>
    <w:rsid w:val="00731DA2"/>
    <w:rsid w:val="00731F13"/>
    <w:rsid w:val="00732011"/>
    <w:rsid w:val="0073224F"/>
    <w:rsid w:val="007323E9"/>
    <w:rsid w:val="007323F9"/>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35C"/>
    <w:rsid w:val="0073435D"/>
    <w:rsid w:val="007349F4"/>
    <w:rsid w:val="00734A3A"/>
    <w:rsid w:val="00734B52"/>
    <w:rsid w:val="00734C33"/>
    <w:rsid w:val="00734C96"/>
    <w:rsid w:val="0073570F"/>
    <w:rsid w:val="0073582B"/>
    <w:rsid w:val="00735AD3"/>
    <w:rsid w:val="00735D89"/>
    <w:rsid w:val="00735DF0"/>
    <w:rsid w:val="0073646B"/>
    <w:rsid w:val="007364D1"/>
    <w:rsid w:val="00736AD4"/>
    <w:rsid w:val="00736ADB"/>
    <w:rsid w:val="00736B8A"/>
    <w:rsid w:val="00736D73"/>
    <w:rsid w:val="00736DCA"/>
    <w:rsid w:val="00737016"/>
    <w:rsid w:val="007378DA"/>
    <w:rsid w:val="0073798E"/>
    <w:rsid w:val="00737C56"/>
    <w:rsid w:val="00740045"/>
    <w:rsid w:val="0074019F"/>
    <w:rsid w:val="0074046D"/>
    <w:rsid w:val="007404E7"/>
    <w:rsid w:val="007406DB"/>
    <w:rsid w:val="007406E6"/>
    <w:rsid w:val="00740AFC"/>
    <w:rsid w:val="00740B7F"/>
    <w:rsid w:val="00740CC8"/>
    <w:rsid w:val="00740DAC"/>
    <w:rsid w:val="0074126D"/>
    <w:rsid w:val="00741325"/>
    <w:rsid w:val="0074141B"/>
    <w:rsid w:val="00741B8D"/>
    <w:rsid w:val="00741B8F"/>
    <w:rsid w:val="00741D4A"/>
    <w:rsid w:val="0074261A"/>
    <w:rsid w:val="007430FA"/>
    <w:rsid w:val="0074335C"/>
    <w:rsid w:val="007433C6"/>
    <w:rsid w:val="007434D0"/>
    <w:rsid w:val="007437E1"/>
    <w:rsid w:val="00743AFF"/>
    <w:rsid w:val="00743BD0"/>
    <w:rsid w:val="00744541"/>
    <w:rsid w:val="0074485C"/>
    <w:rsid w:val="00744ACA"/>
    <w:rsid w:val="00744E77"/>
    <w:rsid w:val="00744EE4"/>
    <w:rsid w:val="00744F20"/>
    <w:rsid w:val="00745007"/>
    <w:rsid w:val="00745031"/>
    <w:rsid w:val="0074512F"/>
    <w:rsid w:val="00745655"/>
    <w:rsid w:val="007456A3"/>
    <w:rsid w:val="00745965"/>
    <w:rsid w:val="00745BD1"/>
    <w:rsid w:val="00745D52"/>
    <w:rsid w:val="0074674A"/>
    <w:rsid w:val="007467F3"/>
    <w:rsid w:val="00746A51"/>
    <w:rsid w:val="00746B51"/>
    <w:rsid w:val="00746BC9"/>
    <w:rsid w:val="00746CA2"/>
    <w:rsid w:val="00746E11"/>
    <w:rsid w:val="007472B8"/>
    <w:rsid w:val="00747729"/>
    <w:rsid w:val="007477FB"/>
    <w:rsid w:val="007478C9"/>
    <w:rsid w:val="00747989"/>
    <w:rsid w:val="00747E83"/>
    <w:rsid w:val="00750032"/>
    <w:rsid w:val="007500EF"/>
    <w:rsid w:val="00750247"/>
    <w:rsid w:val="007503C0"/>
    <w:rsid w:val="007506B2"/>
    <w:rsid w:val="007506BA"/>
    <w:rsid w:val="007508E9"/>
    <w:rsid w:val="00750ACC"/>
    <w:rsid w:val="00750D28"/>
    <w:rsid w:val="00750E46"/>
    <w:rsid w:val="00751067"/>
    <w:rsid w:val="007511D2"/>
    <w:rsid w:val="00751509"/>
    <w:rsid w:val="0075154C"/>
    <w:rsid w:val="0075176E"/>
    <w:rsid w:val="00751854"/>
    <w:rsid w:val="00751A9B"/>
    <w:rsid w:val="00751CB8"/>
    <w:rsid w:val="00751E2E"/>
    <w:rsid w:val="00751E9E"/>
    <w:rsid w:val="00752134"/>
    <w:rsid w:val="00752689"/>
    <w:rsid w:val="00752C5F"/>
    <w:rsid w:val="00752FD2"/>
    <w:rsid w:val="007530D9"/>
    <w:rsid w:val="00753159"/>
    <w:rsid w:val="00753395"/>
    <w:rsid w:val="007533F0"/>
    <w:rsid w:val="007537F9"/>
    <w:rsid w:val="00753BE3"/>
    <w:rsid w:val="00753DEE"/>
    <w:rsid w:val="00753F60"/>
    <w:rsid w:val="00754001"/>
    <w:rsid w:val="007540C1"/>
    <w:rsid w:val="00754401"/>
    <w:rsid w:val="00754C2D"/>
    <w:rsid w:val="00754CF6"/>
    <w:rsid w:val="00754DA8"/>
    <w:rsid w:val="00754F45"/>
    <w:rsid w:val="00755811"/>
    <w:rsid w:val="00755827"/>
    <w:rsid w:val="00755832"/>
    <w:rsid w:val="00755BD6"/>
    <w:rsid w:val="007560B5"/>
    <w:rsid w:val="007564D0"/>
    <w:rsid w:val="00756BDA"/>
    <w:rsid w:val="00756C52"/>
    <w:rsid w:val="00756EEC"/>
    <w:rsid w:val="007571E2"/>
    <w:rsid w:val="007572B8"/>
    <w:rsid w:val="007572D2"/>
    <w:rsid w:val="0075735A"/>
    <w:rsid w:val="007574A8"/>
    <w:rsid w:val="0075774A"/>
    <w:rsid w:val="00757879"/>
    <w:rsid w:val="007578CB"/>
    <w:rsid w:val="00757972"/>
    <w:rsid w:val="00757A61"/>
    <w:rsid w:val="00757F43"/>
    <w:rsid w:val="007600F1"/>
    <w:rsid w:val="007600FB"/>
    <w:rsid w:val="007602EA"/>
    <w:rsid w:val="00760911"/>
    <w:rsid w:val="00760AA1"/>
    <w:rsid w:val="00760C5A"/>
    <w:rsid w:val="00760D31"/>
    <w:rsid w:val="00761107"/>
    <w:rsid w:val="007615F3"/>
    <w:rsid w:val="0076187E"/>
    <w:rsid w:val="00761889"/>
    <w:rsid w:val="00761A08"/>
    <w:rsid w:val="00761B06"/>
    <w:rsid w:val="00761E7F"/>
    <w:rsid w:val="00761F15"/>
    <w:rsid w:val="00762050"/>
    <w:rsid w:val="00762310"/>
    <w:rsid w:val="0076233E"/>
    <w:rsid w:val="007629A5"/>
    <w:rsid w:val="00762B09"/>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D72"/>
    <w:rsid w:val="00764E3D"/>
    <w:rsid w:val="00764E74"/>
    <w:rsid w:val="00764F9A"/>
    <w:rsid w:val="00764FD8"/>
    <w:rsid w:val="0076548B"/>
    <w:rsid w:val="007654D4"/>
    <w:rsid w:val="00765647"/>
    <w:rsid w:val="00765899"/>
    <w:rsid w:val="00765AD3"/>
    <w:rsid w:val="00765B0D"/>
    <w:rsid w:val="00765BE7"/>
    <w:rsid w:val="00765D8B"/>
    <w:rsid w:val="00765DD7"/>
    <w:rsid w:val="00766491"/>
    <w:rsid w:val="00766714"/>
    <w:rsid w:val="00766C39"/>
    <w:rsid w:val="00766E48"/>
    <w:rsid w:val="00766E89"/>
    <w:rsid w:val="00767250"/>
    <w:rsid w:val="007674E2"/>
    <w:rsid w:val="00767D8A"/>
    <w:rsid w:val="00770000"/>
    <w:rsid w:val="0077019B"/>
    <w:rsid w:val="007703D7"/>
    <w:rsid w:val="00770464"/>
    <w:rsid w:val="00770682"/>
    <w:rsid w:val="00770950"/>
    <w:rsid w:val="0077096C"/>
    <w:rsid w:val="007710C2"/>
    <w:rsid w:val="0077155A"/>
    <w:rsid w:val="007715F5"/>
    <w:rsid w:val="0077165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C31"/>
    <w:rsid w:val="007760F3"/>
    <w:rsid w:val="0077631B"/>
    <w:rsid w:val="00776642"/>
    <w:rsid w:val="00776773"/>
    <w:rsid w:val="00776B03"/>
    <w:rsid w:val="00776B69"/>
    <w:rsid w:val="00776CBE"/>
    <w:rsid w:val="00776D67"/>
    <w:rsid w:val="00776E50"/>
    <w:rsid w:val="00776EE7"/>
    <w:rsid w:val="0077708F"/>
    <w:rsid w:val="00777579"/>
    <w:rsid w:val="00777693"/>
    <w:rsid w:val="00777C00"/>
    <w:rsid w:val="00777E76"/>
    <w:rsid w:val="00780089"/>
    <w:rsid w:val="0078015C"/>
    <w:rsid w:val="007803A6"/>
    <w:rsid w:val="0078054D"/>
    <w:rsid w:val="00780A55"/>
    <w:rsid w:val="00780ADD"/>
    <w:rsid w:val="00780D65"/>
    <w:rsid w:val="007810C0"/>
    <w:rsid w:val="007810D6"/>
    <w:rsid w:val="0078142B"/>
    <w:rsid w:val="00781508"/>
    <w:rsid w:val="00781D86"/>
    <w:rsid w:val="00781EBE"/>
    <w:rsid w:val="007820A8"/>
    <w:rsid w:val="007822CF"/>
    <w:rsid w:val="00782359"/>
    <w:rsid w:val="0078252C"/>
    <w:rsid w:val="0078257B"/>
    <w:rsid w:val="007825F2"/>
    <w:rsid w:val="0078269E"/>
    <w:rsid w:val="007826B4"/>
    <w:rsid w:val="007827AE"/>
    <w:rsid w:val="00782912"/>
    <w:rsid w:val="00782964"/>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0BE"/>
    <w:rsid w:val="0078466D"/>
    <w:rsid w:val="007846D5"/>
    <w:rsid w:val="0078473A"/>
    <w:rsid w:val="007847BD"/>
    <w:rsid w:val="0078489A"/>
    <w:rsid w:val="007849CA"/>
    <w:rsid w:val="00784C5C"/>
    <w:rsid w:val="00784E19"/>
    <w:rsid w:val="00784F74"/>
    <w:rsid w:val="007852FD"/>
    <w:rsid w:val="007853D2"/>
    <w:rsid w:val="007853F5"/>
    <w:rsid w:val="00785AB3"/>
    <w:rsid w:val="00785B27"/>
    <w:rsid w:val="00785B70"/>
    <w:rsid w:val="00785F08"/>
    <w:rsid w:val="00785F86"/>
    <w:rsid w:val="00786125"/>
    <w:rsid w:val="00786139"/>
    <w:rsid w:val="007865D9"/>
    <w:rsid w:val="0078676A"/>
    <w:rsid w:val="0078677D"/>
    <w:rsid w:val="00786A3D"/>
    <w:rsid w:val="00786A5F"/>
    <w:rsid w:val="00786C3E"/>
    <w:rsid w:val="00786CD5"/>
    <w:rsid w:val="00786FAF"/>
    <w:rsid w:val="00786FBC"/>
    <w:rsid w:val="00787124"/>
    <w:rsid w:val="00787436"/>
    <w:rsid w:val="0078747E"/>
    <w:rsid w:val="00787597"/>
    <w:rsid w:val="007876EF"/>
    <w:rsid w:val="007877C1"/>
    <w:rsid w:val="0078786E"/>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1E6C"/>
    <w:rsid w:val="007922B5"/>
    <w:rsid w:val="00792822"/>
    <w:rsid w:val="00792938"/>
    <w:rsid w:val="0079296B"/>
    <w:rsid w:val="00792C54"/>
    <w:rsid w:val="00792D30"/>
    <w:rsid w:val="00792E6E"/>
    <w:rsid w:val="007935C8"/>
    <w:rsid w:val="00793706"/>
    <w:rsid w:val="007938D0"/>
    <w:rsid w:val="00793F2E"/>
    <w:rsid w:val="007941B2"/>
    <w:rsid w:val="007941FD"/>
    <w:rsid w:val="0079438C"/>
    <w:rsid w:val="007944BF"/>
    <w:rsid w:val="00794704"/>
    <w:rsid w:val="007947E5"/>
    <w:rsid w:val="00794D50"/>
    <w:rsid w:val="00794DA4"/>
    <w:rsid w:val="00794E20"/>
    <w:rsid w:val="00794E52"/>
    <w:rsid w:val="0079510A"/>
    <w:rsid w:val="007951BC"/>
    <w:rsid w:val="0079535C"/>
    <w:rsid w:val="00795467"/>
    <w:rsid w:val="00795485"/>
    <w:rsid w:val="007955EC"/>
    <w:rsid w:val="00795615"/>
    <w:rsid w:val="00795948"/>
    <w:rsid w:val="00795A66"/>
    <w:rsid w:val="00795B20"/>
    <w:rsid w:val="00795CA7"/>
    <w:rsid w:val="00795D02"/>
    <w:rsid w:val="00795F97"/>
    <w:rsid w:val="0079613D"/>
    <w:rsid w:val="0079619E"/>
    <w:rsid w:val="007961C6"/>
    <w:rsid w:val="0079624F"/>
    <w:rsid w:val="00796A13"/>
    <w:rsid w:val="00796A8E"/>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EDA"/>
    <w:rsid w:val="007A1F66"/>
    <w:rsid w:val="007A207D"/>
    <w:rsid w:val="007A2304"/>
    <w:rsid w:val="007A2808"/>
    <w:rsid w:val="007A2CB3"/>
    <w:rsid w:val="007A2EFC"/>
    <w:rsid w:val="007A3194"/>
    <w:rsid w:val="007A33A3"/>
    <w:rsid w:val="007A3443"/>
    <w:rsid w:val="007A3905"/>
    <w:rsid w:val="007A3A58"/>
    <w:rsid w:val="007A3ABD"/>
    <w:rsid w:val="007A3D21"/>
    <w:rsid w:val="007A3E40"/>
    <w:rsid w:val="007A3E58"/>
    <w:rsid w:val="007A4170"/>
    <w:rsid w:val="007A42E5"/>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B6D"/>
    <w:rsid w:val="007B1C31"/>
    <w:rsid w:val="007B24FC"/>
    <w:rsid w:val="007B2598"/>
    <w:rsid w:val="007B28C0"/>
    <w:rsid w:val="007B2A39"/>
    <w:rsid w:val="007B2DBA"/>
    <w:rsid w:val="007B2EE4"/>
    <w:rsid w:val="007B30D2"/>
    <w:rsid w:val="007B3111"/>
    <w:rsid w:val="007B3144"/>
    <w:rsid w:val="007B3158"/>
    <w:rsid w:val="007B3238"/>
    <w:rsid w:val="007B3389"/>
    <w:rsid w:val="007B33CC"/>
    <w:rsid w:val="007B3471"/>
    <w:rsid w:val="007B35E3"/>
    <w:rsid w:val="007B3667"/>
    <w:rsid w:val="007B3A3E"/>
    <w:rsid w:val="007B3AD8"/>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542"/>
    <w:rsid w:val="007B5A77"/>
    <w:rsid w:val="007B5BF1"/>
    <w:rsid w:val="007B5D04"/>
    <w:rsid w:val="007B5EC2"/>
    <w:rsid w:val="007B6095"/>
    <w:rsid w:val="007B6128"/>
    <w:rsid w:val="007B671B"/>
    <w:rsid w:val="007B67B5"/>
    <w:rsid w:val="007B686D"/>
    <w:rsid w:val="007B68E2"/>
    <w:rsid w:val="007B6AC7"/>
    <w:rsid w:val="007B6D98"/>
    <w:rsid w:val="007B6E4B"/>
    <w:rsid w:val="007B6F21"/>
    <w:rsid w:val="007B6F5F"/>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5B7"/>
    <w:rsid w:val="007C35BD"/>
    <w:rsid w:val="007C35F9"/>
    <w:rsid w:val="007C387A"/>
    <w:rsid w:val="007C394F"/>
    <w:rsid w:val="007C3957"/>
    <w:rsid w:val="007C3C5D"/>
    <w:rsid w:val="007C3ECD"/>
    <w:rsid w:val="007C4116"/>
    <w:rsid w:val="007C427E"/>
    <w:rsid w:val="007C441A"/>
    <w:rsid w:val="007C45BD"/>
    <w:rsid w:val="007C46D3"/>
    <w:rsid w:val="007C4811"/>
    <w:rsid w:val="007C4C78"/>
    <w:rsid w:val="007C54E6"/>
    <w:rsid w:val="007C5694"/>
    <w:rsid w:val="007C5B97"/>
    <w:rsid w:val="007C5D94"/>
    <w:rsid w:val="007C5DAC"/>
    <w:rsid w:val="007C5E86"/>
    <w:rsid w:val="007C5F4D"/>
    <w:rsid w:val="007C604E"/>
    <w:rsid w:val="007C61A6"/>
    <w:rsid w:val="007C6A47"/>
    <w:rsid w:val="007C6C3E"/>
    <w:rsid w:val="007C6DC5"/>
    <w:rsid w:val="007C6E71"/>
    <w:rsid w:val="007C6EA9"/>
    <w:rsid w:val="007C6F19"/>
    <w:rsid w:val="007C7726"/>
    <w:rsid w:val="007C7A19"/>
    <w:rsid w:val="007C7E53"/>
    <w:rsid w:val="007C7F10"/>
    <w:rsid w:val="007D0666"/>
    <w:rsid w:val="007D0B69"/>
    <w:rsid w:val="007D1456"/>
    <w:rsid w:val="007D14C0"/>
    <w:rsid w:val="007D16C6"/>
    <w:rsid w:val="007D1AAC"/>
    <w:rsid w:val="007D2062"/>
    <w:rsid w:val="007D2159"/>
    <w:rsid w:val="007D2263"/>
    <w:rsid w:val="007D226D"/>
    <w:rsid w:val="007D235C"/>
    <w:rsid w:val="007D269C"/>
    <w:rsid w:val="007D280E"/>
    <w:rsid w:val="007D2859"/>
    <w:rsid w:val="007D2A15"/>
    <w:rsid w:val="007D2ABB"/>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16E"/>
    <w:rsid w:val="007D4232"/>
    <w:rsid w:val="007D45B0"/>
    <w:rsid w:val="007D4ADC"/>
    <w:rsid w:val="007D4B9D"/>
    <w:rsid w:val="007D5500"/>
    <w:rsid w:val="007D58DC"/>
    <w:rsid w:val="007D5A6B"/>
    <w:rsid w:val="007D5BB5"/>
    <w:rsid w:val="007D5E76"/>
    <w:rsid w:val="007D6177"/>
    <w:rsid w:val="007D6226"/>
    <w:rsid w:val="007D622D"/>
    <w:rsid w:val="007D6243"/>
    <w:rsid w:val="007D62AF"/>
    <w:rsid w:val="007D6B70"/>
    <w:rsid w:val="007D6C3B"/>
    <w:rsid w:val="007D6C8E"/>
    <w:rsid w:val="007D6DC7"/>
    <w:rsid w:val="007D6E62"/>
    <w:rsid w:val="007D7352"/>
    <w:rsid w:val="007D74C3"/>
    <w:rsid w:val="007D7550"/>
    <w:rsid w:val="007D76A8"/>
    <w:rsid w:val="007D79B2"/>
    <w:rsid w:val="007D7C37"/>
    <w:rsid w:val="007E00A9"/>
    <w:rsid w:val="007E040D"/>
    <w:rsid w:val="007E0B33"/>
    <w:rsid w:val="007E0CCE"/>
    <w:rsid w:val="007E0EBA"/>
    <w:rsid w:val="007E1424"/>
    <w:rsid w:val="007E1646"/>
    <w:rsid w:val="007E16C6"/>
    <w:rsid w:val="007E1744"/>
    <w:rsid w:val="007E188B"/>
    <w:rsid w:val="007E1B6B"/>
    <w:rsid w:val="007E2473"/>
    <w:rsid w:val="007E2557"/>
    <w:rsid w:val="007E2699"/>
    <w:rsid w:val="007E29C6"/>
    <w:rsid w:val="007E2A35"/>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6E"/>
    <w:rsid w:val="007E5703"/>
    <w:rsid w:val="007E59E2"/>
    <w:rsid w:val="007E5B13"/>
    <w:rsid w:val="007E5FBD"/>
    <w:rsid w:val="007E6069"/>
    <w:rsid w:val="007E60F4"/>
    <w:rsid w:val="007E61D2"/>
    <w:rsid w:val="007E645F"/>
    <w:rsid w:val="007E64B3"/>
    <w:rsid w:val="007E68A1"/>
    <w:rsid w:val="007E68CF"/>
    <w:rsid w:val="007E6A11"/>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26A"/>
    <w:rsid w:val="007F2492"/>
    <w:rsid w:val="007F2570"/>
    <w:rsid w:val="007F25A0"/>
    <w:rsid w:val="007F25E8"/>
    <w:rsid w:val="007F288B"/>
    <w:rsid w:val="007F28F1"/>
    <w:rsid w:val="007F2992"/>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617C"/>
    <w:rsid w:val="007F62C8"/>
    <w:rsid w:val="007F62E1"/>
    <w:rsid w:val="007F6693"/>
    <w:rsid w:val="007F68D9"/>
    <w:rsid w:val="007F6968"/>
    <w:rsid w:val="007F6A7D"/>
    <w:rsid w:val="007F7114"/>
    <w:rsid w:val="007F74C3"/>
    <w:rsid w:val="007F78C2"/>
    <w:rsid w:val="007F78D2"/>
    <w:rsid w:val="007F7947"/>
    <w:rsid w:val="007F7DE2"/>
    <w:rsid w:val="008002AE"/>
    <w:rsid w:val="0080033C"/>
    <w:rsid w:val="0080046B"/>
    <w:rsid w:val="00800653"/>
    <w:rsid w:val="0080072E"/>
    <w:rsid w:val="008008DE"/>
    <w:rsid w:val="00800B31"/>
    <w:rsid w:val="00800CAB"/>
    <w:rsid w:val="00800F28"/>
    <w:rsid w:val="008010A3"/>
    <w:rsid w:val="00801285"/>
    <w:rsid w:val="008014AA"/>
    <w:rsid w:val="00801967"/>
    <w:rsid w:val="00801D0F"/>
    <w:rsid w:val="0080218E"/>
    <w:rsid w:val="008021ED"/>
    <w:rsid w:val="00802396"/>
    <w:rsid w:val="00802440"/>
    <w:rsid w:val="00802716"/>
    <w:rsid w:val="008028EB"/>
    <w:rsid w:val="00802A7A"/>
    <w:rsid w:val="00802DA1"/>
    <w:rsid w:val="00802F32"/>
    <w:rsid w:val="0080310B"/>
    <w:rsid w:val="00803188"/>
    <w:rsid w:val="00803477"/>
    <w:rsid w:val="008035B4"/>
    <w:rsid w:val="008036B8"/>
    <w:rsid w:val="00803758"/>
    <w:rsid w:val="00803E64"/>
    <w:rsid w:val="00803FE1"/>
    <w:rsid w:val="008046A3"/>
    <w:rsid w:val="00804721"/>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44"/>
    <w:rsid w:val="00806570"/>
    <w:rsid w:val="00806A81"/>
    <w:rsid w:val="00806D7E"/>
    <w:rsid w:val="00806EB2"/>
    <w:rsid w:val="00807080"/>
    <w:rsid w:val="0080717D"/>
    <w:rsid w:val="00807384"/>
    <w:rsid w:val="008073B0"/>
    <w:rsid w:val="00807706"/>
    <w:rsid w:val="00807765"/>
    <w:rsid w:val="008077DC"/>
    <w:rsid w:val="008078C5"/>
    <w:rsid w:val="00807A34"/>
    <w:rsid w:val="00807C30"/>
    <w:rsid w:val="00807C6C"/>
    <w:rsid w:val="00807D6B"/>
    <w:rsid w:val="00807E4D"/>
    <w:rsid w:val="008100B6"/>
    <w:rsid w:val="00810186"/>
    <w:rsid w:val="00810254"/>
    <w:rsid w:val="0081033D"/>
    <w:rsid w:val="008104C5"/>
    <w:rsid w:val="008108B8"/>
    <w:rsid w:val="00810A26"/>
    <w:rsid w:val="00810ABC"/>
    <w:rsid w:val="00811010"/>
    <w:rsid w:val="00811250"/>
    <w:rsid w:val="008116CC"/>
    <w:rsid w:val="00811723"/>
    <w:rsid w:val="0081241A"/>
    <w:rsid w:val="008129C5"/>
    <w:rsid w:val="008135E3"/>
    <w:rsid w:val="0081370F"/>
    <w:rsid w:val="00813888"/>
    <w:rsid w:val="00813939"/>
    <w:rsid w:val="00813A59"/>
    <w:rsid w:val="00813C1D"/>
    <w:rsid w:val="00813D52"/>
    <w:rsid w:val="00813DE2"/>
    <w:rsid w:val="00813F05"/>
    <w:rsid w:val="008141E2"/>
    <w:rsid w:val="008142E3"/>
    <w:rsid w:val="00814387"/>
    <w:rsid w:val="008143D0"/>
    <w:rsid w:val="00814920"/>
    <w:rsid w:val="00814A7B"/>
    <w:rsid w:val="00814BD9"/>
    <w:rsid w:val="00814CC0"/>
    <w:rsid w:val="008151AD"/>
    <w:rsid w:val="008153CB"/>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59"/>
    <w:rsid w:val="008178FE"/>
    <w:rsid w:val="0081790E"/>
    <w:rsid w:val="00817940"/>
    <w:rsid w:val="008179E1"/>
    <w:rsid w:val="00817AB3"/>
    <w:rsid w:val="00817B57"/>
    <w:rsid w:val="00817EFF"/>
    <w:rsid w:val="00820493"/>
    <w:rsid w:val="00820499"/>
    <w:rsid w:val="008204C8"/>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07C"/>
    <w:rsid w:val="0082210E"/>
    <w:rsid w:val="008221B9"/>
    <w:rsid w:val="008222EF"/>
    <w:rsid w:val="00822414"/>
    <w:rsid w:val="0082272B"/>
    <w:rsid w:val="008227CA"/>
    <w:rsid w:val="008229A0"/>
    <w:rsid w:val="00822C6C"/>
    <w:rsid w:val="0082301E"/>
    <w:rsid w:val="0082308F"/>
    <w:rsid w:val="00823721"/>
    <w:rsid w:val="00823DB9"/>
    <w:rsid w:val="00823F18"/>
    <w:rsid w:val="00823F30"/>
    <w:rsid w:val="0082401C"/>
    <w:rsid w:val="008240F5"/>
    <w:rsid w:val="008247C1"/>
    <w:rsid w:val="00825123"/>
    <w:rsid w:val="00825240"/>
    <w:rsid w:val="00825575"/>
    <w:rsid w:val="008257F9"/>
    <w:rsid w:val="00825B30"/>
    <w:rsid w:val="00825D5D"/>
    <w:rsid w:val="00825E16"/>
    <w:rsid w:val="0082607F"/>
    <w:rsid w:val="0082621A"/>
    <w:rsid w:val="00826223"/>
    <w:rsid w:val="008262AE"/>
    <w:rsid w:val="008265F2"/>
    <w:rsid w:val="008269F7"/>
    <w:rsid w:val="00826B16"/>
    <w:rsid w:val="00826C44"/>
    <w:rsid w:val="00826F06"/>
    <w:rsid w:val="00827193"/>
    <w:rsid w:val="0082754B"/>
    <w:rsid w:val="008279A0"/>
    <w:rsid w:val="00827A3E"/>
    <w:rsid w:val="00827B05"/>
    <w:rsid w:val="00827F10"/>
    <w:rsid w:val="008302C2"/>
    <w:rsid w:val="008303AF"/>
    <w:rsid w:val="00830630"/>
    <w:rsid w:val="00830D6C"/>
    <w:rsid w:val="008312F9"/>
    <w:rsid w:val="00831308"/>
    <w:rsid w:val="0083135A"/>
    <w:rsid w:val="00831558"/>
    <w:rsid w:val="0083162C"/>
    <w:rsid w:val="0083192A"/>
    <w:rsid w:val="008319E3"/>
    <w:rsid w:val="00831C6B"/>
    <w:rsid w:val="00831E15"/>
    <w:rsid w:val="00831F4A"/>
    <w:rsid w:val="008320B4"/>
    <w:rsid w:val="00832378"/>
    <w:rsid w:val="008324AE"/>
    <w:rsid w:val="008324EE"/>
    <w:rsid w:val="00832504"/>
    <w:rsid w:val="00832883"/>
    <w:rsid w:val="00832A5F"/>
    <w:rsid w:val="00832B5A"/>
    <w:rsid w:val="00832E56"/>
    <w:rsid w:val="00832FB2"/>
    <w:rsid w:val="00833256"/>
    <w:rsid w:val="008332DA"/>
    <w:rsid w:val="00833475"/>
    <w:rsid w:val="0083349A"/>
    <w:rsid w:val="0083359C"/>
    <w:rsid w:val="00833979"/>
    <w:rsid w:val="00833C24"/>
    <w:rsid w:val="00833C71"/>
    <w:rsid w:val="00834134"/>
    <w:rsid w:val="00834254"/>
    <w:rsid w:val="0083463D"/>
    <w:rsid w:val="008348E2"/>
    <w:rsid w:val="008349A0"/>
    <w:rsid w:val="00834CE4"/>
    <w:rsid w:val="00834D73"/>
    <w:rsid w:val="00834DAE"/>
    <w:rsid w:val="00834E35"/>
    <w:rsid w:val="00835038"/>
    <w:rsid w:val="0083509A"/>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B71"/>
    <w:rsid w:val="00837C73"/>
    <w:rsid w:val="00837DBB"/>
    <w:rsid w:val="00837E60"/>
    <w:rsid w:val="00840082"/>
    <w:rsid w:val="008403F7"/>
    <w:rsid w:val="0084098E"/>
    <w:rsid w:val="00840A9C"/>
    <w:rsid w:val="00840E84"/>
    <w:rsid w:val="00841101"/>
    <w:rsid w:val="0084118F"/>
    <w:rsid w:val="008415F9"/>
    <w:rsid w:val="00841972"/>
    <w:rsid w:val="0084204D"/>
    <w:rsid w:val="00842054"/>
    <w:rsid w:val="008421E6"/>
    <w:rsid w:val="008429AA"/>
    <w:rsid w:val="00842A91"/>
    <w:rsid w:val="00842AB3"/>
    <w:rsid w:val="00842B26"/>
    <w:rsid w:val="0084361D"/>
    <w:rsid w:val="0084365F"/>
    <w:rsid w:val="008437A5"/>
    <w:rsid w:val="008439DB"/>
    <w:rsid w:val="00843AC2"/>
    <w:rsid w:val="00843CD7"/>
    <w:rsid w:val="00843ED8"/>
    <w:rsid w:val="0084404B"/>
    <w:rsid w:val="00844286"/>
    <w:rsid w:val="008443FA"/>
    <w:rsid w:val="0084440A"/>
    <w:rsid w:val="008444F2"/>
    <w:rsid w:val="00844553"/>
    <w:rsid w:val="008445F3"/>
    <w:rsid w:val="00844870"/>
    <w:rsid w:val="00844AE9"/>
    <w:rsid w:val="00844BFE"/>
    <w:rsid w:val="00844C76"/>
    <w:rsid w:val="00844CC6"/>
    <w:rsid w:val="00844CE1"/>
    <w:rsid w:val="00844D24"/>
    <w:rsid w:val="00844EE0"/>
    <w:rsid w:val="0084519E"/>
    <w:rsid w:val="00845362"/>
    <w:rsid w:val="008456D0"/>
    <w:rsid w:val="00845AEC"/>
    <w:rsid w:val="00845BCE"/>
    <w:rsid w:val="00845D43"/>
    <w:rsid w:val="00845DA3"/>
    <w:rsid w:val="00845E5F"/>
    <w:rsid w:val="008460B0"/>
    <w:rsid w:val="0084618D"/>
    <w:rsid w:val="008464C0"/>
    <w:rsid w:val="00846553"/>
    <w:rsid w:val="00846557"/>
    <w:rsid w:val="008466F6"/>
    <w:rsid w:val="00846BD4"/>
    <w:rsid w:val="00846CA2"/>
    <w:rsid w:val="00846F89"/>
    <w:rsid w:val="008471C2"/>
    <w:rsid w:val="0084738F"/>
    <w:rsid w:val="0084754E"/>
    <w:rsid w:val="0084759E"/>
    <w:rsid w:val="008476C9"/>
    <w:rsid w:val="0084775D"/>
    <w:rsid w:val="008477A5"/>
    <w:rsid w:val="00847A69"/>
    <w:rsid w:val="00847BED"/>
    <w:rsid w:val="0085035A"/>
    <w:rsid w:val="008504E5"/>
    <w:rsid w:val="00850595"/>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39C3"/>
    <w:rsid w:val="008539F5"/>
    <w:rsid w:val="00853A30"/>
    <w:rsid w:val="00853A31"/>
    <w:rsid w:val="00853DF5"/>
    <w:rsid w:val="00853E65"/>
    <w:rsid w:val="00853EC1"/>
    <w:rsid w:val="00853EE3"/>
    <w:rsid w:val="00853F15"/>
    <w:rsid w:val="00853F43"/>
    <w:rsid w:val="0085402F"/>
    <w:rsid w:val="008540B7"/>
    <w:rsid w:val="00854564"/>
    <w:rsid w:val="00854585"/>
    <w:rsid w:val="00854628"/>
    <w:rsid w:val="00854E5B"/>
    <w:rsid w:val="00854F12"/>
    <w:rsid w:val="00854F6B"/>
    <w:rsid w:val="0085555F"/>
    <w:rsid w:val="00855729"/>
    <w:rsid w:val="00855893"/>
    <w:rsid w:val="00855A95"/>
    <w:rsid w:val="00855AD8"/>
    <w:rsid w:val="00855C71"/>
    <w:rsid w:val="00855CF1"/>
    <w:rsid w:val="00855DD3"/>
    <w:rsid w:val="00855E37"/>
    <w:rsid w:val="0085621F"/>
    <w:rsid w:val="0085623E"/>
    <w:rsid w:val="00856569"/>
    <w:rsid w:val="008566A2"/>
    <w:rsid w:val="00856943"/>
    <w:rsid w:val="00856A04"/>
    <w:rsid w:val="00856A73"/>
    <w:rsid w:val="00856B1B"/>
    <w:rsid w:val="00856F36"/>
    <w:rsid w:val="00857761"/>
    <w:rsid w:val="00857BE2"/>
    <w:rsid w:val="00860007"/>
    <w:rsid w:val="008600F3"/>
    <w:rsid w:val="00860173"/>
    <w:rsid w:val="008601A2"/>
    <w:rsid w:val="00860251"/>
    <w:rsid w:val="00860591"/>
    <w:rsid w:val="008605E2"/>
    <w:rsid w:val="008606B3"/>
    <w:rsid w:val="00860B18"/>
    <w:rsid w:val="00860B82"/>
    <w:rsid w:val="00860CB9"/>
    <w:rsid w:val="00861570"/>
    <w:rsid w:val="00861585"/>
    <w:rsid w:val="008615B7"/>
    <w:rsid w:val="0086171A"/>
    <w:rsid w:val="00861838"/>
    <w:rsid w:val="008619B0"/>
    <w:rsid w:val="00861B77"/>
    <w:rsid w:val="00861C00"/>
    <w:rsid w:val="00861EC5"/>
    <w:rsid w:val="00862256"/>
    <w:rsid w:val="008622F6"/>
    <w:rsid w:val="008623A5"/>
    <w:rsid w:val="00862761"/>
    <w:rsid w:val="008629A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D4D"/>
    <w:rsid w:val="00870DB2"/>
    <w:rsid w:val="00870F33"/>
    <w:rsid w:val="00871058"/>
    <w:rsid w:val="008710A7"/>
    <w:rsid w:val="00871643"/>
    <w:rsid w:val="008716A8"/>
    <w:rsid w:val="00871F9E"/>
    <w:rsid w:val="0087215B"/>
    <w:rsid w:val="008723D0"/>
    <w:rsid w:val="008725ED"/>
    <w:rsid w:val="0087262D"/>
    <w:rsid w:val="00872769"/>
    <w:rsid w:val="00872EBA"/>
    <w:rsid w:val="00872EFC"/>
    <w:rsid w:val="00872F5B"/>
    <w:rsid w:val="00872F9B"/>
    <w:rsid w:val="008731C5"/>
    <w:rsid w:val="00873699"/>
    <w:rsid w:val="00873917"/>
    <w:rsid w:val="008739AD"/>
    <w:rsid w:val="00873B9F"/>
    <w:rsid w:val="00873DE3"/>
    <w:rsid w:val="0087434C"/>
    <w:rsid w:val="008744DF"/>
    <w:rsid w:val="0087452B"/>
    <w:rsid w:val="008746B0"/>
    <w:rsid w:val="008746CE"/>
    <w:rsid w:val="00874A85"/>
    <w:rsid w:val="00874ABE"/>
    <w:rsid w:val="00874DC9"/>
    <w:rsid w:val="00874E47"/>
    <w:rsid w:val="008751D0"/>
    <w:rsid w:val="008753D6"/>
    <w:rsid w:val="00875736"/>
    <w:rsid w:val="00875D22"/>
    <w:rsid w:val="00875E90"/>
    <w:rsid w:val="0087657E"/>
    <w:rsid w:val="00876C91"/>
    <w:rsid w:val="00876DAC"/>
    <w:rsid w:val="00876DBC"/>
    <w:rsid w:val="00876F75"/>
    <w:rsid w:val="008772EC"/>
    <w:rsid w:val="0087735F"/>
    <w:rsid w:val="008774AC"/>
    <w:rsid w:val="00877549"/>
    <w:rsid w:val="00877765"/>
    <w:rsid w:val="0087781A"/>
    <w:rsid w:val="00877AE4"/>
    <w:rsid w:val="00877D9B"/>
    <w:rsid w:val="00877E14"/>
    <w:rsid w:val="00877E6F"/>
    <w:rsid w:val="008801F8"/>
    <w:rsid w:val="00880455"/>
    <w:rsid w:val="008804CF"/>
    <w:rsid w:val="008805A1"/>
    <w:rsid w:val="008806C5"/>
    <w:rsid w:val="00880735"/>
    <w:rsid w:val="00880A95"/>
    <w:rsid w:val="00880F95"/>
    <w:rsid w:val="0088116C"/>
    <w:rsid w:val="00881239"/>
    <w:rsid w:val="00881367"/>
    <w:rsid w:val="008814FB"/>
    <w:rsid w:val="00881813"/>
    <w:rsid w:val="00881B26"/>
    <w:rsid w:val="00881E69"/>
    <w:rsid w:val="00882025"/>
    <w:rsid w:val="008820FE"/>
    <w:rsid w:val="008823F8"/>
    <w:rsid w:val="008825AB"/>
    <w:rsid w:val="00882655"/>
    <w:rsid w:val="00882F9F"/>
    <w:rsid w:val="008830B1"/>
    <w:rsid w:val="00883102"/>
    <w:rsid w:val="008831B2"/>
    <w:rsid w:val="0088330C"/>
    <w:rsid w:val="008834D9"/>
    <w:rsid w:val="008836C1"/>
    <w:rsid w:val="008838DC"/>
    <w:rsid w:val="00883DC6"/>
    <w:rsid w:val="00883E6D"/>
    <w:rsid w:val="00883F98"/>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039"/>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2DE"/>
    <w:rsid w:val="00890303"/>
    <w:rsid w:val="00890A56"/>
    <w:rsid w:val="00890B7E"/>
    <w:rsid w:val="00890DBD"/>
    <w:rsid w:val="00890E81"/>
    <w:rsid w:val="00891111"/>
    <w:rsid w:val="008917B9"/>
    <w:rsid w:val="00891930"/>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5025"/>
    <w:rsid w:val="0089502F"/>
    <w:rsid w:val="0089504F"/>
    <w:rsid w:val="008951C7"/>
    <w:rsid w:val="00895840"/>
    <w:rsid w:val="00895843"/>
    <w:rsid w:val="00895CBC"/>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DF0"/>
    <w:rsid w:val="008A0059"/>
    <w:rsid w:val="008A0310"/>
    <w:rsid w:val="008A03CD"/>
    <w:rsid w:val="008A0807"/>
    <w:rsid w:val="008A0977"/>
    <w:rsid w:val="008A1220"/>
    <w:rsid w:val="008A1556"/>
    <w:rsid w:val="008A1C3E"/>
    <w:rsid w:val="008A1E7F"/>
    <w:rsid w:val="008A1F9A"/>
    <w:rsid w:val="008A1FC9"/>
    <w:rsid w:val="008A22FC"/>
    <w:rsid w:val="008A2589"/>
    <w:rsid w:val="008A25AC"/>
    <w:rsid w:val="008A27AD"/>
    <w:rsid w:val="008A281B"/>
    <w:rsid w:val="008A2B56"/>
    <w:rsid w:val="008A2D9B"/>
    <w:rsid w:val="008A2DF0"/>
    <w:rsid w:val="008A2E7A"/>
    <w:rsid w:val="008A2F39"/>
    <w:rsid w:val="008A2F80"/>
    <w:rsid w:val="008A31BE"/>
    <w:rsid w:val="008A332C"/>
    <w:rsid w:val="008A34F5"/>
    <w:rsid w:val="008A38F9"/>
    <w:rsid w:val="008A3976"/>
    <w:rsid w:val="008A4023"/>
    <w:rsid w:val="008A4122"/>
    <w:rsid w:val="008A415A"/>
    <w:rsid w:val="008A418D"/>
    <w:rsid w:val="008A4222"/>
    <w:rsid w:val="008A4381"/>
    <w:rsid w:val="008A4D29"/>
    <w:rsid w:val="008A54F2"/>
    <w:rsid w:val="008A5883"/>
    <w:rsid w:val="008A5C20"/>
    <w:rsid w:val="008A5F29"/>
    <w:rsid w:val="008A60C3"/>
    <w:rsid w:val="008A6217"/>
    <w:rsid w:val="008A6B06"/>
    <w:rsid w:val="008A6EDF"/>
    <w:rsid w:val="008A7009"/>
    <w:rsid w:val="008A7108"/>
    <w:rsid w:val="008A732C"/>
    <w:rsid w:val="008A7497"/>
    <w:rsid w:val="008A74E4"/>
    <w:rsid w:val="008A774B"/>
    <w:rsid w:val="008A78C1"/>
    <w:rsid w:val="008B044A"/>
    <w:rsid w:val="008B05C7"/>
    <w:rsid w:val="008B06D3"/>
    <w:rsid w:val="008B07D2"/>
    <w:rsid w:val="008B0A1F"/>
    <w:rsid w:val="008B0AAD"/>
    <w:rsid w:val="008B0C82"/>
    <w:rsid w:val="008B13B9"/>
    <w:rsid w:val="008B13E9"/>
    <w:rsid w:val="008B15E7"/>
    <w:rsid w:val="008B166D"/>
    <w:rsid w:val="008B16C9"/>
    <w:rsid w:val="008B16CE"/>
    <w:rsid w:val="008B1A07"/>
    <w:rsid w:val="008B1C1C"/>
    <w:rsid w:val="008B1E2E"/>
    <w:rsid w:val="008B21AC"/>
    <w:rsid w:val="008B2344"/>
    <w:rsid w:val="008B2599"/>
    <w:rsid w:val="008B2940"/>
    <w:rsid w:val="008B29FB"/>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453"/>
    <w:rsid w:val="008B653B"/>
    <w:rsid w:val="008B678D"/>
    <w:rsid w:val="008B6BFA"/>
    <w:rsid w:val="008B6E0C"/>
    <w:rsid w:val="008B6ED6"/>
    <w:rsid w:val="008B71C9"/>
    <w:rsid w:val="008B7334"/>
    <w:rsid w:val="008B737E"/>
    <w:rsid w:val="008B73E2"/>
    <w:rsid w:val="008B7495"/>
    <w:rsid w:val="008B7829"/>
    <w:rsid w:val="008B78B8"/>
    <w:rsid w:val="008B792F"/>
    <w:rsid w:val="008B794F"/>
    <w:rsid w:val="008B7D68"/>
    <w:rsid w:val="008C0141"/>
    <w:rsid w:val="008C02F8"/>
    <w:rsid w:val="008C07CB"/>
    <w:rsid w:val="008C0FD5"/>
    <w:rsid w:val="008C1011"/>
    <w:rsid w:val="008C10FB"/>
    <w:rsid w:val="008C1A0F"/>
    <w:rsid w:val="008C1C2F"/>
    <w:rsid w:val="008C1ED1"/>
    <w:rsid w:val="008C2250"/>
    <w:rsid w:val="008C2663"/>
    <w:rsid w:val="008C2811"/>
    <w:rsid w:val="008C2938"/>
    <w:rsid w:val="008C2D55"/>
    <w:rsid w:val="008C2DC0"/>
    <w:rsid w:val="008C2EF1"/>
    <w:rsid w:val="008C3345"/>
    <w:rsid w:val="008C35E1"/>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6D9B"/>
    <w:rsid w:val="008C7264"/>
    <w:rsid w:val="008C7322"/>
    <w:rsid w:val="008C767A"/>
    <w:rsid w:val="008C7789"/>
    <w:rsid w:val="008C77D6"/>
    <w:rsid w:val="008C7990"/>
    <w:rsid w:val="008C7AE6"/>
    <w:rsid w:val="008C7F9E"/>
    <w:rsid w:val="008D0017"/>
    <w:rsid w:val="008D05A3"/>
    <w:rsid w:val="008D0888"/>
    <w:rsid w:val="008D0B86"/>
    <w:rsid w:val="008D0C00"/>
    <w:rsid w:val="008D0CB9"/>
    <w:rsid w:val="008D0DF1"/>
    <w:rsid w:val="008D0E97"/>
    <w:rsid w:val="008D0F04"/>
    <w:rsid w:val="008D0FDC"/>
    <w:rsid w:val="008D106D"/>
    <w:rsid w:val="008D1200"/>
    <w:rsid w:val="008D1228"/>
    <w:rsid w:val="008D150A"/>
    <w:rsid w:val="008D1554"/>
    <w:rsid w:val="008D170E"/>
    <w:rsid w:val="008D1793"/>
    <w:rsid w:val="008D1A37"/>
    <w:rsid w:val="008D1AA3"/>
    <w:rsid w:val="008D1B6A"/>
    <w:rsid w:val="008D1C6E"/>
    <w:rsid w:val="008D1D20"/>
    <w:rsid w:val="008D2018"/>
    <w:rsid w:val="008D21F1"/>
    <w:rsid w:val="008D26CE"/>
    <w:rsid w:val="008D27E2"/>
    <w:rsid w:val="008D2928"/>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E5B"/>
    <w:rsid w:val="008D6F6E"/>
    <w:rsid w:val="008D72A5"/>
    <w:rsid w:val="008D7410"/>
    <w:rsid w:val="008D74F5"/>
    <w:rsid w:val="008D778F"/>
    <w:rsid w:val="008D794E"/>
    <w:rsid w:val="008D7B4B"/>
    <w:rsid w:val="008E029E"/>
    <w:rsid w:val="008E0497"/>
    <w:rsid w:val="008E0618"/>
    <w:rsid w:val="008E06A7"/>
    <w:rsid w:val="008E07A3"/>
    <w:rsid w:val="008E07A8"/>
    <w:rsid w:val="008E07FE"/>
    <w:rsid w:val="008E0982"/>
    <w:rsid w:val="008E09CF"/>
    <w:rsid w:val="008E09D9"/>
    <w:rsid w:val="008E09EB"/>
    <w:rsid w:val="008E0C31"/>
    <w:rsid w:val="008E0D31"/>
    <w:rsid w:val="008E0E3F"/>
    <w:rsid w:val="008E1155"/>
    <w:rsid w:val="008E130F"/>
    <w:rsid w:val="008E1498"/>
    <w:rsid w:val="008E181B"/>
    <w:rsid w:val="008E1C04"/>
    <w:rsid w:val="008E1CBC"/>
    <w:rsid w:val="008E1D2F"/>
    <w:rsid w:val="008E1E27"/>
    <w:rsid w:val="008E1F39"/>
    <w:rsid w:val="008E1F9D"/>
    <w:rsid w:val="008E1FBF"/>
    <w:rsid w:val="008E22BF"/>
    <w:rsid w:val="008E22D9"/>
    <w:rsid w:val="008E22E0"/>
    <w:rsid w:val="008E27D2"/>
    <w:rsid w:val="008E2980"/>
    <w:rsid w:val="008E2B14"/>
    <w:rsid w:val="008E2E1A"/>
    <w:rsid w:val="008E2EC6"/>
    <w:rsid w:val="008E2FF5"/>
    <w:rsid w:val="008E3171"/>
    <w:rsid w:val="008E3F14"/>
    <w:rsid w:val="008E3FB8"/>
    <w:rsid w:val="008E423C"/>
    <w:rsid w:val="008E4951"/>
    <w:rsid w:val="008E4A91"/>
    <w:rsid w:val="008E4B77"/>
    <w:rsid w:val="008E4C7B"/>
    <w:rsid w:val="008E4C95"/>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42"/>
    <w:rsid w:val="008F1595"/>
    <w:rsid w:val="008F172C"/>
    <w:rsid w:val="008F1837"/>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77"/>
    <w:rsid w:val="008F38BC"/>
    <w:rsid w:val="008F38CB"/>
    <w:rsid w:val="008F3E6A"/>
    <w:rsid w:val="008F4089"/>
    <w:rsid w:val="008F46EC"/>
    <w:rsid w:val="008F490B"/>
    <w:rsid w:val="008F4DFE"/>
    <w:rsid w:val="008F51FF"/>
    <w:rsid w:val="008F553E"/>
    <w:rsid w:val="008F5582"/>
    <w:rsid w:val="008F5A3F"/>
    <w:rsid w:val="008F5A9F"/>
    <w:rsid w:val="008F5CE2"/>
    <w:rsid w:val="008F5DAB"/>
    <w:rsid w:val="008F5E8F"/>
    <w:rsid w:val="008F6479"/>
    <w:rsid w:val="008F6491"/>
    <w:rsid w:val="008F6558"/>
    <w:rsid w:val="008F65A3"/>
    <w:rsid w:val="008F6881"/>
    <w:rsid w:val="008F69C9"/>
    <w:rsid w:val="008F6D55"/>
    <w:rsid w:val="008F6D76"/>
    <w:rsid w:val="008F6DF7"/>
    <w:rsid w:val="008F6F06"/>
    <w:rsid w:val="008F7397"/>
    <w:rsid w:val="008F7C9F"/>
    <w:rsid w:val="008F7E22"/>
    <w:rsid w:val="008F7EB3"/>
    <w:rsid w:val="008F7F27"/>
    <w:rsid w:val="00900319"/>
    <w:rsid w:val="0090046F"/>
    <w:rsid w:val="00900816"/>
    <w:rsid w:val="009009AA"/>
    <w:rsid w:val="00900BB0"/>
    <w:rsid w:val="00900BFE"/>
    <w:rsid w:val="00900C51"/>
    <w:rsid w:val="00900D39"/>
    <w:rsid w:val="009011E8"/>
    <w:rsid w:val="0090125C"/>
    <w:rsid w:val="009012CB"/>
    <w:rsid w:val="009012D0"/>
    <w:rsid w:val="00901575"/>
    <w:rsid w:val="009015CC"/>
    <w:rsid w:val="00901B30"/>
    <w:rsid w:val="00901CA7"/>
    <w:rsid w:val="00901CF7"/>
    <w:rsid w:val="009020A8"/>
    <w:rsid w:val="009021A9"/>
    <w:rsid w:val="009026BF"/>
    <w:rsid w:val="00902788"/>
    <w:rsid w:val="00902842"/>
    <w:rsid w:val="009028CF"/>
    <w:rsid w:val="00902A51"/>
    <w:rsid w:val="00902B7B"/>
    <w:rsid w:val="00902EFA"/>
    <w:rsid w:val="009031CA"/>
    <w:rsid w:val="00903255"/>
    <w:rsid w:val="00903582"/>
    <w:rsid w:val="009035C3"/>
    <w:rsid w:val="009039A6"/>
    <w:rsid w:val="00903DA2"/>
    <w:rsid w:val="00904145"/>
    <w:rsid w:val="009041A1"/>
    <w:rsid w:val="009042B8"/>
    <w:rsid w:val="009044C1"/>
    <w:rsid w:val="009046DE"/>
    <w:rsid w:val="00904714"/>
    <w:rsid w:val="00904940"/>
    <w:rsid w:val="00905015"/>
    <w:rsid w:val="00905176"/>
    <w:rsid w:val="0090523D"/>
    <w:rsid w:val="00905380"/>
    <w:rsid w:val="0090546C"/>
    <w:rsid w:val="0090559B"/>
    <w:rsid w:val="0090561F"/>
    <w:rsid w:val="009056AB"/>
    <w:rsid w:val="009058B6"/>
    <w:rsid w:val="0090597A"/>
    <w:rsid w:val="00905985"/>
    <w:rsid w:val="00905B97"/>
    <w:rsid w:val="00905D31"/>
    <w:rsid w:val="00905F29"/>
    <w:rsid w:val="00906224"/>
    <w:rsid w:val="00906313"/>
    <w:rsid w:val="00906667"/>
    <w:rsid w:val="009067E6"/>
    <w:rsid w:val="00906A6E"/>
    <w:rsid w:val="009070A2"/>
    <w:rsid w:val="009073DD"/>
    <w:rsid w:val="00907804"/>
    <w:rsid w:val="00907826"/>
    <w:rsid w:val="00907EC8"/>
    <w:rsid w:val="00907F02"/>
    <w:rsid w:val="00910065"/>
    <w:rsid w:val="00910B3B"/>
    <w:rsid w:val="00910B3C"/>
    <w:rsid w:val="00910CD6"/>
    <w:rsid w:val="00910F00"/>
    <w:rsid w:val="00911299"/>
    <w:rsid w:val="009112E0"/>
    <w:rsid w:val="0091167B"/>
    <w:rsid w:val="00911B23"/>
    <w:rsid w:val="00911F3A"/>
    <w:rsid w:val="00911F6B"/>
    <w:rsid w:val="0091233B"/>
    <w:rsid w:val="00912494"/>
    <w:rsid w:val="00912697"/>
    <w:rsid w:val="00912991"/>
    <w:rsid w:val="00912C52"/>
    <w:rsid w:val="00912D03"/>
    <w:rsid w:val="00913161"/>
    <w:rsid w:val="009131BC"/>
    <w:rsid w:val="00913299"/>
    <w:rsid w:val="009132B0"/>
    <w:rsid w:val="0091336A"/>
    <w:rsid w:val="009133D2"/>
    <w:rsid w:val="009134A7"/>
    <w:rsid w:val="00913AB3"/>
    <w:rsid w:val="00913D51"/>
    <w:rsid w:val="00913FD6"/>
    <w:rsid w:val="00913FF6"/>
    <w:rsid w:val="00914256"/>
    <w:rsid w:val="00914417"/>
    <w:rsid w:val="00914CC1"/>
    <w:rsid w:val="00914D9F"/>
    <w:rsid w:val="0091502E"/>
    <w:rsid w:val="00915268"/>
    <w:rsid w:val="0091531B"/>
    <w:rsid w:val="00915424"/>
    <w:rsid w:val="00915E44"/>
    <w:rsid w:val="00915EAD"/>
    <w:rsid w:val="0091626C"/>
    <w:rsid w:val="0091661E"/>
    <w:rsid w:val="00916A27"/>
    <w:rsid w:val="00916A98"/>
    <w:rsid w:val="00916B57"/>
    <w:rsid w:val="00916BF2"/>
    <w:rsid w:val="00917489"/>
    <w:rsid w:val="00917556"/>
    <w:rsid w:val="00917732"/>
    <w:rsid w:val="0091787B"/>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0B"/>
    <w:rsid w:val="0092125D"/>
    <w:rsid w:val="00921523"/>
    <w:rsid w:val="009215B5"/>
    <w:rsid w:val="00921743"/>
    <w:rsid w:val="00921B15"/>
    <w:rsid w:val="00921B4E"/>
    <w:rsid w:val="009221F3"/>
    <w:rsid w:val="00922240"/>
    <w:rsid w:val="00922708"/>
    <w:rsid w:val="00922A25"/>
    <w:rsid w:val="00922A7B"/>
    <w:rsid w:val="00922B89"/>
    <w:rsid w:val="00922C85"/>
    <w:rsid w:val="00922E9F"/>
    <w:rsid w:val="00923105"/>
    <w:rsid w:val="009233FC"/>
    <w:rsid w:val="0092355A"/>
    <w:rsid w:val="00923646"/>
    <w:rsid w:val="00923673"/>
    <w:rsid w:val="00923705"/>
    <w:rsid w:val="0092387C"/>
    <w:rsid w:val="00923C62"/>
    <w:rsid w:val="00923D59"/>
    <w:rsid w:val="009240F5"/>
    <w:rsid w:val="00924498"/>
    <w:rsid w:val="00924A67"/>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851"/>
    <w:rsid w:val="0092690D"/>
    <w:rsid w:val="009269AF"/>
    <w:rsid w:val="00926B09"/>
    <w:rsid w:val="00926DAC"/>
    <w:rsid w:val="00926F58"/>
    <w:rsid w:val="00926FEB"/>
    <w:rsid w:val="00927098"/>
    <w:rsid w:val="0092719E"/>
    <w:rsid w:val="00927279"/>
    <w:rsid w:val="0092730A"/>
    <w:rsid w:val="009275C4"/>
    <w:rsid w:val="00927612"/>
    <w:rsid w:val="0092772E"/>
    <w:rsid w:val="009277DE"/>
    <w:rsid w:val="00927D3A"/>
    <w:rsid w:val="00927E14"/>
    <w:rsid w:val="009301DF"/>
    <w:rsid w:val="0093087A"/>
    <w:rsid w:val="0093087B"/>
    <w:rsid w:val="009309FC"/>
    <w:rsid w:val="00930A93"/>
    <w:rsid w:val="00930B39"/>
    <w:rsid w:val="00930FF1"/>
    <w:rsid w:val="0093101C"/>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E30"/>
    <w:rsid w:val="00935E8F"/>
    <w:rsid w:val="00935F03"/>
    <w:rsid w:val="009360BE"/>
    <w:rsid w:val="0093646D"/>
    <w:rsid w:val="0093662C"/>
    <w:rsid w:val="0093694D"/>
    <w:rsid w:val="0093701F"/>
    <w:rsid w:val="009372BF"/>
    <w:rsid w:val="00937D8C"/>
    <w:rsid w:val="009402A0"/>
    <w:rsid w:val="0094082D"/>
    <w:rsid w:val="00940C0D"/>
    <w:rsid w:val="00940C1A"/>
    <w:rsid w:val="00940C61"/>
    <w:rsid w:val="00940CD8"/>
    <w:rsid w:val="00940D06"/>
    <w:rsid w:val="00940E99"/>
    <w:rsid w:val="00940F4E"/>
    <w:rsid w:val="00940F50"/>
    <w:rsid w:val="0094109E"/>
    <w:rsid w:val="00941427"/>
    <w:rsid w:val="00941940"/>
    <w:rsid w:val="00941C4E"/>
    <w:rsid w:val="00941C75"/>
    <w:rsid w:val="00942228"/>
    <w:rsid w:val="009423A1"/>
    <w:rsid w:val="00942446"/>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70A"/>
    <w:rsid w:val="00944758"/>
    <w:rsid w:val="009447E0"/>
    <w:rsid w:val="00944F1F"/>
    <w:rsid w:val="00944F94"/>
    <w:rsid w:val="00944FAE"/>
    <w:rsid w:val="009452C2"/>
    <w:rsid w:val="0094539A"/>
    <w:rsid w:val="009453C5"/>
    <w:rsid w:val="00945562"/>
    <w:rsid w:val="009457F9"/>
    <w:rsid w:val="00945F3E"/>
    <w:rsid w:val="00945FED"/>
    <w:rsid w:val="0094605E"/>
    <w:rsid w:val="009463AE"/>
    <w:rsid w:val="00946480"/>
    <w:rsid w:val="00946539"/>
    <w:rsid w:val="0094654C"/>
    <w:rsid w:val="00946788"/>
    <w:rsid w:val="00946841"/>
    <w:rsid w:val="009468B3"/>
    <w:rsid w:val="00946E56"/>
    <w:rsid w:val="00946FB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10C8"/>
    <w:rsid w:val="00951357"/>
    <w:rsid w:val="00951503"/>
    <w:rsid w:val="0095151B"/>
    <w:rsid w:val="0095160A"/>
    <w:rsid w:val="00951833"/>
    <w:rsid w:val="00951943"/>
    <w:rsid w:val="00951D45"/>
    <w:rsid w:val="00951FC1"/>
    <w:rsid w:val="009520D0"/>
    <w:rsid w:val="0095232B"/>
    <w:rsid w:val="00952568"/>
    <w:rsid w:val="009526E5"/>
    <w:rsid w:val="00952E14"/>
    <w:rsid w:val="00953119"/>
    <w:rsid w:val="00953188"/>
    <w:rsid w:val="009533B6"/>
    <w:rsid w:val="009537A3"/>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729"/>
    <w:rsid w:val="00955915"/>
    <w:rsid w:val="00955949"/>
    <w:rsid w:val="00955A3F"/>
    <w:rsid w:val="00955E3C"/>
    <w:rsid w:val="00955EB1"/>
    <w:rsid w:val="00955F90"/>
    <w:rsid w:val="00956199"/>
    <w:rsid w:val="009561C6"/>
    <w:rsid w:val="0095632C"/>
    <w:rsid w:val="00956453"/>
    <w:rsid w:val="00956975"/>
    <w:rsid w:val="00956E34"/>
    <w:rsid w:val="00956F02"/>
    <w:rsid w:val="0095709E"/>
    <w:rsid w:val="009570F8"/>
    <w:rsid w:val="00957265"/>
    <w:rsid w:val="0095769A"/>
    <w:rsid w:val="009577A7"/>
    <w:rsid w:val="00957B94"/>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38C"/>
    <w:rsid w:val="0096243A"/>
    <w:rsid w:val="00962474"/>
    <w:rsid w:val="00962A90"/>
    <w:rsid w:val="0096355D"/>
    <w:rsid w:val="0096361B"/>
    <w:rsid w:val="00963932"/>
    <w:rsid w:val="00963941"/>
    <w:rsid w:val="00963A11"/>
    <w:rsid w:val="00963CFC"/>
    <w:rsid w:val="00963DFE"/>
    <w:rsid w:val="00963E30"/>
    <w:rsid w:val="00964091"/>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07D"/>
    <w:rsid w:val="0096530A"/>
    <w:rsid w:val="00965425"/>
    <w:rsid w:val="00965E41"/>
    <w:rsid w:val="00966297"/>
    <w:rsid w:val="00966328"/>
    <w:rsid w:val="0096646F"/>
    <w:rsid w:val="00966549"/>
    <w:rsid w:val="00966892"/>
    <w:rsid w:val="00966957"/>
    <w:rsid w:val="00966987"/>
    <w:rsid w:val="009669CF"/>
    <w:rsid w:val="009670DE"/>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866"/>
    <w:rsid w:val="00971A50"/>
    <w:rsid w:val="00971D0F"/>
    <w:rsid w:val="00971F39"/>
    <w:rsid w:val="009720A9"/>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6E8"/>
    <w:rsid w:val="00974884"/>
    <w:rsid w:val="0097495F"/>
    <w:rsid w:val="00974CAC"/>
    <w:rsid w:val="00974D41"/>
    <w:rsid w:val="00974D42"/>
    <w:rsid w:val="00974D5A"/>
    <w:rsid w:val="00974E59"/>
    <w:rsid w:val="00974F27"/>
    <w:rsid w:val="009752A6"/>
    <w:rsid w:val="009752F2"/>
    <w:rsid w:val="00975364"/>
    <w:rsid w:val="009754D1"/>
    <w:rsid w:val="009755AF"/>
    <w:rsid w:val="009756AA"/>
    <w:rsid w:val="0097603C"/>
    <w:rsid w:val="009760D0"/>
    <w:rsid w:val="00976275"/>
    <w:rsid w:val="009766A1"/>
    <w:rsid w:val="00976761"/>
    <w:rsid w:val="009768D9"/>
    <w:rsid w:val="00976DAC"/>
    <w:rsid w:val="00976F14"/>
    <w:rsid w:val="00976F6A"/>
    <w:rsid w:val="009770C4"/>
    <w:rsid w:val="009775AE"/>
    <w:rsid w:val="0097791B"/>
    <w:rsid w:val="00977A94"/>
    <w:rsid w:val="00977C55"/>
    <w:rsid w:val="00977CA8"/>
    <w:rsid w:val="00980072"/>
    <w:rsid w:val="00980785"/>
    <w:rsid w:val="009808E0"/>
    <w:rsid w:val="00980A27"/>
    <w:rsid w:val="00980B01"/>
    <w:rsid w:val="00980B86"/>
    <w:rsid w:val="00980C2C"/>
    <w:rsid w:val="00980F6B"/>
    <w:rsid w:val="009818E6"/>
    <w:rsid w:val="00981E1C"/>
    <w:rsid w:val="00981EE3"/>
    <w:rsid w:val="0098217B"/>
    <w:rsid w:val="0098219A"/>
    <w:rsid w:val="0098221B"/>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5F99"/>
    <w:rsid w:val="00986137"/>
    <w:rsid w:val="009862D8"/>
    <w:rsid w:val="0098648A"/>
    <w:rsid w:val="009864C3"/>
    <w:rsid w:val="009868EC"/>
    <w:rsid w:val="00986BF0"/>
    <w:rsid w:val="00986E7F"/>
    <w:rsid w:val="0098705A"/>
    <w:rsid w:val="009870B1"/>
    <w:rsid w:val="009871DE"/>
    <w:rsid w:val="009874C3"/>
    <w:rsid w:val="00987912"/>
    <w:rsid w:val="00987E1F"/>
    <w:rsid w:val="009901D1"/>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6FA"/>
    <w:rsid w:val="00992AC2"/>
    <w:rsid w:val="00992B91"/>
    <w:rsid w:val="00992EAA"/>
    <w:rsid w:val="00992F27"/>
    <w:rsid w:val="00992F8C"/>
    <w:rsid w:val="00992FF3"/>
    <w:rsid w:val="009933DE"/>
    <w:rsid w:val="00993613"/>
    <w:rsid w:val="0099388B"/>
    <w:rsid w:val="00993A0D"/>
    <w:rsid w:val="00993B73"/>
    <w:rsid w:val="00993F78"/>
    <w:rsid w:val="009940FC"/>
    <w:rsid w:val="0099461E"/>
    <w:rsid w:val="0099473F"/>
    <w:rsid w:val="00994751"/>
    <w:rsid w:val="0099485A"/>
    <w:rsid w:val="00994B9E"/>
    <w:rsid w:val="00994CEE"/>
    <w:rsid w:val="00994DBC"/>
    <w:rsid w:val="009953B0"/>
    <w:rsid w:val="00995B24"/>
    <w:rsid w:val="00995B43"/>
    <w:rsid w:val="00996041"/>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3E6"/>
    <w:rsid w:val="009A042B"/>
    <w:rsid w:val="009A0579"/>
    <w:rsid w:val="009A0637"/>
    <w:rsid w:val="009A0963"/>
    <w:rsid w:val="009A0DDA"/>
    <w:rsid w:val="009A12B7"/>
    <w:rsid w:val="009A1686"/>
    <w:rsid w:val="009A1803"/>
    <w:rsid w:val="009A194F"/>
    <w:rsid w:val="009A1A4A"/>
    <w:rsid w:val="009A1C3D"/>
    <w:rsid w:val="009A1C9D"/>
    <w:rsid w:val="009A1D77"/>
    <w:rsid w:val="009A1E3C"/>
    <w:rsid w:val="009A1EDB"/>
    <w:rsid w:val="009A24AC"/>
    <w:rsid w:val="009A2785"/>
    <w:rsid w:val="009A2CDB"/>
    <w:rsid w:val="009A33B6"/>
    <w:rsid w:val="009A3437"/>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6FC"/>
    <w:rsid w:val="009A47BD"/>
    <w:rsid w:val="009A4896"/>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C98"/>
    <w:rsid w:val="009A72EB"/>
    <w:rsid w:val="009A736F"/>
    <w:rsid w:val="009A7DBD"/>
    <w:rsid w:val="009A7E19"/>
    <w:rsid w:val="009A7E54"/>
    <w:rsid w:val="009A7E75"/>
    <w:rsid w:val="009A7F68"/>
    <w:rsid w:val="009B0119"/>
    <w:rsid w:val="009B02ED"/>
    <w:rsid w:val="009B048D"/>
    <w:rsid w:val="009B0719"/>
    <w:rsid w:val="009B0B10"/>
    <w:rsid w:val="009B0F7C"/>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E44"/>
    <w:rsid w:val="009B2F34"/>
    <w:rsid w:val="009B31A1"/>
    <w:rsid w:val="009B31CF"/>
    <w:rsid w:val="009B3317"/>
    <w:rsid w:val="009B3462"/>
    <w:rsid w:val="009B3508"/>
    <w:rsid w:val="009B353C"/>
    <w:rsid w:val="009B363C"/>
    <w:rsid w:val="009B371A"/>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32"/>
    <w:rsid w:val="009B65A0"/>
    <w:rsid w:val="009B697C"/>
    <w:rsid w:val="009B7059"/>
    <w:rsid w:val="009B7119"/>
    <w:rsid w:val="009B7AFA"/>
    <w:rsid w:val="009B7D05"/>
    <w:rsid w:val="009B7E2E"/>
    <w:rsid w:val="009B7F00"/>
    <w:rsid w:val="009C01FE"/>
    <w:rsid w:val="009C0680"/>
    <w:rsid w:val="009C0741"/>
    <w:rsid w:val="009C097F"/>
    <w:rsid w:val="009C0C0D"/>
    <w:rsid w:val="009C0CAE"/>
    <w:rsid w:val="009C0F17"/>
    <w:rsid w:val="009C0FDC"/>
    <w:rsid w:val="009C1154"/>
    <w:rsid w:val="009C176E"/>
    <w:rsid w:val="009C17CA"/>
    <w:rsid w:val="009C17CF"/>
    <w:rsid w:val="009C1919"/>
    <w:rsid w:val="009C197F"/>
    <w:rsid w:val="009C1A05"/>
    <w:rsid w:val="009C1B1D"/>
    <w:rsid w:val="009C1B96"/>
    <w:rsid w:val="009C1CF6"/>
    <w:rsid w:val="009C1D3B"/>
    <w:rsid w:val="009C1DFD"/>
    <w:rsid w:val="009C21B7"/>
    <w:rsid w:val="009C2809"/>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DE5"/>
    <w:rsid w:val="009C4E51"/>
    <w:rsid w:val="009C4ED4"/>
    <w:rsid w:val="009C4EFE"/>
    <w:rsid w:val="009C4F67"/>
    <w:rsid w:val="009C4F7B"/>
    <w:rsid w:val="009C5095"/>
    <w:rsid w:val="009C5425"/>
    <w:rsid w:val="009C5518"/>
    <w:rsid w:val="009C5EB9"/>
    <w:rsid w:val="009C5F1E"/>
    <w:rsid w:val="009C5F98"/>
    <w:rsid w:val="009C6011"/>
    <w:rsid w:val="009C63FC"/>
    <w:rsid w:val="009C6499"/>
    <w:rsid w:val="009C64A6"/>
    <w:rsid w:val="009C65F3"/>
    <w:rsid w:val="009C689E"/>
    <w:rsid w:val="009C68C5"/>
    <w:rsid w:val="009C6AB3"/>
    <w:rsid w:val="009C6D2D"/>
    <w:rsid w:val="009C6E59"/>
    <w:rsid w:val="009C7275"/>
    <w:rsid w:val="009C7582"/>
    <w:rsid w:val="009C774F"/>
    <w:rsid w:val="009C7799"/>
    <w:rsid w:val="009C7D58"/>
    <w:rsid w:val="009D0370"/>
    <w:rsid w:val="009D0590"/>
    <w:rsid w:val="009D05C6"/>
    <w:rsid w:val="009D0ED3"/>
    <w:rsid w:val="009D135D"/>
    <w:rsid w:val="009D13DF"/>
    <w:rsid w:val="009D1761"/>
    <w:rsid w:val="009D1950"/>
    <w:rsid w:val="009D1A65"/>
    <w:rsid w:val="009D1B20"/>
    <w:rsid w:val="009D1D1D"/>
    <w:rsid w:val="009D20B3"/>
    <w:rsid w:val="009D2249"/>
    <w:rsid w:val="009D2293"/>
    <w:rsid w:val="009D242B"/>
    <w:rsid w:val="009D2619"/>
    <w:rsid w:val="009D268D"/>
    <w:rsid w:val="009D2A5C"/>
    <w:rsid w:val="009D32EA"/>
    <w:rsid w:val="009D33FD"/>
    <w:rsid w:val="009D37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041"/>
    <w:rsid w:val="009D7095"/>
    <w:rsid w:val="009D71C4"/>
    <w:rsid w:val="009D76EB"/>
    <w:rsid w:val="009D7716"/>
    <w:rsid w:val="009D7873"/>
    <w:rsid w:val="009D7993"/>
    <w:rsid w:val="009D7E7A"/>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562"/>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94B"/>
    <w:rsid w:val="009E5AA7"/>
    <w:rsid w:val="009E5E4D"/>
    <w:rsid w:val="009E6071"/>
    <w:rsid w:val="009E651F"/>
    <w:rsid w:val="009E653A"/>
    <w:rsid w:val="009E6D59"/>
    <w:rsid w:val="009E6ED1"/>
    <w:rsid w:val="009E727B"/>
    <w:rsid w:val="009E754E"/>
    <w:rsid w:val="009E7600"/>
    <w:rsid w:val="009E78A4"/>
    <w:rsid w:val="009E79D5"/>
    <w:rsid w:val="009E7A98"/>
    <w:rsid w:val="009E7AFE"/>
    <w:rsid w:val="009E7BC2"/>
    <w:rsid w:val="009E7F42"/>
    <w:rsid w:val="009E7FB1"/>
    <w:rsid w:val="009F02D1"/>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344"/>
    <w:rsid w:val="009F54F6"/>
    <w:rsid w:val="009F57C8"/>
    <w:rsid w:val="009F59EA"/>
    <w:rsid w:val="009F5A93"/>
    <w:rsid w:val="009F5CBC"/>
    <w:rsid w:val="009F5D2F"/>
    <w:rsid w:val="009F5E7A"/>
    <w:rsid w:val="009F6218"/>
    <w:rsid w:val="009F6379"/>
    <w:rsid w:val="009F63C4"/>
    <w:rsid w:val="009F648E"/>
    <w:rsid w:val="009F65B3"/>
    <w:rsid w:val="009F6819"/>
    <w:rsid w:val="009F6BF4"/>
    <w:rsid w:val="009F7240"/>
    <w:rsid w:val="009F72E6"/>
    <w:rsid w:val="009F7364"/>
    <w:rsid w:val="009F7616"/>
    <w:rsid w:val="009F787D"/>
    <w:rsid w:val="009F79FA"/>
    <w:rsid w:val="009F7B5A"/>
    <w:rsid w:val="00A0009D"/>
    <w:rsid w:val="00A0013F"/>
    <w:rsid w:val="00A00876"/>
    <w:rsid w:val="00A00A8F"/>
    <w:rsid w:val="00A00CF0"/>
    <w:rsid w:val="00A00E9A"/>
    <w:rsid w:val="00A0104A"/>
    <w:rsid w:val="00A01978"/>
    <w:rsid w:val="00A02090"/>
    <w:rsid w:val="00A020CA"/>
    <w:rsid w:val="00A0254B"/>
    <w:rsid w:val="00A02601"/>
    <w:rsid w:val="00A02643"/>
    <w:rsid w:val="00A0274C"/>
    <w:rsid w:val="00A028D7"/>
    <w:rsid w:val="00A02AB6"/>
    <w:rsid w:val="00A02B6B"/>
    <w:rsid w:val="00A02C44"/>
    <w:rsid w:val="00A02D9F"/>
    <w:rsid w:val="00A02E25"/>
    <w:rsid w:val="00A0308C"/>
    <w:rsid w:val="00A03737"/>
    <w:rsid w:val="00A03C4D"/>
    <w:rsid w:val="00A0402C"/>
    <w:rsid w:val="00A0409D"/>
    <w:rsid w:val="00A04175"/>
    <w:rsid w:val="00A0429D"/>
    <w:rsid w:val="00A043B6"/>
    <w:rsid w:val="00A0490E"/>
    <w:rsid w:val="00A04930"/>
    <w:rsid w:val="00A05131"/>
    <w:rsid w:val="00A05239"/>
    <w:rsid w:val="00A05464"/>
    <w:rsid w:val="00A054A5"/>
    <w:rsid w:val="00A056A3"/>
    <w:rsid w:val="00A05737"/>
    <w:rsid w:val="00A057C3"/>
    <w:rsid w:val="00A059D0"/>
    <w:rsid w:val="00A05B8F"/>
    <w:rsid w:val="00A05C5C"/>
    <w:rsid w:val="00A06079"/>
    <w:rsid w:val="00A060CE"/>
    <w:rsid w:val="00A063B6"/>
    <w:rsid w:val="00A0650B"/>
    <w:rsid w:val="00A0651F"/>
    <w:rsid w:val="00A065AA"/>
    <w:rsid w:val="00A06B71"/>
    <w:rsid w:val="00A06B95"/>
    <w:rsid w:val="00A07373"/>
    <w:rsid w:val="00A074B8"/>
    <w:rsid w:val="00A07551"/>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8FD"/>
    <w:rsid w:val="00A1193D"/>
    <w:rsid w:val="00A11ABB"/>
    <w:rsid w:val="00A11F45"/>
    <w:rsid w:val="00A121D5"/>
    <w:rsid w:val="00A124F2"/>
    <w:rsid w:val="00A12503"/>
    <w:rsid w:val="00A128F5"/>
    <w:rsid w:val="00A12999"/>
    <w:rsid w:val="00A12B16"/>
    <w:rsid w:val="00A12C4B"/>
    <w:rsid w:val="00A12F5F"/>
    <w:rsid w:val="00A1304A"/>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212"/>
    <w:rsid w:val="00A15319"/>
    <w:rsid w:val="00A1554F"/>
    <w:rsid w:val="00A15851"/>
    <w:rsid w:val="00A15901"/>
    <w:rsid w:val="00A15BB3"/>
    <w:rsid w:val="00A15F38"/>
    <w:rsid w:val="00A1600E"/>
    <w:rsid w:val="00A1641B"/>
    <w:rsid w:val="00A1680C"/>
    <w:rsid w:val="00A16987"/>
    <w:rsid w:val="00A16A6E"/>
    <w:rsid w:val="00A16D5C"/>
    <w:rsid w:val="00A16EA9"/>
    <w:rsid w:val="00A16EFF"/>
    <w:rsid w:val="00A1735F"/>
    <w:rsid w:val="00A174D7"/>
    <w:rsid w:val="00A1751D"/>
    <w:rsid w:val="00A1772A"/>
    <w:rsid w:val="00A17AD6"/>
    <w:rsid w:val="00A17C48"/>
    <w:rsid w:val="00A20113"/>
    <w:rsid w:val="00A2021A"/>
    <w:rsid w:val="00A20270"/>
    <w:rsid w:val="00A203F7"/>
    <w:rsid w:val="00A2057A"/>
    <w:rsid w:val="00A207BA"/>
    <w:rsid w:val="00A208BB"/>
    <w:rsid w:val="00A20A60"/>
    <w:rsid w:val="00A20B84"/>
    <w:rsid w:val="00A20B9C"/>
    <w:rsid w:val="00A20E09"/>
    <w:rsid w:val="00A20F81"/>
    <w:rsid w:val="00A20FF9"/>
    <w:rsid w:val="00A212A3"/>
    <w:rsid w:val="00A215BE"/>
    <w:rsid w:val="00A21838"/>
    <w:rsid w:val="00A21862"/>
    <w:rsid w:val="00A21B14"/>
    <w:rsid w:val="00A21C9C"/>
    <w:rsid w:val="00A2214E"/>
    <w:rsid w:val="00A221FB"/>
    <w:rsid w:val="00A22388"/>
    <w:rsid w:val="00A2248B"/>
    <w:rsid w:val="00A22801"/>
    <w:rsid w:val="00A2286D"/>
    <w:rsid w:val="00A228DE"/>
    <w:rsid w:val="00A22A2B"/>
    <w:rsid w:val="00A22B29"/>
    <w:rsid w:val="00A22E5E"/>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57"/>
    <w:rsid w:val="00A2772C"/>
    <w:rsid w:val="00A2795A"/>
    <w:rsid w:val="00A27B0D"/>
    <w:rsid w:val="00A27C4A"/>
    <w:rsid w:val="00A27EB1"/>
    <w:rsid w:val="00A3035D"/>
    <w:rsid w:val="00A30498"/>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82B"/>
    <w:rsid w:val="00A328FB"/>
    <w:rsid w:val="00A329A2"/>
    <w:rsid w:val="00A32E08"/>
    <w:rsid w:val="00A3330D"/>
    <w:rsid w:val="00A33D87"/>
    <w:rsid w:val="00A33F2C"/>
    <w:rsid w:val="00A3456C"/>
    <w:rsid w:val="00A347C4"/>
    <w:rsid w:val="00A34B8B"/>
    <w:rsid w:val="00A34D0F"/>
    <w:rsid w:val="00A34F79"/>
    <w:rsid w:val="00A350EB"/>
    <w:rsid w:val="00A352DD"/>
    <w:rsid w:val="00A352E1"/>
    <w:rsid w:val="00A353AE"/>
    <w:rsid w:val="00A353DD"/>
    <w:rsid w:val="00A357E5"/>
    <w:rsid w:val="00A358AB"/>
    <w:rsid w:val="00A35A59"/>
    <w:rsid w:val="00A35EB6"/>
    <w:rsid w:val="00A36146"/>
    <w:rsid w:val="00A361A9"/>
    <w:rsid w:val="00A3642E"/>
    <w:rsid w:val="00A364DB"/>
    <w:rsid w:val="00A3668E"/>
    <w:rsid w:val="00A36884"/>
    <w:rsid w:val="00A36B34"/>
    <w:rsid w:val="00A36C13"/>
    <w:rsid w:val="00A3716E"/>
    <w:rsid w:val="00A3751C"/>
    <w:rsid w:val="00A37A57"/>
    <w:rsid w:val="00A37E3F"/>
    <w:rsid w:val="00A37E92"/>
    <w:rsid w:val="00A403F3"/>
    <w:rsid w:val="00A4042B"/>
    <w:rsid w:val="00A405F8"/>
    <w:rsid w:val="00A407BC"/>
    <w:rsid w:val="00A40826"/>
    <w:rsid w:val="00A4097B"/>
    <w:rsid w:val="00A409D7"/>
    <w:rsid w:val="00A40B27"/>
    <w:rsid w:val="00A40C80"/>
    <w:rsid w:val="00A411CA"/>
    <w:rsid w:val="00A418CB"/>
    <w:rsid w:val="00A4197F"/>
    <w:rsid w:val="00A41A3C"/>
    <w:rsid w:val="00A41A69"/>
    <w:rsid w:val="00A41BCA"/>
    <w:rsid w:val="00A41D2E"/>
    <w:rsid w:val="00A41D9A"/>
    <w:rsid w:val="00A42124"/>
    <w:rsid w:val="00A42589"/>
    <w:rsid w:val="00A42717"/>
    <w:rsid w:val="00A428D7"/>
    <w:rsid w:val="00A42AB4"/>
    <w:rsid w:val="00A42E20"/>
    <w:rsid w:val="00A42E48"/>
    <w:rsid w:val="00A43388"/>
    <w:rsid w:val="00A43466"/>
    <w:rsid w:val="00A435D4"/>
    <w:rsid w:val="00A43774"/>
    <w:rsid w:val="00A43823"/>
    <w:rsid w:val="00A43BF7"/>
    <w:rsid w:val="00A43DB7"/>
    <w:rsid w:val="00A43EEF"/>
    <w:rsid w:val="00A440AF"/>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60CF"/>
    <w:rsid w:val="00A462D5"/>
    <w:rsid w:val="00A469C3"/>
    <w:rsid w:val="00A46A39"/>
    <w:rsid w:val="00A4770E"/>
    <w:rsid w:val="00A47720"/>
    <w:rsid w:val="00A47741"/>
    <w:rsid w:val="00A47781"/>
    <w:rsid w:val="00A478F2"/>
    <w:rsid w:val="00A479D8"/>
    <w:rsid w:val="00A47BBF"/>
    <w:rsid w:val="00A47C27"/>
    <w:rsid w:val="00A47F6C"/>
    <w:rsid w:val="00A5052D"/>
    <w:rsid w:val="00A505D1"/>
    <w:rsid w:val="00A5089D"/>
    <w:rsid w:val="00A508CE"/>
    <w:rsid w:val="00A50958"/>
    <w:rsid w:val="00A509FB"/>
    <w:rsid w:val="00A50AB1"/>
    <w:rsid w:val="00A50EDB"/>
    <w:rsid w:val="00A50F86"/>
    <w:rsid w:val="00A51073"/>
    <w:rsid w:val="00A51241"/>
    <w:rsid w:val="00A513B7"/>
    <w:rsid w:val="00A5164E"/>
    <w:rsid w:val="00A5186F"/>
    <w:rsid w:val="00A5190B"/>
    <w:rsid w:val="00A519D6"/>
    <w:rsid w:val="00A51C85"/>
    <w:rsid w:val="00A51CFE"/>
    <w:rsid w:val="00A52014"/>
    <w:rsid w:val="00A52690"/>
    <w:rsid w:val="00A527E3"/>
    <w:rsid w:val="00A528C1"/>
    <w:rsid w:val="00A52A0C"/>
    <w:rsid w:val="00A531E6"/>
    <w:rsid w:val="00A535EA"/>
    <w:rsid w:val="00A53B23"/>
    <w:rsid w:val="00A53B2F"/>
    <w:rsid w:val="00A53DA2"/>
    <w:rsid w:val="00A53DD0"/>
    <w:rsid w:val="00A53FA1"/>
    <w:rsid w:val="00A53FA4"/>
    <w:rsid w:val="00A54367"/>
    <w:rsid w:val="00A543B9"/>
    <w:rsid w:val="00A5443C"/>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03"/>
    <w:rsid w:val="00A60044"/>
    <w:rsid w:val="00A60146"/>
    <w:rsid w:val="00A60565"/>
    <w:rsid w:val="00A60668"/>
    <w:rsid w:val="00A60939"/>
    <w:rsid w:val="00A60970"/>
    <w:rsid w:val="00A60E18"/>
    <w:rsid w:val="00A60E24"/>
    <w:rsid w:val="00A61229"/>
    <w:rsid w:val="00A6149B"/>
    <w:rsid w:val="00A6158B"/>
    <w:rsid w:val="00A61616"/>
    <w:rsid w:val="00A61747"/>
    <w:rsid w:val="00A617E7"/>
    <w:rsid w:val="00A6180B"/>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E3D"/>
    <w:rsid w:val="00A65F02"/>
    <w:rsid w:val="00A66027"/>
    <w:rsid w:val="00A66177"/>
    <w:rsid w:val="00A664FF"/>
    <w:rsid w:val="00A6654A"/>
    <w:rsid w:val="00A665DA"/>
    <w:rsid w:val="00A66660"/>
    <w:rsid w:val="00A668A6"/>
    <w:rsid w:val="00A66917"/>
    <w:rsid w:val="00A66DF1"/>
    <w:rsid w:val="00A67106"/>
    <w:rsid w:val="00A671BF"/>
    <w:rsid w:val="00A677C3"/>
    <w:rsid w:val="00A67E0E"/>
    <w:rsid w:val="00A704AB"/>
    <w:rsid w:val="00A704F5"/>
    <w:rsid w:val="00A70531"/>
    <w:rsid w:val="00A707A6"/>
    <w:rsid w:val="00A70B4F"/>
    <w:rsid w:val="00A70B53"/>
    <w:rsid w:val="00A70F0A"/>
    <w:rsid w:val="00A7132F"/>
    <w:rsid w:val="00A7137B"/>
    <w:rsid w:val="00A71412"/>
    <w:rsid w:val="00A7145A"/>
    <w:rsid w:val="00A7153E"/>
    <w:rsid w:val="00A716E6"/>
    <w:rsid w:val="00A717B3"/>
    <w:rsid w:val="00A71856"/>
    <w:rsid w:val="00A71B86"/>
    <w:rsid w:val="00A71CB6"/>
    <w:rsid w:val="00A71E1A"/>
    <w:rsid w:val="00A71EC8"/>
    <w:rsid w:val="00A72831"/>
    <w:rsid w:val="00A72CE1"/>
    <w:rsid w:val="00A72DBB"/>
    <w:rsid w:val="00A72DBE"/>
    <w:rsid w:val="00A73167"/>
    <w:rsid w:val="00A731F6"/>
    <w:rsid w:val="00A732E4"/>
    <w:rsid w:val="00A73BA1"/>
    <w:rsid w:val="00A73C86"/>
    <w:rsid w:val="00A73C93"/>
    <w:rsid w:val="00A73D33"/>
    <w:rsid w:val="00A73E4C"/>
    <w:rsid w:val="00A7426F"/>
    <w:rsid w:val="00A7481B"/>
    <w:rsid w:val="00A748FE"/>
    <w:rsid w:val="00A74CE6"/>
    <w:rsid w:val="00A74CEE"/>
    <w:rsid w:val="00A7526C"/>
    <w:rsid w:val="00A75987"/>
    <w:rsid w:val="00A75B1F"/>
    <w:rsid w:val="00A75B98"/>
    <w:rsid w:val="00A75C2A"/>
    <w:rsid w:val="00A75D20"/>
    <w:rsid w:val="00A75DA3"/>
    <w:rsid w:val="00A76018"/>
    <w:rsid w:val="00A7626C"/>
    <w:rsid w:val="00A766DE"/>
    <w:rsid w:val="00A7683F"/>
    <w:rsid w:val="00A768EC"/>
    <w:rsid w:val="00A76AEC"/>
    <w:rsid w:val="00A76C95"/>
    <w:rsid w:val="00A770B9"/>
    <w:rsid w:val="00A77277"/>
    <w:rsid w:val="00A77978"/>
    <w:rsid w:val="00A77CDF"/>
    <w:rsid w:val="00A77D9C"/>
    <w:rsid w:val="00A77F47"/>
    <w:rsid w:val="00A77F9E"/>
    <w:rsid w:val="00A8006D"/>
    <w:rsid w:val="00A803A0"/>
    <w:rsid w:val="00A805FF"/>
    <w:rsid w:val="00A809C7"/>
    <w:rsid w:val="00A80A20"/>
    <w:rsid w:val="00A80DC3"/>
    <w:rsid w:val="00A80EA8"/>
    <w:rsid w:val="00A80F91"/>
    <w:rsid w:val="00A81105"/>
    <w:rsid w:val="00A81125"/>
    <w:rsid w:val="00A81242"/>
    <w:rsid w:val="00A813E9"/>
    <w:rsid w:val="00A815CC"/>
    <w:rsid w:val="00A81794"/>
    <w:rsid w:val="00A819D6"/>
    <w:rsid w:val="00A81ADD"/>
    <w:rsid w:val="00A81F57"/>
    <w:rsid w:val="00A81F6C"/>
    <w:rsid w:val="00A82284"/>
    <w:rsid w:val="00A823C7"/>
    <w:rsid w:val="00A82518"/>
    <w:rsid w:val="00A825B8"/>
    <w:rsid w:val="00A82635"/>
    <w:rsid w:val="00A82A2F"/>
    <w:rsid w:val="00A82B1D"/>
    <w:rsid w:val="00A82BA5"/>
    <w:rsid w:val="00A83022"/>
    <w:rsid w:val="00A832A2"/>
    <w:rsid w:val="00A832BA"/>
    <w:rsid w:val="00A833F0"/>
    <w:rsid w:val="00A83670"/>
    <w:rsid w:val="00A838B8"/>
    <w:rsid w:val="00A83B77"/>
    <w:rsid w:val="00A83B9F"/>
    <w:rsid w:val="00A841D9"/>
    <w:rsid w:val="00A84577"/>
    <w:rsid w:val="00A847DC"/>
    <w:rsid w:val="00A848E6"/>
    <w:rsid w:val="00A84EA2"/>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B6C"/>
    <w:rsid w:val="00A87B90"/>
    <w:rsid w:val="00A87D77"/>
    <w:rsid w:val="00A87D88"/>
    <w:rsid w:val="00A87F1E"/>
    <w:rsid w:val="00A87F67"/>
    <w:rsid w:val="00A900E5"/>
    <w:rsid w:val="00A90175"/>
    <w:rsid w:val="00A903F6"/>
    <w:rsid w:val="00A90748"/>
    <w:rsid w:val="00A90825"/>
    <w:rsid w:val="00A9094B"/>
    <w:rsid w:val="00A909F4"/>
    <w:rsid w:val="00A90ADB"/>
    <w:rsid w:val="00A9117A"/>
    <w:rsid w:val="00A911F2"/>
    <w:rsid w:val="00A9130C"/>
    <w:rsid w:val="00A91379"/>
    <w:rsid w:val="00A91536"/>
    <w:rsid w:val="00A91ACC"/>
    <w:rsid w:val="00A91F24"/>
    <w:rsid w:val="00A92698"/>
    <w:rsid w:val="00A927D1"/>
    <w:rsid w:val="00A92B91"/>
    <w:rsid w:val="00A92BFA"/>
    <w:rsid w:val="00A92D7E"/>
    <w:rsid w:val="00A92E2C"/>
    <w:rsid w:val="00A93475"/>
    <w:rsid w:val="00A9353D"/>
    <w:rsid w:val="00A93664"/>
    <w:rsid w:val="00A93676"/>
    <w:rsid w:val="00A93928"/>
    <w:rsid w:val="00A93B27"/>
    <w:rsid w:val="00A93D30"/>
    <w:rsid w:val="00A93EE7"/>
    <w:rsid w:val="00A93EFC"/>
    <w:rsid w:val="00A942DD"/>
    <w:rsid w:val="00A94622"/>
    <w:rsid w:val="00A94654"/>
    <w:rsid w:val="00A94DEA"/>
    <w:rsid w:val="00A95129"/>
    <w:rsid w:val="00A9518C"/>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DC4"/>
    <w:rsid w:val="00A971CE"/>
    <w:rsid w:val="00A9733F"/>
    <w:rsid w:val="00A973A0"/>
    <w:rsid w:val="00A974F6"/>
    <w:rsid w:val="00A97DEC"/>
    <w:rsid w:val="00A97ECE"/>
    <w:rsid w:val="00AA0066"/>
    <w:rsid w:val="00AA00AC"/>
    <w:rsid w:val="00AA0190"/>
    <w:rsid w:val="00AA0192"/>
    <w:rsid w:val="00AA0465"/>
    <w:rsid w:val="00AA06AE"/>
    <w:rsid w:val="00AA09CF"/>
    <w:rsid w:val="00AA0A19"/>
    <w:rsid w:val="00AA0B26"/>
    <w:rsid w:val="00AA0B5A"/>
    <w:rsid w:val="00AA0C8E"/>
    <w:rsid w:val="00AA0C95"/>
    <w:rsid w:val="00AA1326"/>
    <w:rsid w:val="00AA147B"/>
    <w:rsid w:val="00AA19AE"/>
    <w:rsid w:val="00AA1BFD"/>
    <w:rsid w:val="00AA1CB3"/>
    <w:rsid w:val="00AA1E54"/>
    <w:rsid w:val="00AA1F11"/>
    <w:rsid w:val="00AA22D4"/>
    <w:rsid w:val="00AA2347"/>
    <w:rsid w:val="00AA2564"/>
    <w:rsid w:val="00AA2899"/>
    <w:rsid w:val="00AA29BA"/>
    <w:rsid w:val="00AA2A0C"/>
    <w:rsid w:val="00AA2B14"/>
    <w:rsid w:val="00AA362A"/>
    <w:rsid w:val="00AA37BF"/>
    <w:rsid w:val="00AA3A7C"/>
    <w:rsid w:val="00AA3C50"/>
    <w:rsid w:val="00AA3F44"/>
    <w:rsid w:val="00AA4142"/>
    <w:rsid w:val="00AA4359"/>
    <w:rsid w:val="00AA4449"/>
    <w:rsid w:val="00AA4A4D"/>
    <w:rsid w:val="00AA4BD5"/>
    <w:rsid w:val="00AA4D7E"/>
    <w:rsid w:val="00AA4DB8"/>
    <w:rsid w:val="00AA4F2C"/>
    <w:rsid w:val="00AA4F80"/>
    <w:rsid w:val="00AA50B8"/>
    <w:rsid w:val="00AA5417"/>
    <w:rsid w:val="00AA5435"/>
    <w:rsid w:val="00AA5805"/>
    <w:rsid w:val="00AA5EDA"/>
    <w:rsid w:val="00AA64BE"/>
    <w:rsid w:val="00AA6520"/>
    <w:rsid w:val="00AA682E"/>
    <w:rsid w:val="00AA6906"/>
    <w:rsid w:val="00AA6A09"/>
    <w:rsid w:val="00AA6DC1"/>
    <w:rsid w:val="00AA6F9E"/>
    <w:rsid w:val="00AA71B2"/>
    <w:rsid w:val="00AA72B1"/>
    <w:rsid w:val="00AA73E6"/>
    <w:rsid w:val="00AA799E"/>
    <w:rsid w:val="00AA7A1B"/>
    <w:rsid w:val="00AA7D77"/>
    <w:rsid w:val="00AA7FA1"/>
    <w:rsid w:val="00AB041D"/>
    <w:rsid w:val="00AB0836"/>
    <w:rsid w:val="00AB0A80"/>
    <w:rsid w:val="00AB0B61"/>
    <w:rsid w:val="00AB0CA7"/>
    <w:rsid w:val="00AB1003"/>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4AE"/>
    <w:rsid w:val="00AB35BB"/>
    <w:rsid w:val="00AB36F3"/>
    <w:rsid w:val="00AB38CE"/>
    <w:rsid w:val="00AB39E7"/>
    <w:rsid w:val="00AB3ADE"/>
    <w:rsid w:val="00AB3C04"/>
    <w:rsid w:val="00AB3C0D"/>
    <w:rsid w:val="00AB3CAF"/>
    <w:rsid w:val="00AB432F"/>
    <w:rsid w:val="00AB43E9"/>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6AB"/>
    <w:rsid w:val="00AC0733"/>
    <w:rsid w:val="00AC0A7E"/>
    <w:rsid w:val="00AC0CCF"/>
    <w:rsid w:val="00AC1218"/>
    <w:rsid w:val="00AC122C"/>
    <w:rsid w:val="00AC13FB"/>
    <w:rsid w:val="00AC1450"/>
    <w:rsid w:val="00AC174D"/>
    <w:rsid w:val="00AC19CA"/>
    <w:rsid w:val="00AC1E3C"/>
    <w:rsid w:val="00AC2164"/>
    <w:rsid w:val="00AC26DC"/>
    <w:rsid w:val="00AC27B8"/>
    <w:rsid w:val="00AC27E5"/>
    <w:rsid w:val="00AC29E8"/>
    <w:rsid w:val="00AC2A24"/>
    <w:rsid w:val="00AC2AA5"/>
    <w:rsid w:val="00AC2B1A"/>
    <w:rsid w:val="00AC2C44"/>
    <w:rsid w:val="00AC2C46"/>
    <w:rsid w:val="00AC2EAB"/>
    <w:rsid w:val="00AC2F90"/>
    <w:rsid w:val="00AC3173"/>
    <w:rsid w:val="00AC3189"/>
    <w:rsid w:val="00AC3208"/>
    <w:rsid w:val="00AC3547"/>
    <w:rsid w:val="00AC3595"/>
    <w:rsid w:val="00AC3713"/>
    <w:rsid w:val="00AC3A4B"/>
    <w:rsid w:val="00AC3CE1"/>
    <w:rsid w:val="00AC429A"/>
    <w:rsid w:val="00AC42BE"/>
    <w:rsid w:val="00AC449B"/>
    <w:rsid w:val="00AC452A"/>
    <w:rsid w:val="00AC45FD"/>
    <w:rsid w:val="00AC4ACA"/>
    <w:rsid w:val="00AC4B9E"/>
    <w:rsid w:val="00AC4EF3"/>
    <w:rsid w:val="00AC4EF8"/>
    <w:rsid w:val="00AC4F9E"/>
    <w:rsid w:val="00AC4FE7"/>
    <w:rsid w:val="00AC515F"/>
    <w:rsid w:val="00AC51E2"/>
    <w:rsid w:val="00AC554D"/>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646"/>
    <w:rsid w:val="00AC79AC"/>
    <w:rsid w:val="00AD031F"/>
    <w:rsid w:val="00AD05E7"/>
    <w:rsid w:val="00AD0A86"/>
    <w:rsid w:val="00AD0C60"/>
    <w:rsid w:val="00AD0E5B"/>
    <w:rsid w:val="00AD0EB8"/>
    <w:rsid w:val="00AD0F66"/>
    <w:rsid w:val="00AD1273"/>
    <w:rsid w:val="00AD1308"/>
    <w:rsid w:val="00AD144C"/>
    <w:rsid w:val="00AD15E3"/>
    <w:rsid w:val="00AD1947"/>
    <w:rsid w:val="00AD19C3"/>
    <w:rsid w:val="00AD1D0F"/>
    <w:rsid w:val="00AD1DAD"/>
    <w:rsid w:val="00AD2009"/>
    <w:rsid w:val="00AD206E"/>
    <w:rsid w:val="00AD2105"/>
    <w:rsid w:val="00AD218F"/>
    <w:rsid w:val="00AD24C0"/>
    <w:rsid w:val="00AD24D9"/>
    <w:rsid w:val="00AD2533"/>
    <w:rsid w:val="00AD2689"/>
    <w:rsid w:val="00AD2904"/>
    <w:rsid w:val="00AD2C7A"/>
    <w:rsid w:val="00AD2FFC"/>
    <w:rsid w:val="00AD319A"/>
    <w:rsid w:val="00AD31C6"/>
    <w:rsid w:val="00AD325D"/>
    <w:rsid w:val="00AD3858"/>
    <w:rsid w:val="00AD394D"/>
    <w:rsid w:val="00AD3E13"/>
    <w:rsid w:val="00AD3E49"/>
    <w:rsid w:val="00AD4615"/>
    <w:rsid w:val="00AD469D"/>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A02"/>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960"/>
    <w:rsid w:val="00AE197E"/>
    <w:rsid w:val="00AE19B1"/>
    <w:rsid w:val="00AE19F0"/>
    <w:rsid w:val="00AE1A52"/>
    <w:rsid w:val="00AE1E94"/>
    <w:rsid w:val="00AE1EBE"/>
    <w:rsid w:val="00AE1FB6"/>
    <w:rsid w:val="00AE219D"/>
    <w:rsid w:val="00AE22B0"/>
    <w:rsid w:val="00AE23A1"/>
    <w:rsid w:val="00AE23C2"/>
    <w:rsid w:val="00AE24EE"/>
    <w:rsid w:val="00AE287A"/>
    <w:rsid w:val="00AE2881"/>
    <w:rsid w:val="00AE2AA6"/>
    <w:rsid w:val="00AE2C76"/>
    <w:rsid w:val="00AE2F68"/>
    <w:rsid w:val="00AE3034"/>
    <w:rsid w:val="00AE311D"/>
    <w:rsid w:val="00AE3132"/>
    <w:rsid w:val="00AE31E6"/>
    <w:rsid w:val="00AE329A"/>
    <w:rsid w:val="00AE3635"/>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F4"/>
    <w:rsid w:val="00AE5C0F"/>
    <w:rsid w:val="00AE5EF7"/>
    <w:rsid w:val="00AE6036"/>
    <w:rsid w:val="00AE6090"/>
    <w:rsid w:val="00AE6236"/>
    <w:rsid w:val="00AE62DD"/>
    <w:rsid w:val="00AE6419"/>
    <w:rsid w:val="00AE647D"/>
    <w:rsid w:val="00AE66C8"/>
    <w:rsid w:val="00AE66EE"/>
    <w:rsid w:val="00AE6720"/>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CD3"/>
    <w:rsid w:val="00AF0D99"/>
    <w:rsid w:val="00AF1347"/>
    <w:rsid w:val="00AF13AA"/>
    <w:rsid w:val="00AF17B3"/>
    <w:rsid w:val="00AF187A"/>
    <w:rsid w:val="00AF1A63"/>
    <w:rsid w:val="00AF1BAD"/>
    <w:rsid w:val="00AF1CEA"/>
    <w:rsid w:val="00AF2250"/>
    <w:rsid w:val="00AF24F9"/>
    <w:rsid w:val="00AF2590"/>
    <w:rsid w:val="00AF2595"/>
    <w:rsid w:val="00AF2F1C"/>
    <w:rsid w:val="00AF31D0"/>
    <w:rsid w:val="00AF33C1"/>
    <w:rsid w:val="00AF3565"/>
    <w:rsid w:val="00AF365B"/>
    <w:rsid w:val="00AF38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3E3"/>
    <w:rsid w:val="00B0160A"/>
    <w:rsid w:val="00B016C5"/>
    <w:rsid w:val="00B01AA4"/>
    <w:rsid w:val="00B01C1C"/>
    <w:rsid w:val="00B01C2A"/>
    <w:rsid w:val="00B01D02"/>
    <w:rsid w:val="00B01EFE"/>
    <w:rsid w:val="00B01F0B"/>
    <w:rsid w:val="00B0212F"/>
    <w:rsid w:val="00B0226E"/>
    <w:rsid w:val="00B02289"/>
    <w:rsid w:val="00B022B6"/>
    <w:rsid w:val="00B022D1"/>
    <w:rsid w:val="00B0233C"/>
    <w:rsid w:val="00B02526"/>
    <w:rsid w:val="00B02660"/>
    <w:rsid w:val="00B02803"/>
    <w:rsid w:val="00B02A2B"/>
    <w:rsid w:val="00B02C73"/>
    <w:rsid w:val="00B02EA6"/>
    <w:rsid w:val="00B03070"/>
    <w:rsid w:val="00B03220"/>
    <w:rsid w:val="00B03475"/>
    <w:rsid w:val="00B03997"/>
    <w:rsid w:val="00B03D4C"/>
    <w:rsid w:val="00B03E90"/>
    <w:rsid w:val="00B04185"/>
    <w:rsid w:val="00B04246"/>
    <w:rsid w:val="00B04606"/>
    <w:rsid w:val="00B0470F"/>
    <w:rsid w:val="00B04829"/>
    <w:rsid w:val="00B04AAE"/>
    <w:rsid w:val="00B04B1D"/>
    <w:rsid w:val="00B04CF0"/>
    <w:rsid w:val="00B04F1F"/>
    <w:rsid w:val="00B054E7"/>
    <w:rsid w:val="00B056BC"/>
    <w:rsid w:val="00B058DA"/>
    <w:rsid w:val="00B058E9"/>
    <w:rsid w:val="00B05DE7"/>
    <w:rsid w:val="00B0613B"/>
    <w:rsid w:val="00B062BE"/>
    <w:rsid w:val="00B06357"/>
    <w:rsid w:val="00B0652D"/>
    <w:rsid w:val="00B06874"/>
    <w:rsid w:val="00B06A35"/>
    <w:rsid w:val="00B06AC6"/>
    <w:rsid w:val="00B06D3A"/>
    <w:rsid w:val="00B06E91"/>
    <w:rsid w:val="00B071F9"/>
    <w:rsid w:val="00B07233"/>
    <w:rsid w:val="00B0747F"/>
    <w:rsid w:val="00B075B7"/>
    <w:rsid w:val="00B07936"/>
    <w:rsid w:val="00B07955"/>
    <w:rsid w:val="00B0798A"/>
    <w:rsid w:val="00B07B96"/>
    <w:rsid w:val="00B07E27"/>
    <w:rsid w:val="00B1013B"/>
    <w:rsid w:val="00B10A00"/>
    <w:rsid w:val="00B10A17"/>
    <w:rsid w:val="00B10B61"/>
    <w:rsid w:val="00B10D12"/>
    <w:rsid w:val="00B10D29"/>
    <w:rsid w:val="00B10D52"/>
    <w:rsid w:val="00B1115D"/>
    <w:rsid w:val="00B113D9"/>
    <w:rsid w:val="00B1143B"/>
    <w:rsid w:val="00B11773"/>
    <w:rsid w:val="00B1182A"/>
    <w:rsid w:val="00B11E3C"/>
    <w:rsid w:val="00B11F74"/>
    <w:rsid w:val="00B12197"/>
    <w:rsid w:val="00B123FC"/>
    <w:rsid w:val="00B12481"/>
    <w:rsid w:val="00B124EC"/>
    <w:rsid w:val="00B12778"/>
    <w:rsid w:val="00B12A09"/>
    <w:rsid w:val="00B12AB5"/>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8F"/>
    <w:rsid w:val="00B14F74"/>
    <w:rsid w:val="00B150A2"/>
    <w:rsid w:val="00B15695"/>
    <w:rsid w:val="00B156E1"/>
    <w:rsid w:val="00B16001"/>
    <w:rsid w:val="00B167DB"/>
    <w:rsid w:val="00B16904"/>
    <w:rsid w:val="00B16BAD"/>
    <w:rsid w:val="00B16E0A"/>
    <w:rsid w:val="00B16FA7"/>
    <w:rsid w:val="00B1706A"/>
    <w:rsid w:val="00B17080"/>
    <w:rsid w:val="00B172D5"/>
    <w:rsid w:val="00B1757B"/>
    <w:rsid w:val="00B176D1"/>
    <w:rsid w:val="00B17706"/>
    <w:rsid w:val="00B1783E"/>
    <w:rsid w:val="00B17A91"/>
    <w:rsid w:val="00B17A9A"/>
    <w:rsid w:val="00B17B50"/>
    <w:rsid w:val="00B17E5F"/>
    <w:rsid w:val="00B20160"/>
    <w:rsid w:val="00B2026B"/>
    <w:rsid w:val="00B2033B"/>
    <w:rsid w:val="00B203CF"/>
    <w:rsid w:val="00B204A6"/>
    <w:rsid w:val="00B20657"/>
    <w:rsid w:val="00B207C6"/>
    <w:rsid w:val="00B2112C"/>
    <w:rsid w:val="00B21183"/>
    <w:rsid w:val="00B211F4"/>
    <w:rsid w:val="00B21526"/>
    <w:rsid w:val="00B21573"/>
    <w:rsid w:val="00B217A7"/>
    <w:rsid w:val="00B218D4"/>
    <w:rsid w:val="00B21979"/>
    <w:rsid w:val="00B21F31"/>
    <w:rsid w:val="00B22791"/>
    <w:rsid w:val="00B2280F"/>
    <w:rsid w:val="00B22839"/>
    <w:rsid w:val="00B229D5"/>
    <w:rsid w:val="00B22C74"/>
    <w:rsid w:val="00B2306C"/>
    <w:rsid w:val="00B23129"/>
    <w:rsid w:val="00B23895"/>
    <w:rsid w:val="00B23C84"/>
    <w:rsid w:val="00B23D66"/>
    <w:rsid w:val="00B23EDE"/>
    <w:rsid w:val="00B23F66"/>
    <w:rsid w:val="00B243C2"/>
    <w:rsid w:val="00B24637"/>
    <w:rsid w:val="00B247A8"/>
    <w:rsid w:val="00B25097"/>
    <w:rsid w:val="00B2543B"/>
    <w:rsid w:val="00B25566"/>
    <w:rsid w:val="00B25C39"/>
    <w:rsid w:val="00B25CBD"/>
    <w:rsid w:val="00B25D34"/>
    <w:rsid w:val="00B25D66"/>
    <w:rsid w:val="00B25DA1"/>
    <w:rsid w:val="00B25E99"/>
    <w:rsid w:val="00B25FC2"/>
    <w:rsid w:val="00B2622B"/>
    <w:rsid w:val="00B263EA"/>
    <w:rsid w:val="00B26C1B"/>
    <w:rsid w:val="00B26D14"/>
    <w:rsid w:val="00B271F5"/>
    <w:rsid w:val="00B27399"/>
    <w:rsid w:val="00B27697"/>
    <w:rsid w:val="00B27A43"/>
    <w:rsid w:val="00B27AC3"/>
    <w:rsid w:val="00B27DA2"/>
    <w:rsid w:val="00B30047"/>
    <w:rsid w:val="00B302C6"/>
    <w:rsid w:val="00B307E4"/>
    <w:rsid w:val="00B30B10"/>
    <w:rsid w:val="00B30D14"/>
    <w:rsid w:val="00B31A79"/>
    <w:rsid w:val="00B31C50"/>
    <w:rsid w:val="00B31DF4"/>
    <w:rsid w:val="00B322BE"/>
    <w:rsid w:val="00B3256A"/>
    <w:rsid w:val="00B32773"/>
    <w:rsid w:val="00B32ACE"/>
    <w:rsid w:val="00B32B7F"/>
    <w:rsid w:val="00B32E9F"/>
    <w:rsid w:val="00B33573"/>
    <w:rsid w:val="00B33AE0"/>
    <w:rsid w:val="00B33C98"/>
    <w:rsid w:val="00B3412C"/>
    <w:rsid w:val="00B343F8"/>
    <w:rsid w:val="00B34908"/>
    <w:rsid w:val="00B34A8C"/>
    <w:rsid w:val="00B34B18"/>
    <w:rsid w:val="00B34F4F"/>
    <w:rsid w:val="00B3502F"/>
    <w:rsid w:val="00B3512E"/>
    <w:rsid w:val="00B35343"/>
    <w:rsid w:val="00B3538E"/>
    <w:rsid w:val="00B35525"/>
    <w:rsid w:val="00B3581D"/>
    <w:rsid w:val="00B35915"/>
    <w:rsid w:val="00B35E4F"/>
    <w:rsid w:val="00B360D1"/>
    <w:rsid w:val="00B36187"/>
    <w:rsid w:val="00B3618A"/>
    <w:rsid w:val="00B36294"/>
    <w:rsid w:val="00B36405"/>
    <w:rsid w:val="00B364A6"/>
    <w:rsid w:val="00B366FE"/>
    <w:rsid w:val="00B36778"/>
    <w:rsid w:val="00B3685B"/>
    <w:rsid w:val="00B36C2B"/>
    <w:rsid w:val="00B36CAE"/>
    <w:rsid w:val="00B37231"/>
    <w:rsid w:val="00B37297"/>
    <w:rsid w:val="00B37497"/>
    <w:rsid w:val="00B37728"/>
    <w:rsid w:val="00B37874"/>
    <w:rsid w:val="00B37BF9"/>
    <w:rsid w:val="00B37C80"/>
    <w:rsid w:val="00B37CCB"/>
    <w:rsid w:val="00B37ECC"/>
    <w:rsid w:val="00B37F08"/>
    <w:rsid w:val="00B4000C"/>
    <w:rsid w:val="00B4007C"/>
    <w:rsid w:val="00B400A3"/>
    <w:rsid w:val="00B40184"/>
    <w:rsid w:val="00B402BB"/>
    <w:rsid w:val="00B404CA"/>
    <w:rsid w:val="00B40A2C"/>
    <w:rsid w:val="00B40B08"/>
    <w:rsid w:val="00B40E55"/>
    <w:rsid w:val="00B40F58"/>
    <w:rsid w:val="00B4144E"/>
    <w:rsid w:val="00B414D8"/>
    <w:rsid w:val="00B414FB"/>
    <w:rsid w:val="00B4166F"/>
    <w:rsid w:val="00B4180D"/>
    <w:rsid w:val="00B41900"/>
    <w:rsid w:val="00B41D0F"/>
    <w:rsid w:val="00B41E22"/>
    <w:rsid w:val="00B41FF8"/>
    <w:rsid w:val="00B424BD"/>
    <w:rsid w:val="00B42559"/>
    <w:rsid w:val="00B4258D"/>
    <w:rsid w:val="00B42784"/>
    <w:rsid w:val="00B42966"/>
    <w:rsid w:val="00B429EA"/>
    <w:rsid w:val="00B42C64"/>
    <w:rsid w:val="00B42E1D"/>
    <w:rsid w:val="00B42E23"/>
    <w:rsid w:val="00B43372"/>
    <w:rsid w:val="00B43EB6"/>
    <w:rsid w:val="00B441D7"/>
    <w:rsid w:val="00B441DD"/>
    <w:rsid w:val="00B44734"/>
    <w:rsid w:val="00B44A25"/>
    <w:rsid w:val="00B44A54"/>
    <w:rsid w:val="00B44B53"/>
    <w:rsid w:val="00B44CB3"/>
    <w:rsid w:val="00B452F9"/>
    <w:rsid w:val="00B4539D"/>
    <w:rsid w:val="00B45944"/>
    <w:rsid w:val="00B45AED"/>
    <w:rsid w:val="00B45DC0"/>
    <w:rsid w:val="00B4620E"/>
    <w:rsid w:val="00B47526"/>
    <w:rsid w:val="00B479B3"/>
    <w:rsid w:val="00B47B5A"/>
    <w:rsid w:val="00B47C5C"/>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3D"/>
    <w:rsid w:val="00B53AAB"/>
    <w:rsid w:val="00B53B07"/>
    <w:rsid w:val="00B53B2A"/>
    <w:rsid w:val="00B53F16"/>
    <w:rsid w:val="00B53FE7"/>
    <w:rsid w:val="00B540BF"/>
    <w:rsid w:val="00B547EE"/>
    <w:rsid w:val="00B54928"/>
    <w:rsid w:val="00B5492F"/>
    <w:rsid w:val="00B54D0B"/>
    <w:rsid w:val="00B553F7"/>
    <w:rsid w:val="00B5558B"/>
    <w:rsid w:val="00B559FC"/>
    <w:rsid w:val="00B55BDA"/>
    <w:rsid w:val="00B55C60"/>
    <w:rsid w:val="00B55E8E"/>
    <w:rsid w:val="00B55EB5"/>
    <w:rsid w:val="00B55F9C"/>
    <w:rsid w:val="00B562DA"/>
    <w:rsid w:val="00B5630A"/>
    <w:rsid w:val="00B568B6"/>
    <w:rsid w:val="00B568F6"/>
    <w:rsid w:val="00B56AA2"/>
    <w:rsid w:val="00B56B48"/>
    <w:rsid w:val="00B56DF9"/>
    <w:rsid w:val="00B570F9"/>
    <w:rsid w:val="00B579D2"/>
    <w:rsid w:val="00B57A55"/>
    <w:rsid w:val="00B57B7A"/>
    <w:rsid w:val="00B57D74"/>
    <w:rsid w:val="00B57E31"/>
    <w:rsid w:val="00B57FB4"/>
    <w:rsid w:val="00B60022"/>
    <w:rsid w:val="00B603D4"/>
    <w:rsid w:val="00B606D5"/>
    <w:rsid w:val="00B606F0"/>
    <w:rsid w:val="00B60934"/>
    <w:rsid w:val="00B60A08"/>
    <w:rsid w:val="00B60A57"/>
    <w:rsid w:val="00B60ADE"/>
    <w:rsid w:val="00B60D0F"/>
    <w:rsid w:val="00B610F9"/>
    <w:rsid w:val="00B6110A"/>
    <w:rsid w:val="00B6135F"/>
    <w:rsid w:val="00B6144E"/>
    <w:rsid w:val="00B617BC"/>
    <w:rsid w:val="00B618C1"/>
    <w:rsid w:val="00B619AD"/>
    <w:rsid w:val="00B6206A"/>
    <w:rsid w:val="00B621CC"/>
    <w:rsid w:val="00B62257"/>
    <w:rsid w:val="00B62534"/>
    <w:rsid w:val="00B626AF"/>
    <w:rsid w:val="00B627AC"/>
    <w:rsid w:val="00B627BA"/>
    <w:rsid w:val="00B6289E"/>
    <w:rsid w:val="00B6290E"/>
    <w:rsid w:val="00B62DB5"/>
    <w:rsid w:val="00B62DDD"/>
    <w:rsid w:val="00B6315B"/>
    <w:rsid w:val="00B63648"/>
    <w:rsid w:val="00B636B9"/>
    <w:rsid w:val="00B638E9"/>
    <w:rsid w:val="00B63AD6"/>
    <w:rsid w:val="00B63BA6"/>
    <w:rsid w:val="00B63DEF"/>
    <w:rsid w:val="00B63E11"/>
    <w:rsid w:val="00B6400E"/>
    <w:rsid w:val="00B6428C"/>
    <w:rsid w:val="00B64653"/>
    <w:rsid w:val="00B64BAD"/>
    <w:rsid w:val="00B64BB9"/>
    <w:rsid w:val="00B64D29"/>
    <w:rsid w:val="00B64E47"/>
    <w:rsid w:val="00B65202"/>
    <w:rsid w:val="00B6528C"/>
    <w:rsid w:val="00B653A8"/>
    <w:rsid w:val="00B6569E"/>
    <w:rsid w:val="00B656B0"/>
    <w:rsid w:val="00B656E6"/>
    <w:rsid w:val="00B65917"/>
    <w:rsid w:val="00B65BD9"/>
    <w:rsid w:val="00B65E81"/>
    <w:rsid w:val="00B66104"/>
    <w:rsid w:val="00B66A3A"/>
    <w:rsid w:val="00B66F02"/>
    <w:rsid w:val="00B67094"/>
    <w:rsid w:val="00B670E6"/>
    <w:rsid w:val="00B67123"/>
    <w:rsid w:val="00B67360"/>
    <w:rsid w:val="00B67439"/>
    <w:rsid w:val="00B675C0"/>
    <w:rsid w:val="00B6763F"/>
    <w:rsid w:val="00B67802"/>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9B8"/>
    <w:rsid w:val="00B72009"/>
    <w:rsid w:val="00B7206D"/>
    <w:rsid w:val="00B72552"/>
    <w:rsid w:val="00B725CC"/>
    <w:rsid w:val="00B726B6"/>
    <w:rsid w:val="00B7278C"/>
    <w:rsid w:val="00B72B5E"/>
    <w:rsid w:val="00B72F02"/>
    <w:rsid w:val="00B730B9"/>
    <w:rsid w:val="00B731C1"/>
    <w:rsid w:val="00B73D4C"/>
    <w:rsid w:val="00B73DD4"/>
    <w:rsid w:val="00B73E2F"/>
    <w:rsid w:val="00B73F8F"/>
    <w:rsid w:val="00B745AA"/>
    <w:rsid w:val="00B74609"/>
    <w:rsid w:val="00B74857"/>
    <w:rsid w:val="00B74A64"/>
    <w:rsid w:val="00B74CE4"/>
    <w:rsid w:val="00B74D8C"/>
    <w:rsid w:val="00B74DF3"/>
    <w:rsid w:val="00B7500F"/>
    <w:rsid w:val="00B75028"/>
    <w:rsid w:val="00B7514C"/>
    <w:rsid w:val="00B754E0"/>
    <w:rsid w:val="00B75E03"/>
    <w:rsid w:val="00B75FD7"/>
    <w:rsid w:val="00B7627B"/>
    <w:rsid w:val="00B76314"/>
    <w:rsid w:val="00B765CF"/>
    <w:rsid w:val="00B76A66"/>
    <w:rsid w:val="00B76EBA"/>
    <w:rsid w:val="00B76F01"/>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91C"/>
    <w:rsid w:val="00B8195A"/>
    <w:rsid w:val="00B81A7B"/>
    <w:rsid w:val="00B81BBF"/>
    <w:rsid w:val="00B81C72"/>
    <w:rsid w:val="00B82531"/>
    <w:rsid w:val="00B82902"/>
    <w:rsid w:val="00B82AAD"/>
    <w:rsid w:val="00B82C2F"/>
    <w:rsid w:val="00B82C48"/>
    <w:rsid w:val="00B82E7E"/>
    <w:rsid w:val="00B837DC"/>
    <w:rsid w:val="00B83A88"/>
    <w:rsid w:val="00B83D92"/>
    <w:rsid w:val="00B83F00"/>
    <w:rsid w:val="00B83F5F"/>
    <w:rsid w:val="00B8414A"/>
    <w:rsid w:val="00B84166"/>
    <w:rsid w:val="00B8443C"/>
    <w:rsid w:val="00B847D8"/>
    <w:rsid w:val="00B84EBF"/>
    <w:rsid w:val="00B84F79"/>
    <w:rsid w:val="00B84FFE"/>
    <w:rsid w:val="00B85076"/>
    <w:rsid w:val="00B85B46"/>
    <w:rsid w:val="00B85DFB"/>
    <w:rsid w:val="00B8600F"/>
    <w:rsid w:val="00B86172"/>
    <w:rsid w:val="00B86285"/>
    <w:rsid w:val="00B8670D"/>
    <w:rsid w:val="00B86A21"/>
    <w:rsid w:val="00B86B08"/>
    <w:rsid w:val="00B86C35"/>
    <w:rsid w:val="00B86D60"/>
    <w:rsid w:val="00B86DA3"/>
    <w:rsid w:val="00B86F27"/>
    <w:rsid w:val="00B86FBF"/>
    <w:rsid w:val="00B87200"/>
    <w:rsid w:val="00B876C0"/>
    <w:rsid w:val="00B876D1"/>
    <w:rsid w:val="00B87AEB"/>
    <w:rsid w:val="00B87C0D"/>
    <w:rsid w:val="00B87EBC"/>
    <w:rsid w:val="00B90237"/>
    <w:rsid w:val="00B90249"/>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EB"/>
    <w:rsid w:val="00B93345"/>
    <w:rsid w:val="00B93381"/>
    <w:rsid w:val="00B93688"/>
    <w:rsid w:val="00B93C68"/>
    <w:rsid w:val="00B94161"/>
    <w:rsid w:val="00B942B7"/>
    <w:rsid w:val="00B943AF"/>
    <w:rsid w:val="00B94481"/>
    <w:rsid w:val="00B94A6F"/>
    <w:rsid w:val="00B94BD2"/>
    <w:rsid w:val="00B95058"/>
    <w:rsid w:val="00B951DE"/>
    <w:rsid w:val="00B953C1"/>
    <w:rsid w:val="00B95417"/>
    <w:rsid w:val="00B956B9"/>
    <w:rsid w:val="00B95EE8"/>
    <w:rsid w:val="00B962CB"/>
    <w:rsid w:val="00B962CF"/>
    <w:rsid w:val="00B963A8"/>
    <w:rsid w:val="00B96B76"/>
    <w:rsid w:val="00B970D4"/>
    <w:rsid w:val="00B97118"/>
    <w:rsid w:val="00B97129"/>
    <w:rsid w:val="00B97174"/>
    <w:rsid w:val="00B972B3"/>
    <w:rsid w:val="00B97A10"/>
    <w:rsid w:val="00B97A90"/>
    <w:rsid w:val="00B97B77"/>
    <w:rsid w:val="00B97BD3"/>
    <w:rsid w:val="00B97C2D"/>
    <w:rsid w:val="00B97D08"/>
    <w:rsid w:val="00B97D48"/>
    <w:rsid w:val="00BA007E"/>
    <w:rsid w:val="00BA0375"/>
    <w:rsid w:val="00BA03DB"/>
    <w:rsid w:val="00BA04BA"/>
    <w:rsid w:val="00BA0EE9"/>
    <w:rsid w:val="00BA0F28"/>
    <w:rsid w:val="00BA11B1"/>
    <w:rsid w:val="00BA1399"/>
    <w:rsid w:val="00BA16F5"/>
    <w:rsid w:val="00BA188C"/>
    <w:rsid w:val="00BA1A6D"/>
    <w:rsid w:val="00BA1A83"/>
    <w:rsid w:val="00BA1BB5"/>
    <w:rsid w:val="00BA1CC7"/>
    <w:rsid w:val="00BA1DC7"/>
    <w:rsid w:val="00BA1E32"/>
    <w:rsid w:val="00BA22B2"/>
    <w:rsid w:val="00BA241D"/>
    <w:rsid w:val="00BA2A62"/>
    <w:rsid w:val="00BA2EE6"/>
    <w:rsid w:val="00BA303B"/>
    <w:rsid w:val="00BA30D2"/>
    <w:rsid w:val="00BA3770"/>
    <w:rsid w:val="00BA38DC"/>
    <w:rsid w:val="00BA3BCD"/>
    <w:rsid w:val="00BA3D8C"/>
    <w:rsid w:val="00BA3D8E"/>
    <w:rsid w:val="00BA3E19"/>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BCC"/>
    <w:rsid w:val="00BA713A"/>
    <w:rsid w:val="00BA7391"/>
    <w:rsid w:val="00BA73E3"/>
    <w:rsid w:val="00BA7479"/>
    <w:rsid w:val="00BA768D"/>
    <w:rsid w:val="00BA769D"/>
    <w:rsid w:val="00BA7753"/>
    <w:rsid w:val="00BA77E8"/>
    <w:rsid w:val="00BA7A15"/>
    <w:rsid w:val="00BA7B92"/>
    <w:rsid w:val="00BA7BBF"/>
    <w:rsid w:val="00BA7C95"/>
    <w:rsid w:val="00BA7C9D"/>
    <w:rsid w:val="00BA7F17"/>
    <w:rsid w:val="00BB000F"/>
    <w:rsid w:val="00BB0104"/>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30E0"/>
    <w:rsid w:val="00BB3558"/>
    <w:rsid w:val="00BB3AEE"/>
    <w:rsid w:val="00BB3B61"/>
    <w:rsid w:val="00BB3C0E"/>
    <w:rsid w:val="00BB3F73"/>
    <w:rsid w:val="00BB4248"/>
    <w:rsid w:val="00BB4569"/>
    <w:rsid w:val="00BB45C2"/>
    <w:rsid w:val="00BB4780"/>
    <w:rsid w:val="00BB479F"/>
    <w:rsid w:val="00BB494D"/>
    <w:rsid w:val="00BB4C34"/>
    <w:rsid w:val="00BB4D8D"/>
    <w:rsid w:val="00BB5262"/>
    <w:rsid w:val="00BB5303"/>
    <w:rsid w:val="00BB5306"/>
    <w:rsid w:val="00BB5378"/>
    <w:rsid w:val="00BB5657"/>
    <w:rsid w:val="00BB5E89"/>
    <w:rsid w:val="00BB6037"/>
    <w:rsid w:val="00BB61E4"/>
    <w:rsid w:val="00BB61E5"/>
    <w:rsid w:val="00BB654D"/>
    <w:rsid w:val="00BB65A9"/>
    <w:rsid w:val="00BB6776"/>
    <w:rsid w:val="00BB6DB8"/>
    <w:rsid w:val="00BB6E6E"/>
    <w:rsid w:val="00BB6EEE"/>
    <w:rsid w:val="00BB6F11"/>
    <w:rsid w:val="00BB6FB7"/>
    <w:rsid w:val="00BB721D"/>
    <w:rsid w:val="00BB74EF"/>
    <w:rsid w:val="00BB7574"/>
    <w:rsid w:val="00BB76C1"/>
    <w:rsid w:val="00BB773C"/>
    <w:rsid w:val="00BB7896"/>
    <w:rsid w:val="00BB7923"/>
    <w:rsid w:val="00BB7CE9"/>
    <w:rsid w:val="00BB7DCC"/>
    <w:rsid w:val="00BC0183"/>
    <w:rsid w:val="00BC067A"/>
    <w:rsid w:val="00BC06CA"/>
    <w:rsid w:val="00BC07A4"/>
    <w:rsid w:val="00BC0832"/>
    <w:rsid w:val="00BC0D3E"/>
    <w:rsid w:val="00BC0D6F"/>
    <w:rsid w:val="00BC10C6"/>
    <w:rsid w:val="00BC1956"/>
    <w:rsid w:val="00BC1B0D"/>
    <w:rsid w:val="00BC1B6F"/>
    <w:rsid w:val="00BC1E3D"/>
    <w:rsid w:val="00BC2642"/>
    <w:rsid w:val="00BC26C0"/>
    <w:rsid w:val="00BC26CC"/>
    <w:rsid w:val="00BC2821"/>
    <w:rsid w:val="00BC2854"/>
    <w:rsid w:val="00BC29A4"/>
    <w:rsid w:val="00BC2A2C"/>
    <w:rsid w:val="00BC2B5C"/>
    <w:rsid w:val="00BC3175"/>
    <w:rsid w:val="00BC3700"/>
    <w:rsid w:val="00BC3B06"/>
    <w:rsid w:val="00BC3B34"/>
    <w:rsid w:val="00BC3D59"/>
    <w:rsid w:val="00BC3DF9"/>
    <w:rsid w:val="00BC3E13"/>
    <w:rsid w:val="00BC3E1F"/>
    <w:rsid w:val="00BC3E63"/>
    <w:rsid w:val="00BC3EB2"/>
    <w:rsid w:val="00BC41B9"/>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C84"/>
    <w:rsid w:val="00BD1CF0"/>
    <w:rsid w:val="00BD1CFF"/>
    <w:rsid w:val="00BD20AE"/>
    <w:rsid w:val="00BD220D"/>
    <w:rsid w:val="00BD2257"/>
    <w:rsid w:val="00BD2494"/>
    <w:rsid w:val="00BD259C"/>
    <w:rsid w:val="00BD268D"/>
    <w:rsid w:val="00BD2860"/>
    <w:rsid w:val="00BD297E"/>
    <w:rsid w:val="00BD2E16"/>
    <w:rsid w:val="00BD3078"/>
    <w:rsid w:val="00BD3182"/>
    <w:rsid w:val="00BD3581"/>
    <w:rsid w:val="00BD385C"/>
    <w:rsid w:val="00BD4838"/>
    <w:rsid w:val="00BD4A1C"/>
    <w:rsid w:val="00BD4C09"/>
    <w:rsid w:val="00BD4C41"/>
    <w:rsid w:val="00BD4CBC"/>
    <w:rsid w:val="00BD4D42"/>
    <w:rsid w:val="00BD4E34"/>
    <w:rsid w:val="00BD524F"/>
    <w:rsid w:val="00BD53BD"/>
    <w:rsid w:val="00BD5A49"/>
    <w:rsid w:val="00BD5A6B"/>
    <w:rsid w:val="00BD5AFE"/>
    <w:rsid w:val="00BD5B1F"/>
    <w:rsid w:val="00BD5C4C"/>
    <w:rsid w:val="00BD5C53"/>
    <w:rsid w:val="00BD5CEC"/>
    <w:rsid w:val="00BD6027"/>
    <w:rsid w:val="00BD6377"/>
    <w:rsid w:val="00BD647E"/>
    <w:rsid w:val="00BD648C"/>
    <w:rsid w:val="00BD7068"/>
    <w:rsid w:val="00BD7224"/>
    <w:rsid w:val="00BD7384"/>
    <w:rsid w:val="00BD7428"/>
    <w:rsid w:val="00BD750C"/>
    <w:rsid w:val="00BD7950"/>
    <w:rsid w:val="00BD7E63"/>
    <w:rsid w:val="00BE01BE"/>
    <w:rsid w:val="00BE03ED"/>
    <w:rsid w:val="00BE043E"/>
    <w:rsid w:val="00BE0476"/>
    <w:rsid w:val="00BE0B37"/>
    <w:rsid w:val="00BE0D37"/>
    <w:rsid w:val="00BE0DDE"/>
    <w:rsid w:val="00BE0FE0"/>
    <w:rsid w:val="00BE1544"/>
    <w:rsid w:val="00BE157E"/>
    <w:rsid w:val="00BE15D2"/>
    <w:rsid w:val="00BE18E9"/>
    <w:rsid w:val="00BE1969"/>
    <w:rsid w:val="00BE1A05"/>
    <w:rsid w:val="00BE1CBF"/>
    <w:rsid w:val="00BE1D14"/>
    <w:rsid w:val="00BE1D9F"/>
    <w:rsid w:val="00BE1DE9"/>
    <w:rsid w:val="00BE1E7D"/>
    <w:rsid w:val="00BE2286"/>
    <w:rsid w:val="00BE253D"/>
    <w:rsid w:val="00BE26F3"/>
    <w:rsid w:val="00BE28D8"/>
    <w:rsid w:val="00BE301E"/>
    <w:rsid w:val="00BE3102"/>
    <w:rsid w:val="00BE32B8"/>
    <w:rsid w:val="00BE32F2"/>
    <w:rsid w:val="00BE32FD"/>
    <w:rsid w:val="00BE3348"/>
    <w:rsid w:val="00BE3396"/>
    <w:rsid w:val="00BE3428"/>
    <w:rsid w:val="00BE3727"/>
    <w:rsid w:val="00BE387D"/>
    <w:rsid w:val="00BE3CAE"/>
    <w:rsid w:val="00BE3D0B"/>
    <w:rsid w:val="00BE3DD8"/>
    <w:rsid w:val="00BE40D8"/>
    <w:rsid w:val="00BE41DC"/>
    <w:rsid w:val="00BE42C7"/>
    <w:rsid w:val="00BE4A53"/>
    <w:rsid w:val="00BE4B8D"/>
    <w:rsid w:val="00BE4FA1"/>
    <w:rsid w:val="00BE4FDA"/>
    <w:rsid w:val="00BE5020"/>
    <w:rsid w:val="00BE515A"/>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25"/>
    <w:rsid w:val="00BF0731"/>
    <w:rsid w:val="00BF076B"/>
    <w:rsid w:val="00BF07AC"/>
    <w:rsid w:val="00BF08C4"/>
    <w:rsid w:val="00BF09B2"/>
    <w:rsid w:val="00BF09C0"/>
    <w:rsid w:val="00BF0AF0"/>
    <w:rsid w:val="00BF0DB7"/>
    <w:rsid w:val="00BF0E83"/>
    <w:rsid w:val="00BF129B"/>
    <w:rsid w:val="00BF13C4"/>
    <w:rsid w:val="00BF181F"/>
    <w:rsid w:val="00BF1973"/>
    <w:rsid w:val="00BF1A21"/>
    <w:rsid w:val="00BF1B82"/>
    <w:rsid w:val="00BF1CED"/>
    <w:rsid w:val="00BF1E6F"/>
    <w:rsid w:val="00BF1ED8"/>
    <w:rsid w:val="00BF25E9"/>
    <w:rsid w:val="00BF266B"/>
    <w:rsid w:val="00BF27C0"/>
    <w:rsid w:val="00BF281F"/>
    <w:rsid w:val="00BF2B9F"/>
    <w:rsid w:val="00BF2C81"/>
    <w:rsid w:val="00BF2D90"/>
    <w:rsid w:val="00BF306F"/>
    <w:rsid w:val="00BF34BB"/>
    <w:rsid w:val="00BF34F8"/>
    <w:rsid w:val="00BF3886"/>
    <w:rsid w:val="00BF3A25"/>
    <w:rsid w:val="00BF3CA3"/>
    <w:rsid w:val="00BF3D17"/>
    <w:rsid w:val="00BF3D53"/>
    <w:rsid w:val="00BF3EC2"/>
    <w:rsid w:val="00BF3FA3"/>
    <w:rsid w:val="00BF45B5"/>
    <w:rsid w:val="00BF4643"/>
    <w:rsid w:val="00BF4A11"/>
    <w:rsid w:val="00BF4D60"/>
    <w:rsid w:val="00BF5206"/>
    <w:rsid w:val="00BF520E"/>
    <w:rsid w:val="00BF52B4"/>
    <w:rsid w:val="00BF5397"/>
    <w:rsid w:val="00BF5468"/>
    <w:rsid w:val="00BF54F4"/>
    <w:rsid w:val="00BF54FA"/>
    <w:rsid w:val="00BF552B"/>
    <w:rsid w:val="00BF5758"/>
    <w:rsid w:val="00BF5BC5"/>
    <w:rsid w:val="00BF60E7"/>
    <w:rsid w:val="00BF652B"/>
    <w:rsid w:val="00BF6553"/>
    <w:rsid w:val="00BF65B0"/>
    <w:rsid w:val="00BF6648"/>
    <w:rsid w:val="00BF69F3"/>
    <w:rsid w:val="00BF6CD6"/>
    <w:rsid w:val="00BF70A6"/>
    <w:rsid w:val="00BF70E5"/>
    <w:rsid w:val="00BF773D"/>
    <w:rsid w:val="00BF7826"/>
    <w:rsid w:val="00BF7921"/>
    <w:rsid w:val="00BF7B0B"/>
    <w:rsid w:val="00BF7EE2"/>
    <w:rsid w:val="00BF7F10"/>
    <w:rsid w:val="00C00099"/>
    <w:rsid w:val="00C0012C"/>
    <w:rsid w:val="00C001D8"/>
    <w:rsid w:val="00C00400"/>
    <w:rsid w:val="00C0063B"/>
    <w:rsid w:val="00C00874"/>
    <w:rsid w:val="00C00952"/>
    <w:rsid w:val="00C01440"/>
    <w:rsid w:val="00C014CA"/>
    <w:rsid w:val="00C014F7"/>
    <w:rsid w:val="00C0152F"/>
    <w:rsid w:val="00C01531"/>
    <w:rsid w:val="00C01CDB"/>
    <w:rsid w:val="00C01D84"/>
    <w:rsid w:val="00C01DE3"/>
    <w:rsid w:val="00C026BB"/>
    <w:rsid w:val="00C02894"/>
    <w:rsid w:val="00C02F1F"/>
    <w:rsid w:val="00C032F4"/>
    <w:rsid w:val="00C033CD"/>
    <w:rsid w:val="00C034D9"/>
    <w:rsid w:val="00C03A8C"/>
    <w:rsid w:val="00C03DC1"/>
    <w:rsid w:val="00C03FC8"/>
    <w:rsid w:val="00C03FE3"/>
    <w:rsid w:val="00C0400C"/>
    <w:rsid w:val="00C0446C"/>
    <w:rsid w:val="00C04478"/>
    <w:rsid w:val="00C0456A"/>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133"/>
    <w:rsid w:val="00C1005B"/>
    <w:rsid w:val="00C1029F"/>
    <w:rsid w:val="00C1035A"/>
    <w:rsid w:val="00C104BC"/>
    <w:rsid w:val="00C1066E"/>
    <w:rsid w:val="00C106F0"/>
    <w:rsid w:val="00C1073B"/>
    <w:rsid w:val="00C10893"/>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B7"/>
    <w:rsid w:val="00C1219C"/>
    <w:rsid w:val="00C122A7"/>
    <w:rsid w:val="00C12676"/>
    <w:rsid w:val="00C12B33"/>
    <w:rsid w:val="00C12DEE"/>
    <w:rsid w:val="00C130D8"/>
    <w:rsid w:val="00C132F8"/>
    <w:rsid w:val="00C139E5"/>
    <w:rsid w:val="00C13B61"/>
    <w:rsid w:val="00C13D73"/>
    <w:rsid w:val="00C140A1"/>
    <w:rsid w:val="00C14261"/>
    <w:rsid w:val="00C14498"/>
    <w:rsid w:val="00C148E5"/>
    <w:rsid w:val="00C14A4A"/>
    <w:rsid w:val="00C14B58"/>
    <w:rsid w:val="00C14C2E"/>
    <w:rsid w:val="00C14E46"/>
    <w:rsid w:val="00C14EED"/>
    <w:rsid w:val="00C15188"/>
    <w:rsid w:val="00C153FA"/>
    <w:rsid w:val="00C15790"/>
    <w:rsid w:val="00C158A4"/>
    <w:rsid w:val="00C15D3E"/>
    <w:rsid w:val="00C1601A"/>
    <w:rsid w:val="00C1613B"/>
    <w:rsid w:val="00C163C5"/>
    <w:rsid w:val="00C16781"/>
    <w:rsid w:val="00C1716D"/>
    <w:rsid w:val="00C1752F"/>
    <w:rsid w:val="00C1757D"/>
    <w:rsid w:val="00C1763A"/>
    <w:rsid w:val="00C17848"/>
    <w:rsid w:val="00C17849"/>
    <w:rsid w:val="00C179AC"/>
    <w:rsid w:val="00C17AA0"/>
    <w:rsid w:val="00C17D78"/>
    <w:rsid w:val="00C17DF8"/>
    <w:rsid w:val="00C20020"/>
    <w:rsid w:val="00C200BB"/>
    <w:rsid w:val="00C200C5"/>
    <w:rsid w:val="00C2016D"/>
    <w:rsid w:val="00C202D6"/>
    <w:rsid w:val="00C202E2"/>
    <w:rsid w:val="00C20346"/>
    <w:rsid w:val="00C204D1"/>
    <w:rsid w:val="00C2058E"/>
    <w:rsid w:val="00C2088D"/>
    <w:rsid w:val="00C20AD9"/>
    <w:rsid w:val="00C20D13"/>
    <w:rsid w:val="00C20DC5"/>
    <w:rsid w:val="00C21041"/>
    <w:rsid w:val="00C215D7"/>
    <w:rsid w:val="00C218DD"/>
    <w:rsid w:val="00C22164"/>
    <w:rsid w:val="00C22638"/>
    <w:rsid w:val="00C22900"/>
    <w:rsid w:val="00C2294A"/>
    <w:rsid w:val="00C229F8"/>
    <w:rsid w:val="00C22AB9"/>
    <w:rsid w:val="00C22BE3"/>
    <w:rsid w:val="00C22C5C"/>
    <w:rsid w:val="00C23101"/>
    <w:rsid w:val="00C23354"/>
    <w:rsid w:val="00C2351F"/>
    <w:rsid w:val="00C235A1"/>
    <w:rsid w:val="00C24117"/>
    <w:rsid w:val="00C245A6"/>
    <w:rsid w:val="00C24732"/>
    <w:rsid w:val="00C2479D"/>
    <w:rsid w:val="00C2482C"/>
    <w:rsid w:val="00C24BCA"/>
    <w:rsid w:val="00C24F38"/>
    <w:rsid w:val="00C2513F"/>
    <w:rsid w:val="00C25252"/>
    <w:rsid w:val="00C25268"/>
    <w:rsid w:val="00C253D9"/>
    <w:rsid w:val="00C2580E"/>
    <w:rsid w:val="00C25959"/>
    <w:rsid w:val="00C25A89"/>
    <w:rsid w:val="00C25B73"/>
    <w:rsid w:val="00C267EA"/>
    <w:rsid w:val="00C26AA3"/>
    <w:rsid w:val="00C26ED5"/>
    <w:rsid w:val="00C26FCC"/>
    <w:rsid w:val="00C27013"/>
    <w:rsid w:val="00C270DD"/>
    <w:rsid w:val="00C27421"/>
    <w:rsid w:val="00C274E7"/>
    <w:rsid w:val="00C27506"/>
    <w:rsid w:val="00C279F7"/>
    <w:rsid w:val="00C27A47"/>
    <w:rsid w:val="00C30383"/>
    <w:rsid w:val="00C30805"/>
    <w:rsid w:val="00C30985"/>
    <w:rsid w:val="00C30BFE"/>
    <w:rsid w:val="00C31254"/>
    <w:rsid w:val="00C3141D"/>
    <w:rsid w:val="00C3145B"/>
    <w:rsid w:val="00C315B8"/>
    <w:rsid w:val="00C315DB"/>
    <w:rsid w:val="00C31603"/>
    <w:rsid w:val="00C31B04"/>
    <w:rsid w:val="00C31CC0"/>
    <w:rsid w:val="00C31CE9"/>
    <w:rsid w:val="00C31DE9"/>
    <w:rsid w:val="00C3201D"/>
    <w:rsid w:val="00C3231C"/>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70"/>
    <w:rsid w:val="00C341B7"/>
    <w:rsid w:val="00C3474D"/>
    <w:rsid w:val="00C34919"/>
    <w:rsid w:val="00C34BF0"/>
    <w:rsid w:val="00C34E21"/>
    <w:rsid w:val="00C34E55"/>
    <w:rsid w:val="00C35037"/>
    <w:rsid w:val="00C35137"/>
    <w:rsid w:val="00C351EF"/>
    <w:rsid w:val="00C353DA"/>
    <w:rsid w:val="00C35A80"/>
    <w:rsid w:val="00C35D8D"/>
    <w:rsid w:val="00C35E7E"/>
    <w:rsid w:val="00C35F46"/>
    <w:rsid w:val="00C36628"/>
    <w:rsid w:val="00C36C4B"/>
    <w:rsid w:val="00C36E6C"/>
    <w:rsid w:val="00C371FB"/>
    <w:rsid w:val="00C3738D"/>
    <w:rsid w:val="00C374B6"/>
    <w:rsid w:val="00C37514"/>
    <w:rsid w:val="00C37A28"/>
    <w:rsid w:val="00C40004"/>
    <w:rsid w:val="00C401D0"/>
    <w:rsid w:val="00C402B5"/>
    <w:rsid w:val="00C4031A"/>
    <w:rsid w:val="00C40329"/>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E1B"/>
    <w:rsid w:val="00C42F13"/>
    <w:rsid w:val="00C430F0"/>
    <w:rsid w:val="00C43176"/>
    <w:rsid w:val="00C43206"/>
    <w:rsid w:val="00C43344"/>
    <w:rsid w:val="00C4342B"/>
    <w:rsid w:val="00C436B1"/>
    <w:rsid w:val="00C4381B"/>
    <w:rsid w:val="00C4381F"/>
    <w:rsid w:val="00C43A6E"/>
    <w:rsid w:val="00C43D1B"/>
    <w:rsid w:val="00C444AF"/>
    <w:rsid w:val="00C44601"/>
    <w:rsid w:val="00C447BF"/>
    <w:rsid w:val="00C448A3"/>
    <w:rsid w:val="00C44A20"/>
    <w:rsid w:val="00C44E22"/>
    <w:rsid w:val="00C44EC8"/>
    <w:rsid w:val="00C44F6F"/>
    <w:rsid w:val="00C45020"/>
    <w:rsid w:val="00C455A1"/>
    <w:rsid w:val="00C458E4"/>
    <w:rsid w:val="00C45B77"/>
    <w:rsid w:val="00C45BBC"/>
    <w:rsid w:val="00C460E5"/>
    <w:rsid w:val="00C46266"/>
    <w:rsid w:val="00C462E1"/>
    <w:rsid w:val="00C46331"/>
    <w:rsid w:val="00C46520"/>
    <w:rsid w:val="00C46826"/>
    <w:rsid w:val="00C46DBB"/>
    <w:rsid w:val="00C46FAD"/>
    <w:rsid w:val="00C47102"/>
    <w:rsid w:val="00C47312"/>
    <w:rsid w:val="00C474EA"/>
    <w:rsid w:val="00C47582"/>
    <w:rsid w:val="00C475E8"/>
    <w:rsid w:val="00C47677"/>
    <w:rsid w:val="00C478C0"/>
    <w:rsid w:val="00C47A30"/>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CFB"/>
    <w:rsid w:val="00C533E5"/>
    <w:rsid w:val="00C5354C"/>
    <w:rsid w:val="00C53770"/>
    <w:rsid w:val="00C538D6"/>
    <w:rsid w:val="00C53939"/>
    <w:rsid w:val="00C53A63"/>
    <w:rsid w:val="00C53A6E"/>
    <w:rsid w:val="00C53B98"/>
    <w:rsid w:val="00C53BAE"/>
    <w:rsid w:val="00C53D90"/>
    <w:rsid w:val="00C53D99"/>
    <w:rsid w:val="00C53E71"/>
    <w:rsid w:val="00C54175"/>
    <w:rsid w:val="00C544B5"/>
    <w:rsid w:val="00C54744"/>
    <w:rsid w:val="00C54930"/>
    <w:rsid w:val="00C54AAC"/>
    <w:rsid w:val="00C54CBC"/>
    <w:rsid w:val="00C54FB5"/>
    <w:rsid w:val="00C5578F"/>
    <w:rsid w:val="00C55899"/>
    <w:rsid w:val="00C55B70"/>
    <w:rsid w:val="00C55C3B"/>
    <w:rsid w:val="00C55DF6"/>
    <w:rsid w:val="00C56099"/>
    <w:rsid w:val="00C56694"/>
    <w:rsid w:val="00C56C80"/>
    <w:rsid w:val="00C56CF2"/>
    <w:rsid w:val="00C56D91"/>
    <w:rsid w:val="00C572D1"/>
    <w:rsid w:val="00C5753D"/>
    <w:rsid w:val="00C57563"/>
    <w:rsid w:val="00C57A40"/>
    <w:rsid w:val="00C57AF8"/>
    <w:rsid w:val="00C60660"/>
    <w:rsid w:val="00C606D8"/>
    <w:rsid w:val="00C6097C"/>
    <w:rsid w:val="00C60CA6"/>
    <w:rsid w:val="00C60DA4"/>
    <w:rsid w:val="00C60DCF"/>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4E"/>
    <w:rsid w:val="00C65056"/>
    <w:rsid w:val="00C650E7"/>
    <w:rsid w:val="00C6516D"/>
    <w:rsid w:val="00C652B9"/>
    <w:rsid w:val="00C6546C"/>
    <w:rsid w:val="00C65511"/>
    <w:rsid w:val="00C655ED"/>
    <w:rsid w:val="00C65DB6"/>
    <w:rsid w:val="00C65F94"/>
    <w:rsid w:val="00C6613A"/>
    <w:rsid w:val="00C66151"/>
    <w:rsid w:val="00C66538"/>
    <w:rsid w:val="00C66614"/>
    <w:rsid w:val="00C66897"/>
    <w:rsid w:val="00C668D4"/>
    <w:rsid w:val="00C6690C"/>
    <w:rsid w:val="00C6699C"/>
    <w:rsid w:val="00C66B43"/>
    <w:rsid w:val="00C66CEE"/>
    <w:rsid w:val="00C66ECD"/>
    <w:rsid w:val="00C67026"/>
    <w:rsid w:val="00C6725A"/>
    <w:rsid w:val="00C67667"/>
    <w:rsid w:val="00C67A50"/>
    <w:rsid w:val="00C67CD7"/>
    <w:rsid w:val="00C67CEB"/>
    <w:rsid w:val="00C67DB2"/>
    <w:rsid w:val="00C7020D"/>
    <w:rsid w:val="00C70577"/>
    <w:rsid w:val="00C7078D"/>
    <w:rsid w:val="00C70820"/>
    <w:rsid w:val="00C708BA"/>
    <w:rsid w:val="00C70B5C"/>
    <w:rsid w:val="00C70C5A"/>
    <w:rsid w:val="00C70D9E"/>
    <w:rsid w:val="00C70ED8"/>
    <w:rsid w:val="00C70F06"/>
    <w:rsid w:val="00C710DE"/>
    <w:rsid w:val="00C71101"/>
    <w:rsid w:val="00C71233"/>
    <w:rsid w:val="00C71240"/>
    <w:rsid w:val="00C71311"/>
    <w:rsid w:val="00C71317"/>
    <w:rsid w:val="00C71625"/>
    <w:rsid w:val="00C7181C"/>
    <w:rsid w:val="00C718DB"/>
    <w:rsid w:val="00C719DE"/>
    <w:rsid w:val="00C71AAE"/>
    <w:rsid w:val="00C71D1A"/>
    <w:rsid w:val="00C71EDD"/>
    <w:rsid w:val="00C71F2B"/>
    <w:rsid w:val="00C71F4F"/>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0"/>
    <w:rsid w:val="00C74434"/>
    <w:rsid w:val="00C745E5"/>
    <w:rsid w:val="00C74868"/>
    <w:rsid w:val="00C74AD0"/>
    <w:rsid w:val="00C74B1E"/>
    <w:rsid w:val="00C751B8"/>
    <w:rsid w:val="00C755D1"/>
    <w:rsid w:val="00C756CD"/>
    <w:rsid w:val="00C75B1A"/>
    <w:rsid w:val="00C75C04"/>
    <w:rsid w:val="00C75D39"/>
    <w:rsid w:val="00C75DD0"/>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953"/>
    <w:rsid w:val="00C80AE4"/>
    <w:rsid w:val="00C80D07"/>
    <w:rsid w:val="00C80EEA"/>
    <w:rsid w:val="00C81235"/>
    <w:rsid w:val="00C8141F"/>
    <w:rsid w:val="00C818B0"/>
    <w:rsid w:val="00C8194D"/>
    <w:rsid w:val="00C81D29"/>
    <w:rsid w:val="00C81E92"/>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127"/>
    <w:rsid w:val="00C831E1"/>
    <w:rsid w:val="00C8320A"/>
    <w:rsid w:val="00C83508"/>
    <w:rsid w:val="00C8383C"/>
    <w:rsid w:val="00C839C0"/>
    <w:rsid w:val="00C83A86"/>
    <w:rsid w:val="00C841B2"/>
    <w:rsid w:val="00C841FF"/>
    <w:rsid w:val="00C846AA"/>
    <w:rsid w:val="00C84CC4"/>
    <w:rsid w:val="00C84FF6"/>
    <w:rsid w:val="00C8508E"/>
    <w:rsid w:val="00C851A3"/>
    <w:rsid w:val="00C852C8"/>
    <w:rsid w:val="00C852F3"/>
    <w:rsid w:val="00C85707"/>
    <w:rsid w:val="00C85E19"/>
    <w:rsid w:val="00C86214"/>
    <w:rsid w:val="00C866D7"/>
    <w:rsid w:val="00C867FA"/>
    <w:rsid w:val="00C8682B"/>
    <w:rsid w:val="00C86864"/>
    <w:rsid w:val="00C86B65"/>
    <w:rsid w:val="00C86B8A"/>
    <w:rsid w:val="00C86B9D"/>
    <w:rsid w:val="00C86BD7"/>
    <w:rsid w:val="00C86C21"/>
    <w:rsid w:val="00C86D4C"/>
    <w:rsid w:val="00C86E4D"/>
    <w:rsid w:val="00C871DA"/>
    <w:rsid w:val="00C872EC"/>
    <w:rsid w:val="00C876F0"/>
    <w:rsid w:val="00C87C7D"/>
    <w:rsid w:val="00C87CA5"/>
    <w:rsid w:val="00C87E61"/>
    <w:rsid w:val="00C87F46"/>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DFD"/>
    <w:rsid w:val="00C94F38"/>
    <w:rsid w:val="00C952B1"/>
    <w:rsid w:val="00C9568F"/>
    <w:rsid w:val="00C95760"/>
    <w:rsid w:val="00C958A4"/>
    <w:rsid w:val="00C95B23"/>
    <w:rsid w:val="00C95D3E"/>
    <w:rsid w:val="00C960D3"/>
    <w:rsid w:val="00C963EA"/>
    <w:rsid w:val="00C96AE6"/>
    <w:rsid w:val="00C96C1A"/>
    <w:rsid w:val="00C96CC2"/>
    <w:rsid w:val="00C96CCB"/>
    <w:rsid w:val="00C96D8E"/>
    <w:rsid w:val="00C96FCB"/>
    <w:rsid w:val="00C970E7"/>
    <w:rsid w:val="00C9756D"/>
    <w:rsid w:val="00C97581"/>
    <w:rsid w:val="00C977AD"/>
    <w:rsid w:val="00C978D9"/>
    <w:rsid w:val="00C97A1D"/>
    <w:rsid w:val="00C97C52"/>
    <w:rsid w:val="00C97D90"/>
    <w:rsid w:val="00C97EA6"/>
    <w:rsid w:val="00C97F0E"/>
    <w:rsid w:val="00CA012F"/>
    <w:rsid w:val="00CA026A"/>
    <w:rsid w:val="00CA03CB"/>
    <w:rsid w:val="00CA04D3"/>
    <w:rsid w:val="00CA064A"/>
    <w:rsid w:val="00CA074A"/>
    <w:rsid w:val="00CA0875"/>
    <w:rsid w:val="00CA096A"/>
    <w:rsid w:val="00CA0DF7"/>
    <w:rsid w:val="00CA103E"/>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B15"/>
    <w:rsid w:val="00CA2FB1"/>
    <w:rsid w:val="00CA3375"/>
    <w:rsid w:val="00CA3774"/>
    <w:rsid w:val="00CA3DD6"/>
    <w:rsid w:val="00CA3DE2"/>
    <w:rsid w:val="00CA3DE9"/>
    <w:rsid w:val="00CA4120"/>
    <w:rsid w:val="00CA4241"/>
    <w:rsid w:val="00CA45DB"/>
    <w:rsid w:val="00CA4748"/>
    <w:rsid w:val="00CA47CC"/>
    <w:rsid w:val="00CA47F5"/>
    <w:rsid w:val="00CA48E1"/>
    <w:rsid w:val="00CA4C40"/>
    <w:rsid w:val="00CA4D73"/>
    <w:rsid w:val="00CA5231"/>
    <w:rsid w:val="00CA5800"/>
    <w:rsid w:val="00CA5A67"/>
    <w:rsid w:val="00CA5EC3"/>
    <w:rsid w:val="00CA608E"/>
    <w:rsid w:val="00CA638B"/>
    <w:rsid w:val="00CA6606"/>
    <w:rsid w:val="00CA66B2"/>
    <w:rsid w:val="00CA6734"/>
    <w:rsid w:val="00CA6A1D"/>
    <w:rsid w:val="00CA6BFC"/>
    <w:rsid w:val="00CA6CC5"/>
    <w:rsid w:val="00CA6D7E"/>
    <w:rsid w:val="00CA7097"/>
    <w:rsid w:val="00CA720E"/>
    <w:rsid w:val="00CA7446"/>
    <w:rsid w:val="00CA744F"/>
    <w:rsid w:val="00CA786B"/>
    <w:rsid w:val="00CA7E3B"/>
    <w:rsid w:val="00CA7F86"/>
    <w:rsid w:val="00CB00A9"/>
    <w:rsid w:val="00CB013E"/>
    <w:rsid w:val="00CB01C0"/>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B9A"/>
    <w:rsid w:val="00CB5C3B"/>
    <w:rsid w:val="00CB5C58"/>
    <w:rsid w:val="00CB5CE5"/>
    <w:rsid w:val="00CB5D58"/>
    <w:rsid w:val="00CB5E48"/>
    <w:rsid w:val="00CB616E"/>
    <w:rsid w:val="00CB6194"/>
    <w:rsid w:val="00CB6621"/>
    <w:rsid w:val="00CB721F"/>
    <w:rsid w:val="00CB7504"/>
    <w:rsid w:val="00CB780B"/>
    <w:rsid w:val="00CB7C13"/>
    <w:rsid w:val="00CB7D58"/>
    <w:rsid w:val="00CC00F8"/>
    <w:rsid w:val="00CC01C0"/>
    <w:rsid w:val="00CC028E"/>
    <w:rsid w:val="00CC039C"/>
    <w:rsid w:val="00CC03F7"/>
    <w:rsid w:val="00CC083C"/>
    <w:rsid w:val="00CC0B74"/>
    <w:rsid w:val="00CC0F9E"/>
    <w:rsid w:val="00CC122F"/>
    <w:rsid w:val="00CC1376"/>
    <w:rsid w:val="00CC166A"/>
    <w:rsid w:val="00CC183A"/>
    <w:rsid w:val="00CC1B6E"/>
    <w:rsid w:val="00CC1E22"/>
    <w:rsid w:val="00CC1F47"/>
    <w:rsid w:val="00CC20B6"/>
    <w:rsid w:val="00CC211E"/>
    <w:rsid w:val="00CC2148"/>
    <w:rsid w:val="00CC221E"/>
    <w:rsid w:val="00CC222A"/>
    <w:rsid w:val="00CC2622"/>
    <w:rsid w:val="00CC26E8"/>
    <w:rsid w:val="00CC2A29"/>
    <w:rsid w:val="00CC2A8A"/>
    <w:rsid w:val="00CC2B45"/>
    <w:rsid w:val="00CC2B94"/>
    <w:rsid w:val="00CC2E42"/>
    <w:rsid w:val="00CC2EF4"/>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537"/>
    <w:rsid w:val="00CC56CE"/>
    <w:rsid w:val="00CC5849"/>
    <w:rsid w:val="00CC5A54"/>
    <w:rsid w:val="00CC5C17"/>
    <w:rsid w:val="00CC5EAB"/>
    <w:rsid w:val="00CC5EEC"/>
    <w:rsid w:val="00CC6497"/>
    <w:rsid w:val="00CC66CE"/>
    <w:rsid w:val="00CC6702"/>
    <w:rsid w:val="00CC6889"/>
    <w:rsid w:val="00CC6955"/>
    <w:rsid w:val="00CC70CB"/>
    <w:rsid w:val="00CC7235"/>
    <w:rsid w:val="00CC7473"/>
    <w:rsid w:val="00CC751F"/>
    <w:rsid w:val="00CC79F3"/>
    <w:rsid w:val="00CC7BB3"/>
    <w:rsid w:val="00CC7D8B"/>
    <w:rsid w:val="00CC7F27"/>
    <w:rsid w:val="00CD0103"/>
    <w:rsid w:val="00CD0746"/>
    <w:rsid w:val="00CD0926"/>
    <w:rsid w:val="00CD0D93"/>
    <w:rsid w:val="00CD0F6C"/>
    <w:rsid w:val="00CD13D1"/>
    <w:rsid w:val="00CD1672"/>
    <w:rsid w:val="00CD1817"/>
    <w:rsid w:val="00CD183E"/>
    <w:rsid w:val="00CD26E0"/>
    <w:rsid w:val="00CD27C5"/>
    <w:rsid w:val="00CD2966"/>
    <w:rsid w:val="00CD2AD2"/>
    <w:rsid w:val="00CD2BC4"/>
    <w:rsid w:val="00CD2EEB"/>
    <w:rsid w:val="00CD2F94"/>
    <w:rsid w:val="00CD2FA7"/>
    <w:rsid w:val="00CD2FE7"/>
    <w:rsid w:val="00CD3040"/>
    <w:rsid w:val="00CD325A"/>
    <w:rsid w:val="00CD32DE"/>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095"/>
    <w:rsid w:val="00CD531C"/>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448"/>
    <w:rsid w:val="00CE0816"/>
    <w:rsid w:val="00CE0C7B"/>
    <w:rsid w:val="00CE0E16"/>
    <w:rsid w:val="00CE10C8"/>
    <w:rsid w:val="00CE1312"/>
    <w:rsid w:val="00CE1361"/>
    <w:rsid w:val="00CE1406"/>
    <w:rsid w:val="00CE166C"/>
    <w:rsid w:val="00CE16E7"/>
    <w:rsid w:val="00CE172A"/>
    <w:rsid w:val="00CE1A9A"/>
    <w:rsid w:val="00CE1B92"/>
    <w:rsid w:val="00CE23B7"/>
    <w:rsid w:val="00CE240A"/>
    <w:rsid w:val="00CE2453"/>
    <w:rsid w:val="00CE26A9"/>
    <w:rsid w:val="00CE2750"/>
    <w:rsid w:val="00CE2B50"/>
    <w:rsid w:val="00CE2C8F"/>
    <w:rsid w:val="00CE2DE3"/>
    <w:rsid w:val="00CE3078"/>
    <w:rsid w:val="00CE32FD"/>
    <w:rsid w:val="00CE3356"/>
    <w:rsid w:val="00CE386E"/>
    <w:rsid w:val="00CE38AC"/>
    <w:rsid w:val="00CE3AB6"/>
    <w:rsid w:val="00CE3B89"/>
    <w:rsid w:val="00CE3C50"/>
    <w:rsid w:val="00CE3DF7"/>
    <w:rsid w:val="00CE3ED1"/>
    <w:rsid w:val="00CE3F21"/>
    <w:rsid w:val="00CE3F72"/>
    <w:rsid w:val="00CE43FC"/>
    <w:rsid w:val="00CE4411"/>
    <w:rsid w:val="00CE4901"/>
    <w:rsid w:val="00CE4A53"/>
    <w:rsid w:val="00CE4BA3"/>
    <w:rsid w:val="00CE512B"/>
    <w:rsid w:val="00CE56B7"/>
    <w:rsid w:val="00CE5AD1"/>
    <w:rsid w:val="00CE5AF0"/>
    <w:rsid w:val="00CE6040"/>
    <w:rsid w:val="00CE6172"/>
    <w:rsid w:val="00CE65F8"/>
    <w:rsid w:val="00CE6664"/>
    <w:rsid w:val="00CE6713"/>
    <w:rsid w:val="00CE67A4"/>
    <w:rsid w:val="00CE6835"/>
    <w:rsid w:val="00CE6B86"/>
    <w:rsid w:val="00CE71BA"/>
    <w:rsid w:val="00CE7978"/>
    <w:rsid w:val="00CE7D2C"/>
    <w:rsid w:val="00CE7D70"/>
    <w:rsid w:val="00CE7DC5"/>
    <w:rsid w:val="00CE7EB2"/>
    <w:rsid w:val="00CF0181"/>
    <w:rsid w:val="00CF03CB"/>
    <w:rsid w:val="00CF0432"/>
    <w:rsid w:val="00CF0452"/>
    <w:rsid w:val="00CF0498"/>
    <w:rsid w:val="00CF08B8"/>
    <w:rsid w:val="00CF0A20"/>
    <w:rsid w:val="00CF0D2C"/>
    <w:rsid w:val="00CF0F02"/>
    <w:rsid w:val="00CF0FA1"/>
    <w:rsid w:val="00CF113C"/>
    <w:rsid w:val="00CF11A6"/>
    <w:rsid w:val="00CF174C"/>
    <w:rsid w:val="00CF17D0"/>
    <w:rsid w:val="00CF2053"/>
    <w:rsid w:val="00CF2190"/>
    <w:rsid w:val="00CF27A7"/>
    <w:rsid w:val="00CF2D82"/>
    <w:rsid w:val="00CF2E71"/>
    <w:rsid w:val="00CF2EE3"/>
    <w:rsid w:val="00CF2FFA"/>
    <w:rsid w:val="00CF329A"/>
    <w:rsid w:val="00CF34BC"/>
    <w:rsid w:val="00CF36A4"/>
    <w:rsid w:val="00CF3A48"/>
    <w:rsid w:val="00CF3AE4"/>
    <w:rsid w:val="00CF3B62"/>
    <w:rsid w:val="00CF3C51"/>
    <w:rsid w:val="00CF4199"/>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C24"/>
    <w:rsid w:val="00CF7ECD"/>
    <w:rsid w:val="00D001AF"/>
    <w:rsid w:val="00D0024B"/>
    <w:rsid w:val="00D0076A"/>
    <w:rsid w:val="00D00834"/>
    <w:rsid w:val="00D00857"/>
    <w:rsid w:val="00D00952"/>
    <w:rsid w:val="00D0099C"/>
    <w:rsid w:val="00D00ABD"/>
    <w:rsid w:val="00D00B6A"/>
    <w:rsid w:val="00D011BD"/>
    <w:rsid w:val="00D01381"/>
    <w:rsid w:val="00D01D52"/>
    <w:rsid w:val="00D0245D"/>
    <w:rsid w:val="00D02993"/>
    <w:rsid w:val="00D02C61"/>
    <w:rsid w:val="00D032ED"/>
    <w:rsid w:val="00D0394D"/>
    <w:rsid w:val="00D03C7C"/>
    <w:rsid w:val="00D03D28"/>
    <w:rsid w:val="00D03ECA"/>
    <w:rsid w:val="00D03FBA"/>
    <w:rsid w:val="00D0417D"/>
    <w:rsid w:val="00D04220"/>
    <w:rsid w:val="00D0423E"/>
    <w:rsid w:val="00D042F9"/>
    <w:rsid w:val="00D043B7"/>
    <w:rsid w:val="00D04B89"/>
    <w:rsid w:val="00D04BA5"/>
    <w:rsid w:val="00D04E26"/>
    <w:rsid w:val="00D04ED9"/>
    <w:rsid w:val="00D04F69"/>
    <w:rsid w:val="00D0531E"/>
    <w:rsid w:val="00D0547F"/>
    <w:rsid w:val="00D05CB4"/>
    <w:rsid w:val="00D05CD4"/>
    <w:rsid w:val="00D05D07"/>
    <w:rsid w:val="00D05D8C"/>
    <w:rsid w:val="00D05F91"/>
    <w:rsid w:val="00D060C2"/>
    <w:rsid w:val="00D063DA"/>
    <w:rsid w:val="00D06555"/>
    <w:rsid w:val="00D0661A"/>
    <w:rsid w:val="00D06992"/>
    <w:rsid w:val="00D06BE4"/>
    <w:rsid w:val="00D06E15"/>
    <w:rsid w:val="00D06E82"/>
    <w:rsid w:val="00D071F3"/>
    <w:rsid w:val="00D0778F"/>
    <w:rsid w:val="00D07A14"/>
    <w:rsid w:val="00D10064"/>
    <w:rsid w:val="00D101B9"/>
    <w:rsid w:val="00D10315"/>
    <w:rsid w:val="00D104D0"/>
    <w:rsid w:val="00D106E7"/>
    <w:rsid w:val="00D1087B"/>
    <w:rsid w:val="00D10E32"/>
    <w:rsid w:val="00D11458"/>
    <w:rsid w:val="00D11661"/>
    <w:rsid w:val="00D11848"/>
    <w:rsid w:val="00D11B0B"/>
    <w:rsid w:val="00D129CA"/>
    <w:rsid w:val="00D12B29"/>
    <w:rsid w:val="00D12BFE"/>
    <w:rsid w:val="00D12CA8"/>
    <w:rsid w:val="00D133A8"/>
    <w:rsid w:val="00D133FA"/>
    <w:rsid w:val="00D138D1"/>
    <w:rsid w:val="00D139E2"/>
    <w:rsid w:val="00D13EE1"/>
    <w:rsid w:val="00D147D7"/>
    <w:rsid w:val="00D1481D"/>
    <w:rsid w:val="00D148DE"/>
    <w:rsid w:val="00D14908"/>
    <w:rsid w:val="00D14961"/>
    <w:rsid w:val="00D14D29"/>
    <w:rsid w:val="00D14D7A"/>
    <w:rsid w:val="00D14F85"/>
    <w:rsid w:val="00D15658"/>
    <w:rsid w:val="00D156CD"/>
    <w:rsid w:val="00D156E3"/>
    <w:rsid w:val="00D157B4"/>
    <w:rsid w:val="00D157BF"/>
    <w:rsid w:val="00D159BB"/>
    <w:rsid w:val="00D15A27"/>
    <w:rsid w:val="00D15D95"/>
    <w:rsid w:val="00D15E0A"/>
    <w:rsid w:val="00D15EBF"/>
    <w:rsid w:val="00D15F94"/>
    <w:rsid w:val="00D16391"/>
    <w:rsid w:val="00D1644F"/>
    <w:rsid w:val="00D169F8"/>
    <w:rsid w:val="00D16A30"/>
    <w:rsid w:val="00D16B32"/>
    <w:rsid w:val="00D16F1F"/>
    <w:rsid w:val="00D16F3C"/>
    <w:rsid w:val="00D170E9"/>
    <w:rsid w:val="00D1727A"/>
    <w:rsid w:val="00D174DA"/>
    <w:rsid w:val="00D1775E"/>
    <w:rsid w:val="00D17D5A"/>
    <w:rsid w:val="00D17D93"/>
    <w:rsid w:val="00D20436"/>
    <w:rsid w:val="00D204B7"/>
    <w:rsid w:val="00D204C7"/>
    <w:rsid w:val="00D204E7"/>
    <w:rsid w:val="00D204E8"/>
    <w:rsid w:val="00D20844"/>
    <w:rsid w:val="00D20DE7"/>
    <w:rsid w:val="00D20E6C"/>
    <w:rsid w:val="00D20FC8"/>
    <w:rsid w:val="00D2112D"/>
    <w:rsid w:val="00D212C5"/>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BFB"/>
    <w:rsid w:val="00D27C73"/>
    <w:rsid w:val="00D30014"/>
    <w:rsid w:val="00D300B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8F9"/>
    <w:rsid w:val="00D31AAD"/>
    <w:rsid w:val="00D31E98"/>
    <w:rsid w:val="00D31EF8"/>
    <w:rsid w:val="00D32483"/>
    <w:rsid w:val="00D32588"/>
    <w:rsid w:val="00D3265D"/>
    <w:rsid w:val="00D32770"/>
    <w:rsid w:val="00D32937"/>
    <w:rsid w:val="00D32AF9"/>
    <w:rsid w:val="00D32BC7"/>
    <w:rsid w:val="00D32C5B"/>
    <w:rsid w:val="00D32CB7"/>
    <w:rsid w:val="00D33008"/>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4D51"/>
    <w:rsid w:val="00D351E6"/>
    <w:rsid w:val="00D35209"/>
    <w:rsid w:val="00D3525C"/>
    <w:rsid w:val="00D35363"/>
    <w:rsid w:val="00D3570C"/>
    <w:rsid w:val="00D358FE"/>
    <w:rsid w:val="00D359FB"/>
    <w:rsid w:val="00D35BEE"/>
    <w:rsid w:val="00D35CC3"/>
    <w:rsid w:val="00D35CDF"/>
    <w:rsid w:val="00D35F1B"/>
    <w:rsid w:val="00D35FE9"/>
    <w:rsid w:val="00D3602A"/>
    <w:rsid w:val="00D365C2"/>
    <w:rsid w:val="00D367D9"/>
    <w:rsid w:val="00D36E46"/>
    <w:rsid w:val="00D36FEF"/>
    <w:rsid w:val="00D37157"/>
    <w:rsid w:val="00D37246"/>
    <w:rsid w:val="00D37377"/>
    <w:rsid w:val="00D37491"/>
    <w:rsid w:val="00D37B10"/>
    <w:rsid w:val="00D37F1A"/>
    <w:rsid w:val="00D40233"/>
    <w:rsid w:val="00D40484"/>
    <w:rsid w:val="00D405B9"/>
    <w:rsid w:val="00D40652"/>
    <w:rsid w:val="00D40994"/>
    <w:rsid w:val="00D40AC0"/>
    <w:rsid w:val="00D41299"/>
    <w:rsid w:val="00D41859"/>
    <w:rsid w:val="00D42076"/>
    <w:rsid w:val="00D4226A"/>
    <w:rsid w:val="00D42288"/>
    <w:rsid w:val="00D42443"/>
    <w:rsid w:val="00D42683"/>
    <w:rsid w:val="00D42789"/>
    <w:rsid w:val="00D42B86"/>
    <w:rsid w:val="00D42C6C"/>
    <w:rsid w:val="00D43222"/>
    <w:rsid w:val="00D4328F"/>
    <w:rsid w:val="00D43565"/>
    <w:rsid w:val="00D438C0"/>
    <w:rsid w:val="00D43AEE"/>
    <w:rsid w:val="00D43B1A"/>
    <w:rsid w:val="00D43D2D"/>
    <w:rsid w:val="00D43FFC"/>
    <w:rsid w:val="00D4454A"/>
    <w:rsid w:val="00D447A6"/>
    <w:rsid w:val="00D44832"/>
    <w:rsid w:val="00D449F4"/>
    <w:rsid w:val="00D44B82"/>
    <w:rsid w:val="00D44BB1"/>
    <w:rsid w:val="00D44DDF"/>
    <w:rsid w:val="00D44F1F"/>
    <w:rsid w:val="00D45006"/>
    <w:rsid w:val="00D45277"/>
    <w:rsid w:val="00D4569E"/>
    <w:rsid w:val="00D457F0"/>
    <w:rsid w:val="00D45B10"/>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DEA"/>
    <w:rsid w:val="00D47DF4"/>
    <w:rsid w:val="00D47E3B"/>
    <w:rsid w:val="00D47F55"/>
    <w:rsid w:val="00D47F5D"/>
    <w:rsid w:val="00D47FD2"/>
    <w:rsid w:val="00D50C35"/>
    <w:rsid w:val="00D50ECF"/>
    <w:rsid w:val="00D50F4F"/>
    <w:rsid w:val="00D511CE"/>
    <w:rsid w:val="00D511FB"/>
    <w:rsid w:val="00D51412"/>
    <w:rsid w:val="00D51510"/>
    <w:rsid w:val="00D51671"/>
    <w:rsid w:val="00D51743"/>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41D7"/>
    <w:rsid w:val="00D54285"/>
    <w:rsid w:val="00D543FD"/>
    <w:rsid w:val="00D54504"/>
    <w:rsid w:val="00D54598"/>
    <w:rsid w:val="00D54931"/>
    <w:rsid w:val="00D54BC1"/>
    <w:rsid w:val="00D54ED9"/>
    <w:rsid w:val="00D55596"/>
    <w:rsid w:val="00D555DD"/>
    <w:rsid w:val="00D557A4"/>
    <w:rsid w:val="00D55B61"/>
    <w:rsid w:val="00D55BD6"/>
    <w:rsid w:val="00D562FE"/>
    <w:rsid w:val="00D5664D"/>
    <w:rsid w:val="00D5674C"/>
    <w:rsid w:val="00D56998"/>
    <w:rsid w:val="00D56D53"/>
    <w:rsid w:val="00D56D84"/>
    <w:rsid w:val="00D56FB7"/>
    <w:rsid w:val="00D5738F"/>
    <w:rsid w:val="00D5740B"/>
    <w:rsid w:val="00D57414"/>
    <w:rsid w:val="00D57873"/>
    <w:rsid w:val="00D578E4"/>
    <w:rsid w:val="00D57915"/>
    <w:rsid w:val="00D57AFC"/>
    <w:rsid w:val="00D57B34"/>
    <w:rsid w:val="00D57E92"/>
    <w:rsid w:val="00D6005C"/>
    <w:rsid w:val="00D60AEC"/>
    <w:rsid w:val="00D60B72"/>
    <w:rsid w:val="00D60C26"/>
    <w:rsid w:val="00D60F51"/>
    <w:rsid w:val="00D61026"/>
    <w:rsid w:val="00D611AA"/>
    <w:rsid w:val="00D6152E"/>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EB1"/>
    <w:rsid w:val="00D63F61"/>
    <w:rsid w:val="00D63FD2"/>
    <w:rsid w:val="00D6438F"/>
    <w:rsid w:val="00D6443C"/>
    <w:rsid w:val="00D645D8"/>
    <w:rsid w:val="00D6469B"/>
    <w:rsid w:val="00D647F3"/>
    <w:rsid w:val="00D64B3C"/>
    <w:rsid w:val="00D64C00"/>
    <w:rsid w:val="00D64DCE"/>
    <w:rsid w:val="00D64E7E"/>
    <w:rsid w:val="00D64F6F"/>
    <w:rsid w:val="00D64F83"/>
    <w:rsid w:val="00D65484"/>
    <w:rsid w:val="00D65A8D"/>
    <w:rsid w:val="00D65BEC"/>
    <w:rsid w:val="00D65C33"/>
    <w:rsid w:val="00D65E39"/>
    <w:rsid w:val="00D65E6F"/>
    <w:rsid w:val="00D65ECD"/>
    <w:rsid w:val="00D65EDC"/>
    <w:rsid w:val="00D6607A"/>
    <w:rsid w:val="00D660F3"/>
    <w:rsid w:val="00D66B8E"/>
    <w:rsid w:val="00D66DAA"/>
    <w:rsid w:val="00D66E23"/>
    <w:rsid w:val="00D66E2D"/>
    <w:rsid w:val="00D678AE"/>
    <w:rsid w:val="00D67CC0"/>
    <w:rsid w:val="00D7013D"/>
    <w:rsid w:val="00D70470"/>
    <w:rsid w:val="00D705EC"/>
    <w:rsid w:val="00D70A07"/>
    <w:rsid w:val="00D70BAA"/>
    <w:rsid w:val="00D70F78"/>
    <w:rsid w:val="00D70FAA"/>
    <w:rsid w:val="00D710B9"/>
    <w:rsid w:val="00D71400"/>
    <w:rsid w:val="00D7154B"/>
    <w:rsid w:val="00D7193B"/>
    <w:rsid w:val="00D719D7"/>
    <w:rsid w:val="00D71E34"/>
    <w:rsid w:val="00D71F6C"/>
    <w:rsid w:val="00D72826"/>
    <w:rsid w:val="00D72B82"/>
    <w:rsid w:val="00D72BFF"/>
    <w:rsid w:val="00D72C2E"/>
    <w:rsid w:val="00D7311A"/>
    <w:rsid w:val="00D734BC"/>
    <w:rsid w:val="00D736C3"/>
    <w:rsid w:val="00D738B7"/>
    <w:rsid w:val="00D73A2F"/>
    <w:rsid w:val="00D73F7A"/>
    <w:rsid w:val="00D73F93"/>
    <w:rsid w:val="00D7410B"/>
    <w:rsid w:val="00D743B6"/>
    <w:rsid w:val="00D75080"/>
    <w:rsid w:val="00D752E1"/>
    <w:rsid w:val="00D7551B"/>
    <w:rsid w:val="00D75590"/>
    <w:rsid w:val="00D7568B"/>
    <w:rsid w:val="00D75A10"/>
    <w:rsid w:val="00D75B4B"/>
    <w:rsid w:val="00D75F81"/>
    <w:rsid w:val="00D76133"/>
    <w:rsid w:val="00D76435"/>
    <w:rsid w:val="00D76519"/>
    <w:rsid w:val="00D76722"/>
    <w:rsid w:val="00D76887"/>
    <w:rsid w:val="00D76BDB"/>
    <w:rsid w:val="00D76CDE"/>
    <w:rsid w:val="00D76CEF"/>
    <w:rsid w:val="00D76E5C"/>
    <w:rsid w:val="00D77182"/>
    <w:rsid w:val="00D77226"/>
    <w:rsid w:val="00D7762C"/>
    <w:rsid w:val="00D777B1"/>
    <w:rsid w:val="00D777C9"/>
    <w:rsid w:val="00D77AC3"/>
    <w:rsid w:val="00D77B82"/>
    <w:rsid w:val="00D77BEF"/>
    <w:rsid w:val="00D77FB9"/>
    <w:rsid w:val="00D77FF1"/>
    <w:rsid w:val="00D80119"/>
    <w:rsid w:val="00D8015A"/>
    <w:rsid w:val="00D8028D"/>
    <w:rsid w:val="00D807C1"/>
    <w:rsid w:val="00D80948"/>
    <w:rsid w:val="00D80A06"/>
    <w:rsid w:val="00D80C4F"/>
    <w:rsid w:val="00D80C88"/>
    <w:rsid w:val="00D80D0A"/>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D1D"/>
    <w:rsid w:val="00D83140"/>
    <w:rsid w:val="00D8318F"/>
    <w:rsid w:val="00D83718"/>
    <w:rsid w:val="00D83932"/>
    <w:rsid w:val="00D83B03"/>
    <w:rsid w:val="00D8430B"/>
    <w:rsid w:val="00D8442C"/>
    <w:rsid w:val="00D846E3"/>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70F"/>
    <w:rsid w:val="00D87C0F"/>
    <w:rsid w:val="00D87C6F"/>
    <w:rsid w:val="00D87D2D"/>
    <w:rsid w:val="00D87FA3"/>
    <w:rsid w:val="00D9010B"/>
    <w:rsid w:val="00D901AB"/>
    <w:rsid w:val="00D903C9"/>
    <w:rsid w:val="00D90439"/>
    <w:rsid w:val="00D904DE"/>
    <w:rsid w:val="00D9065D"/>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BF"/>
    <w:rsid w:val="00D937EF"/>
    <w:rsid w:val="00D938FB"/>
    <w:rsid w:val="00D9399A"/>
    <w:rsid w:val="00D939A3"/>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45"/>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D7E"/>
    <w:rsid w:val="00DA172A"/>
    <w:rsid w:val="00DA1ADA"/>
    <w:rsid w:val="00DA1B4C"/>
    <w:rsid w:val="00DA1C82"/>
    <w:rsid w:val="00DA1E53"/>
    <w:rsid w:val="00DA22B2"/>
    <w:rsid w:val="00DA22C7"/>
    <w:rsid w:val="00DA23FE"/>
    <w:rsid w:val="00DA253D"/>
    <w:rsid w:val="00DA2960"/>
    <w:rsid w:val="00DA2ADC"/>
    <w:rsid w:val="00DA2C17"/>
    <w:rsid w:val="00DA3552"/>
    <w:rsid w:val="00DA36B5"/>
    <w:rsid w:val="00DA36F4"/>
    <w:rsid w:val="00DA38FF"/>
    <w:rsid w:val="00DA3B6B"/>
    <w:rsid w:val="00DA3D56"/>
    <w:rsid w:val="00DA4255"/>
    <w:rsid w:val="00DA4272"/>
    <w:rsid w:val="00DA4407"/>
    <w:rsid w:val="00DA4415"/>
    <w:rsid w:val="00DA4A00"/>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0CC"/>
    <w:rsid w:val="00DA72E1"/>
    <w:rsid w:val="00DA780E"/>
    <w:rsid w:val="00DA7D77"/>
    <w:rsid w:val="00DA7DB3"/>
    <w:rsid w:val="00DA7DDF"/>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0F"/>
    <w:rsid w:val="00DB207E"/>
    <w:rsid w:val="00DB2129"/>
    <w:rsid w:val="00DB2137"/>
    <w:rsid w:val="00DB2408"/>
    <w:rsid w:val="00DB299D"/>
    <w:rsid w:val="00DB2D17"/>
    <w:rsid w:val="00DB2E87"/>
    <w:rsid w:val="00DB3364"/>
    <w:rsid w:val="00DB3907"/>
    <w:rsid w:val="00DB3BC4"/>
    <w:rsid w:val="00DB3F1D"/>
    <w:rsid w:val="00DB41A8"/>
    <w:rsid w:val="00DB4209"/>
    <w:rsid w:val="00DB4554"/>
    <w:rsid w:val="00DB4581"/>
    <w:rsid w:val="00DB45FD"/>
    <w:rsid w:val="00DB46A6"/>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70C4"/>
    <w:rsid w:val="00DB7764"/>
    <w:rsid w:val="00DB782A"/>
    <w:rsid w:val="00DB788B"/>
    <w:rsid w:val="00DB78A1"/>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B51"/>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D80"/>
    <w:rsid w:val="00DC41E9"/>
    <w:rsid w:val="00DC47BB"/>
    <w:rsid w:val="00DC482E"/>
    <w:rsid w:val="00DC4C3B"/>
    <w:rsid w:val="00DC4F27"/>
    <w:rsid w:val="00DC4FF8"/>
    <w:rsid w:val="00DC51BD"/>
    <w:rsid w:val="00DC56A8"/>
    <w:rsid w:val="00DC5B38"/>
    <w:rsid w:val="00DC5BA0"/>
    <w:rsid w:val="00DC5BA8"/>
    <w:rsid w:val="00DC5CE0"/>
    <w:rsid w:val="00DC5D8F"/>
    <w:rsid w:val="00DC5EAE"/>
    <w:rsid w:val="00DC6056"/>
    <w:rsid w:val="00DC68D1"/>
    <w:rsid w:val="00DC6A36"/>
    <w:rsid w:val="00DC7165"/>
    <w:rsid w:val="00DC72EE"/>
    <w:rsid w:val="00DC76BC"/>
    <w:rsid w:val="00DC77C4"/>
    <w:rsid w:val="00DC7804"/>
    <w:rsid w:val="00DC784D"/>
    <w:rsid w:val="00DC79E7"/>
    <w:rsid w:val="00DC7AC3"/>
    <w:rsid w:val="00DC7D0A"/>
    <w:rsid w:val="00DC7DBD"/>
    <w:rsid w:val="00DC7FD4"/>
    <w:rsid w:val="00DD03FA"/>
    <w:rsid w:val="00DD045E"/>
    <w:rsid w:val="00DD054C"/>
    <w:rsid w:val="00DD05AC"/>
    <w:rsid w:val="00DD0651"/>
    <w:rsid w:val="00DD08C9"/>
    <w:rsid w:val="00DD096F"/>
    <w:rsid w:val="00DD09A5"/>
    <w:rsid w:val="00DD0A7B"/>
    <w:rsid w:val="00DD0D02"/>
    <w:rsid w:val="00DD0D0B"/>
    <w:rsid w:val="00DD11DB"/>
    <w:rsid w:val="00DD12CD"/>
    <w:rsid w:val="00DD1680"/>
    <w:rsid w:val="00DD1783"/>
    <w:rsid w:val="00DD17AD"/>
    <w:rsid w:val="00DD1E56"/>
    <w:rsid w:val="00DD1EBF"/>
    <w:rsid w:val="00DD202C"/>
    <w:rsid w:val="00DD2096"/>
    <w:rsid w:val="00DD24CE"/>
    <w:rsid w:val="00DD256F"/>
    <w:rsid w:val="00DD2697"/>
    <w:rsid w:val="00DD297F"/>
    <w:rsid w:val="00DD2B9C"/>
    <w:rsid w:val="00DD2F75"/>
    <w:rsid w:val="00DD3281"/>
    <w:rsid w:val="00DD3296"/>
    <w:rsid w:val="00DD32BF"/>
    <w:rsid w:val="00DD3388"/>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4AF"/>
    <w:rsid w:val="00DD56F4"/>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64"/>
    <w:rsid w:val="00DE0C09"/>
    <w:rsid w:val="00DE0CB2"/>
    <w:rsid w:val="00DE0E24"/>
    <w:rsid w:val="00DE144A"/>
    <w:rsid w:val="00DE162E"/>
    <w:rsid w:val="00DE188B"/>
    <w:rsid w:val="00DE19C6"/>
    <w:rsid w:val="00DE1CA9"/>
    <w:rsid w:val="00DE1DBF"/>
    <w:rsid w:val="00DE2090"/>
    <w:rsid w:val="00DE225A"/>
    <w:rsid w:val="00DE27F5"/>
    <w:rsid w:val="00DE291E"/>
    <w:rsid w:val="00DE2942"/>
    <w:rsid w:val="00DE2B62"/>
    <w:rsid w:val="00DE2BCD"/>
    <w:rsid w:val="00DE2D85"/>
    <w:rsid w:val="00DE3306"/>
    <w:rsid w:val="00DE3322"/>
    <w:rsid w:val="00DE3329"/>
    <w:rsid w:val="00DE3794"/>
    <w:rsid w:val="00DE385D"/>
    <w:rsid w:val="00DE3996"/>
    <w:rsid w:val="00DE3B6C"/>
    <w:rsid w:val="00DE3CAA"/>
    <w:rsid w:val="00DE4064"/>
    <w:rsid w:val="00DE40CE"/>
    <w:rsid w:val="00DE4236"/>
    <w:rsid w:val="00DE4496"/>
    <w:rsid w:val="00DE4517"/>
    <w:rsid w:val="00DE4820"/>
    <w:rsid w:val="00DE4A94"/>
    <w:rsid w:val="00DE4D9C"/>
    <w:rsid w:val="00DE4EA1"/>
    <w:rsid w:val="00DE4EA5"/>
    <w:rsid w:val="00DE4F09"/>
    <w:rsid w:val="00DE4FC9"/>
    <w:rsid w:val="00DE500B"/>
    <w:rsid w:val="00DE53C8"/>
    <w:rsid w:val="00DE53D9"/>
    <w:rsid w:val="00DE5663"/>
    <w:rsid w:val="00DE5829"/>
    <w:rsid w:val="00DE586A"/>
    <w:rsid w:val="00DE5998"/>
    <w:rsid w:val="00DE5B6B"/>
    <w:rsid w:val="00DE5DBE"/>
    <w:rsid w:val="00DE5E5B"/>
    <w:rsid w:val="00DE5F49"/>
    <w:rsid w:val="00DE6208"/>
    <w:rsid w:val="00DE6218"/>
    <w:rsid w:val="00DE653D"/>
    <w:rsid w:val="00DE6BEC"/>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8C7"/>
    <w:rsid w:val="00DF1936"/>
    <w:rsid w:val="00DF1C24"/>
    <w:rsid w:val="00DF1E40"/>
    <w:rsid w:val="00DF1E4F"/>
    <w:rsid w:val="00DF1F84"/>
    <w:rsid w:val="00DF2164"/>
    <w:rsid w:val="00DF218E"/>
    <w:rsid w:val="00DF24BC"/>
    <w:rsid w:val="00DF2509"/>
    <w:rsid w:val="00DF251A"/>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0B0"/>
    <w:rsid w:val="00DF6172"/>
    <w:rsid w:val="00DF6288"/>
    <w:rsid w:val="00DF6CBA"/>
    <w:rsid w:val="00DF6D09"/>
    <w:rsid w:val="00DF6D41"/>
    <w:rsid w:val="00DF6DC3"/>
    <w:rsid w:val="00DF7298"/>
    <w:rsid w:val="00DF744A"/>
    <w:rsid w:val="00DF74E2"/>
    <w:rsid w:val="00DF74E7"/>
    <w:rsid w:val="00DF770F"/>
    <w:rsid w:val="00DF7772"/>
    <w:rsid w:val="00DF7827"/>
    <w:rsid w:val="00DF7922"/>
    <w:rsid w:val="00DF7C1C"/>
    <w:rsid w:val="00DF7C7B"/>
    <w:rsid w:val="00E00115"/>
    <w:rsid w:val="00E0015B"/>
    <w:rsid w:val="00E002C4"/>
    <w:rsid w:val="00E002FC"/>
    <w:rsid w:val="00E0046F"/>
    <w:rsid w:val="00E008BF"/>
    <w:rsid w:val="00E01143"/>
    <w:rsid w:val="00E011F7"/>
    <w:rsid w:val="00E012A1"/>
    <w:rsid w:val="00E013AD"/>
    <w:rsid w:val="00E015CB"/>
    <w:rsid w:val="00E0181D"/>
    <w:rsid w:val="00E01852"/>
    <w:rsid w:val="00E01A4F"/>
    <w:rsid w:val="00E01B13"/>
    <w:rsid w:val="00E01BED"/>
    <w:rsid w:val="00E02023"/>
    <w:rsid w:val="00E0255C"/>
    <w:rsid w:val="00E02761"/>
    <w:rsid w:val="00E029A3"/>
    <w:rsid w:val="00E02B67"/>
    <w:rsid w:val="00E02DDA"/>
    <w:rsid w:val="00E02F45"/>
    <w:rsid w:val="00E02F71"/>
    <w:rsid w:val="00E03284"/>
    <w:rsid w:val="00E03430"/>
    <w:rsid w:val="00E0357C"/>
    <w:rsid w:val="00E03688"/>
    <w:rsid w:val="00E03AE1"/>
    <w:rsid w:val="00E03C1C"/>
    <w:rsid w:val="00E03C9D"/>
    <w:rsid w:val="00E03D3A"/>
    <w:rsid w:val="00E03D48"/>
    <w:rsid w:val="00E03DD4"/>
    <w:rsid w:val="00E0432A"/>
    <w:rsid w:val="00E04A98"/>
    <w:rsid w:val="00E04F91"/>
    <w:rsid w:val="00E050D5"/>
    <w:rsid w:val="00E05205"/>
    <w:rsid w:val="00E052AC"/>
    <w:rsid w:val="00E05440"/>
    <w:rsid w:val="00E058EF"/>
    <w:rsid w:val="00E05915"/>
    <w:rsid w:val="00E05C16"/>
    <w:rsid w:val="00E05DC5"/>
    <w:rsid w:val="00E06146"/>
    <w:rsid w:val="00E06288"/>
    <w:rsid w:val="00E062D3"/>
    <w:rsid w:val="00E0630A"/>
    <w:rsid w:val="00E0635B"/>
    <w:rsid w:val="00E064D8"/>
    <w:rsid w:val="00E065E6"/>
    <w:rsid w:val="00E06731"/>
    <w:rsid w:val="00E067C6"/>
    <w:rsid w:val="00E06A48"/>
    <w:rsid w:val="00E06B05"/>
    <w:rsid w:val="00E06B8F"/>
    <w:rsid w:val="00E06FEA"/>
    <w:rsid w:val="00E073B5"/>
    <w:rsid w:val="00E076D6"/>
    <w:rsid w:val="00E07763"/>
    <w:rsid w:val="00E07CC6"/>
    <w:rsid w:val="00E07D11"/>
    <w:rsid w:val="00E07DBE"/>
    <w:rsid w:val="00E07FB4"/>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20F5"/>
    <w:rsid w:val="00E12468"/>
    <w:rsid w:val="00E12A1C"/>
    <w:rsid w:val="00E12C3F"/>
    <w:rsid w:val="00E130BF"/>
    <w:rsid w:val="00E13451"/>
    <w:rsid w:val="00E134C1"/>
    <w:rsid w:val="00E13814"/>
    <w:rsid w:val="00E13BB7"/>
    <w:rsid w:val="00E13E76"/>
    <w:rsid w:val="00E1401B"/>
    <w:rsid w:val="00E14456"/>
    <w:rsid w:val="00E14468"/>
    <w:rsid w:val="00E1499C"/>
    <w:rsid w:val="00E14B3C"/>
    <w:rsid w:val="00E14B70"/>
    <w:rsid w:val="00E14D68"/>
    <w:rsid w:val="00E150F8"/>
    <w:rsid w:val="00E1533C"/>
    <w:rsid w:val="00E153C5"/>
    <w:rsid w:val="00E15448"/>
    <w:rsid w:val="00E156B4"/>
    <w:rsid w:val="00E15C36"/>
    <w:rsid w:val="00E15D27"/>
    <w:rsid w:val="00E15EB5"/>
    <w:rsid w:val="00E1624C"/>
    <w:rsid w:val="00E16283"/>
    <w:rsid w:val="00E16470"/>
    <w:rsid w:val="00E16625"/>
    <w:rsid w:val="00E16849"/>
    <w:rsid w:val="00E169B0"/>
    <w:rsid w:val="00E16D11"/>
    <w:rsid w:val="00E17043"/>
    <w:rsid w:val="00E172E9"/>
    <w:rsid w:val="00E176C0"/>
    <w:rsid w:val="00E17792"/>
    <w:rsid w:val="00E179C8"/>
    <w:rsid w:val="00E17F64"/>
    <w:rsid w:val="00E20070"/>
    <w:rsid w:val="00E2013C"/>
    <w:rsid w:val="00E20274"/>
    <w:rsid w:val="00E205DC"/>
    <w:rsid w:val="00E2060B"/>
    <w:rsid w:val="00E20891"/>
    <w:rsid w:val="00E210D9"/>
    <w:rsid w:val="00E21281"/>
    <w:rsid w:val="00E212CD"/>
    <w:rsid w:val="00E2175E"/>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B6F"/>
    <w:rsid w:val="00E24CE2"/>
    <w:rsid w:val="00E24E7F"/>
    <w:rsid w:val="00E24F0C"/>
    <w:rsid w:val="00E24F1D"/>
    <w:rsid w:val="00E25084"/>
    <w:rsid w:val="00E251B5"/>
    <w:rsid w:val="00E2570C"/>
    <w:rsid w:val="00E25C41"/>
    <w:rsid w:val="00E25D11"/>
    <w:rsid w:val="00E25EA9"/>
    <w:rsid w:val="00E2602A"/>
    <w:rsid w:val="00E26122"/>
    <w:rsid w:val="00E26136"/>
    <w:rsid w:val="00E26197"/>
    <w:rsid w:val="00E2626A"/>
    <w:rsid w:val="00E263EE"/>
    <w:rsid w:val="00E2646D"/>
    <w:rsid w:val="00E267C1"/>
    <w:rsid w:val="00E26CDC"/>
    <w:rsid w:val="00E26CE1"/>
    <w:rsid w:val="00E275B3"/>
    <w:rsid w:val="00E27742"/>
    <w:rsid w:val="00E277E0"/>
    <w:rsid w:val="00E27923"/>
    <w:rsid w:val="00E2797A"/>
    <w:rsid w:val="00E27A09"/>
    <w:rsid w:val="00E27B7E"/>
    <w:rsid w:val="00E27DBA"/>
    <w:rsid w:val="00E27E5F"/>
    <w:rsid w:val="00E300DB"/>
    <w:rsid w:val="00E3028A"/>
    <w:rsid w:val="00E303F0"/>
    <w:rsid w:val="00E308D4"/>
    <w:rsid w:val="00E30D7E"/>
    <w:rsid w:val="00E30E15"/>
    <w:rsid w:val="00E312F5"/>
    <w:rsid w:val="00E314A7"/>
    <w:rsid w:val="00E31AD2"/>
    <w:rsid w:val="00E32040"/>
    <w:rsid w:val="00E32277"/>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71C"/>
    <w:rsid w:val="00E35760"/>
    <w:rsid w:val="00E35921"/>
    <w:rsid w:val="00E35A94"/>
    <w:rsid w:val="00E35B4A"/>
    <w:rsid w:val="00E360F8"/>
    <w:rsid w:val="00E36108"/>
    <w:rsid w:val="00E361C5"/>
    <w:rsid w:val="00E36594"/>
    <w:rsid w:val="00E365C2"/>
    <w:rsid w:val="00E366D3"/>
    <w:rsid w:val="00E36A5F"/>
    <w:rsid w:val="00E375E9"/>
    <w:rsid w:val="00E37940"/>
    <w:rsid w:val="00E37C49"/>
    <w:rsid w:val="00E37CF3"/>
    <w:rsid w:val="00E37E39"/>
    <w:rsid w:val="00E37ED4"/>
    <w:rsid w:val="00E40224"/>
    <w:rsid w:val="00E402C0"/>
    <w:rsid w:val="00E402D7"/>
    <w:rsid w:val="00E4069C"/>
    <w:rsid w:val="00E407A3"/>
    <w:rsid w:val="00E407D2"/>
    <w:rsid w:val="00E40917"/>
    <w:rsid w:val="00E40C5C"/>
    <w:rsid w:val="00E40C9F"/>
    <w:rsid w:val="00E40CEA"/>
    <w:rsid w:val="00E40D7F"/>
    <w:rsid w:val="00E40E32"/>
    <w:rsid w:val="00E411FF"/>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07"/>
    <w:rsid w:val="00E42F6B"/>
    <w:rsid w:val="00E43237"/>
    <w:rsid w:val="00E43371"/>
    <w:rsid w:val="00E43506"/>
    <w:rsid w:val="00E43546"/>
    <w:rsid w:val="00E436E8"/>
    <w:rsid w:val="00E43A16"/>
    <w:rsid w:val="00E43B04"/>
    <w:rsid w:val="00E44342"/>
    <w:rsid w:val="00E445AE"/>
    <w:rsid w:val="00E44EE8"/>
    <w:rsid w:val="00E452E2"/>
    <w:rsid w:val="00E454FC"/>
    <w:rsid w:val="00E4584A"/>
    <w:rsid w:val="00E45A17"/>
    <w:rsid w:val="00E45F7B"/>
    <w:rsid w:val="00E46096"/>
    <w:rsid w:val="00E460A7"/>
    <w:rsid w:val="00E461A7"/>
    <w:rsid w:val="00E4645D"/>
    <w:rsid w:val="00E469D9"/>
    <w:rsid w:val="00E46AC4"/>
    <w:rsid w:val="00E46B69"/>
    <w:rsid w:val="00E46E02"/>
    <w:rsid w:val="00E46EE1"/>
    <w:rsid w:val="00E470A2"/>
    <w:rsid w:val="00E47247"/>
    <w:rsid w:val="00E4767B"/>
    <w:rsid w:val="00E47809"/>
    <w:rsid w:val="00E478EE"/>
    <w:rsid w:val="00E47A57"/>
    <w:rsid w:val="00E47CEE"/>
    <w:rsid w:val="00E50260"/>
    <w:rsid w:val="00E50674"/>
    <w:rsid w:val="00E50AA8"/>
    <w:rsid w:val="00E50B34"/>
    <w:rsid w:val="00E50B5F"/>
    <w:rsid w:val="00E50B63"/>
    <w:rsid w:val="00E50BAE"/>
    <w:rsid w:val="00E50C28"/>
    <w:rsid w:val="00E50C3F"/>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4F9"/>
    <w:rsid w:val="00E53855"/>
    <w:rsid w:val="00E53E66"/>
    <w:rsid w:val="00E53F74"/>
    <w:rsid w:val="00E5422A"/>
    <w:rsid w:val="00E54385"/>
    <w:rsid w:val="00E544FA"/>
    <w:rsid w:val="00E54A86"/>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08D"/>
    <w:rsid w:val="00E5656C"/>
    <w:rsid w:val="00E567A6"/>
    <w:rsid w:val="00E57163"/>
    <w:rsid w:val="00E574CB"/>
    <w:rsid w:val="00E578D1"/>
    <w:rsid w:val="00E57C5B"/>
    <w:rsid w:val="00E57D00"/>
    <w:rsid w:val="00E603CB"/>
    <w:rsid w:val="00E60467"/>
    <w:rsid w:val="00E604D3"/>
    <w:rsid w:val="00E605B7"/>
    <w:rsid w:val="00E60614"/>
    <w:rsid w:val="00E60651"/>
    <w:rsid w:val="00E607C7"/>
    <w:rsid w:val="00E60BF7"/>
    <w:rsid w:val="00E60BFB"/>
    <w:rsid w:val="00E60DF6"/>
    <w:rsid w:val="00E60F70"/>
    <w:rsid w:val="00E60F7E"/>
    <w:rsid w:val="00E6161B"/>
    <w:rsid w:val="00E6178A"/>
    <w:rsid w:val="00E6179B"/>
    <w:rsid w:val="00E61A61"/>
    <w:rsid w:val="00E61C92"/>
    <w:rsid w:val="00E61E0B"/>
    <w:rsid w:val="00E6205D"/>
    <w:rsid w:val="00E62089"/>
    <w:rsid w:val="00E621AC"/>
    <w:rsid w:val="00E622F6"/>
    <w:rsid w:val="00E62486"/>
    <w:rsid w:val="00E62A1F"/>
    <w:rsid w:val="00E631B1"/>
    <w:rsid w:val="00E6370F"/>
    <w:rsid w:val="00E63C3E"/>
    <w:rsid w:val="00E63D7C"/>
    <w:rsid w:val="00E63EC0"/>
    <w:rsid w:val="00E63F14"/>
    <w:rsid w:val="00E63F3D"/>
    <w:rsid w:val="00E64047"/>
    <w:rsid w:val="00E640F7"/>
    <w:rsid w:val="00E643AF"/>
    <w:rsid w:val="00E64868"/>
    <w:rsid w:val="00E64A16"/>
    <w:rsid w:val="00E64C79"/>
    <w:rsid w:val="00E64CDB"/>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C92"/>
    <w:rsid w:val="00E66D1D"/>
    <w:rsid w:val="00E66FE4"/>
    <w:rsid w:val="00E66FEE"/>
    <w:rsid w:val="00E67319"/>
    <w:rsid w:val="00E67354"/>
    <w:rsid w:val="00E6781F"/>
    <w:rsid w:val="00E67A85"/>
    <w:rsid w:val="00E67AC6"/>
    <w:rsid w:val="00E67B85"/>
    <w:rsid w:val="00E67BAE"/>
    <w:rsid w:val="00E67C51"/>
    <w:rsid w:val="00E67F6A"/>
    <w:rsid w:val="00E67F80"/>
    <w:rsid w:val="00E700FA"/>
    <w:rsid w:val="00E701A3"/>
    <w:rsid w:val="00E704E9"/>
    <w:rsid w:val="00E70500"/>
    <w:rsid w:val="00E70CE7"/>
    <w:rsid w:val="00E70F33"/>
    <w:rsid w:val="00E7111D"/>
    <w:rsid w:val="00E714A0"/>
    <w:rsid w:val="00E71609"/>
    <w:rsid w:val="00E71759"/>
    <w:rsid w:val="00E7176C"/>
    <w:rsid w:val="00E7190D"/>
    <w:rsid w:val="00E71968"/>
    <w:rsid w:val="00E71D98"/>
    <w:rsid w:val="00E7205A"/>
    <w:rsid w:val="00E7230E"/>
    <w:rsid w:val="00E72785"/>
    <w:rsid w:val="00E72847"/>
    <w:rsid w:val="00E72BCD"/>
    <w:rsid w:val="00E72C86"/>
    <w:rsid w:val="00E72C89"/>
    <w:rsid w:val="00E72E80"/>
    <w:rsid w:val="00E72EA7"/>
    <w:rsid w:val="00E73014"/>
    <w:rsid w:val="00E731E6"/>
    <w:rsid w:val="00E73599"/>
    <w:rsid w:val="00E735C6"/>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15"/>
    <w:rsid w:val="00E75A3A"/>
    <w:rsid w:val="00E75C41"/>
    <w:rsid w:val="00E75E3E"/>
    <w:rsid w:val="00E75F55"/>
    <w:rsid w:val="00E76171"/>
    <w:rsid w:val="00E76260"/>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490"/>
    <w:rsid w:val="00E80515"/>
    <w:rsid w:val="00E805A7"/>
    <w:rsid w:val="00E80D53"/>
    <w:rsid w:val="00E80F1E"/>
    <w:rsid w:val="00E81014"/>
    <w:rsid w:val="00E81022"/>
    <w:rsid w:val="00E8110A"/>
    <w:rsid w:val="00E8138D"/>
    <w:rsid w:val="00E8149F"/>
    <w:rsid w:val="00E815AD"/>
    <w:rsid w:val="00E8189F"/>
    <w:rsid w:val="00E818F6"/>
    <w:rsid w:val="00E81B66"/>
    <w:rsid w:val="00E81E51"/>
    <w:rsid w:val="00E82098"/>
    <w:rsid w:val="00E821B2"/>
    <w:rsid w:val="00E824D6"/>
    <w:rsid w:val="00E82883"/>
    <w:rsid w:val="00E8299A"/>
    <w:rsid w:val="00E837DE"/>
    <w:rsid w:val="00E83999"/>
    <w:rsid w:val="00E83DB2"/>
    <w:rsid w:val="00E83E96"/>
    <w:rsid w:val="00E83EC2"/>
    <w:rsid w:val="00E84018"/>
    <w:rsid w:val="00E8427D"/>
    <w:rsid w:val="00E845DB"/>
    <w:rsid w:val="00E84743"/>
    <w:rsid w:val="00E847E2"/>
    <w:rsid w:val="00E84E0F"/>
    <w:rsid w:val="00E854AB"/>
    <w:rsid w:val="00E85587"/>
    <w:rsid w:val="00E85623"/>
    <w:rsid w:val="00E859F6"/>
    <w:rsid w:val="00E85A50"/>
    <w:rsid w:val="00E85EFD"/>
    <w:rsid w:val="00E86110"/>
    <w:rsid w:val="00E861BA"/>
    <w:rsid w:val="00E86476"/>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436"/>
    <w:rsid w:val="00E9083F"/>
    <w:rsid w:val="00E908FB"/>
    <w:rsid w:val="00E90973"/>
    <w:rsid w:val="00E90989"/>
    <w:rsid w:val="00E90AEF"/>
    <w:rsid w:val="00E90B6F"/>
    <w:rsid w:val="00E90D1D"/>
    <w:rsid w:val="00E91052"/>
    <w:rsid w:val="00E9117A"/>
    <w:rsid w:val="00E91185"/>
    <w:rsid w:val="00E91272"/>
    <w:rsid w:val="00E91617"/>
    <w:rsid w:val="00E91853"/>
    <w:rsid w:val="00E91936"/>
    <w:rsid w:val="00E91A63"/>
    <w:rsid w:val="00E91CF1"/>
    <w:rsid w:val="00E920C8"/>
    <w:rsid w:val="00E92194"/>
    <w:rsid w:val="00E9232D"/>
    <w:rsid w:val="00E92335"/>
    <w:rsid w:val="00E92380"/>
    <w:rsid w:val="00E923BD"/>
    <w:rsid w:val="00E9246B"/>
    <w:rsid w:val="00E92712"/>
    <w:rsid w:val="00E92AB3"/>
    <w:rsid w:val="00E92AB4"/>
    <w:rsid w:val="00E92CA3"/>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26"/>
    <w:rsid w:val="00E95B6B"/>
    <w:rsid w:val="00E95CE2"/>
    <w:rsid w:val="00E95D88"/>
    <w:rsid w:val="00E95E75"/>
    <w:rsid w:val="00E95EB2"/>
    <w:rsid w:val="00E95F93"/>
    <w:rsid w:val="00E96249"/>
    <w:rsid w:val="00E9664B"/>
    <w:rsid w:val="00E967D4"/>
    <w:rsid w:val="00E96A56"/>
    <w:rsid w:val="00E96D3A"/>
    <w:rsid w:val="00E96E26"/>
    <w:rsid w:val="00E96E7E"/>
    <w:rsid w:val="00E9708D"/>
    <w:rsid w:val="00E97182"/>
    <w:rsid w:val="00E972B2"/>
    <w:rsid w:val="00E974B5"/>
    <w:rsid w:val="00E976B9"/>
    <w:rsid w:val="00E9770E"/>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809"/>
    <w:rsid w:val="00EA4BB0"/>
    <w:rsid w:val="00EA4D47"/>
    <w:rsid w:val="00EA5068"/>
    <w:rsid w:val="00EA5199"/>
    <w:rsid w:val="00EA54ED"/>
    <w:rsid w:val="00EA5561"/>
    <w:rsid w:val="00EA557F"/>
    <w:rsid w:val="00EA560F"/>
    <w:rsid w:val="00EA573D"/>
    <w:rsid w:val="00EA5A0E"/>
    <w:rsid w:val="00EA623A"/>
    <w:rsid w:val="00EA6736"/>
    <w:rsid w:val="00EA6F9B"/>
    <w:rsid w:val="00EA70CC"/>
    <w:rsid w:val="00EA71AB"/>
    <w:rsid w:val="00EA71AE"/>
    <w:rsid w:val="00EA7363"/>
    <w:rsid w:val="00EA7BB3"/>
    <w:rsid w:val="00EA7E45"/>
    <w:rsid w:val="00EA7E5D"/>
    <w:rsid w:val="00EA7E7F"/>
    <w:rsid w:val="00EB0B19"/>
    <w:rsid w:val="00EB0D36"/>
    <w:rsid w:val="00EB0D53"/>
    <w:rsid w:val="00EB0E7C"/>
    <w:rsid w:val="00EB14B5"/>
    <w:rsid w:val="00EB15A8"/>
    <w:rsid w:val="00EB1668"/>
    <w:rsid w:val="00EB19BF"/>
    <w:rsid w:val="00EB1AD9"/>
    <w:rsid w:val="00EB1D98"/>
    <w:rsid w:val="00EB21D0"/>
    <w:rsid w:val="00EB27CE"/>
    <w:rsid w:val="00EB27DC"/>
    <w:rsid w:val="00EB29E2"/>
    <w:rsid w:val="00EB2A98"/>
    <w:rsid w:val="00EB38B0"/>
    <w:rsid w:val="00EB3CB1"/>
    <w:rsid w:val="00EB3E29"/>
    <w:rsid w:val="00EB3EF6"/>
    <w:rsid w:val="00EB3FB5"/>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D18"/>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664"/>
    <w:rsid w:val="00EB77D7"/>
    <w:rsid w:val="00EB7870"/>
    <w:rsid w:val="00EB7D90"/>
    <w:rsid w:val="00EB7FE7"/>
    <w:rsid w:val="00EC06F8"/>
    <w:rsid w:val="00EC071E"/>
    <w:rsid w:val="00EC07B0"/>
    <w:rsid w:val="00EC096F"/>
    <w:rsid w:val="00EC0A00"/>
    <w:rsid w:val="00EC0AFA"/>
    <w:rsid w:val="00EC0D1D"/>
    <w:rsid w:val="00EC0E16"/>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2F2F"/>
    <w:rsid w:val="00EC3257"/>
    <w:rsid w:val="00EC35C5"/>
    <w:rsid w:val="00EC38AB"/>
    <w:rsid w:val="00EC3A80"/>
    <w:rsid w:val="00EC4131"/>
    <w:rsid w:val="00EC4388"/>
    <w:rsid w:val="00EC440C"/>
    <w:rsid w:val="00EC4672"/>
    <w:rsid w:val="00EC47A0"/>
    <w:rsid w:val="00EC47C0"/>
    <w:rsid w:val="00EC4B82"/>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313"/>
    <w:rsid w:val="00EC73C1"/>
    <w:rsid w:val="00EC779C"/>
    <w:rsid w:val="00EC7A16"/>
    <w:rsid w:val="00EC7EF8"/>
    <w:rsid w:val="00ED00D6"/>
    <w:rsid w:val="00ED0146"/>
    <w:rsid w:val="00ED06C4"/>
    <w:rsid w:val="00ED0774"/>
    <w:rsid w:val="00ED07B7"/>
    <w:rsid w:val="00ED0E3D"/>
    <w:rsid w:val="00ED1B3D"/>
    <w:rsid w:val="00ED1C2F"/>
    <w:rsid w:val="00ED1E73"/>
    <w:rsid w:val="00ED1EEC"/>
    <w:rsid w:val="00ED22B4"/>
    <w:rsid w:val="00ED23BB"/>
    <w:rsid w:val="00ED23FF"/>
    <w:rsid w:val="00ED25C5"/>
    <w:rsid w:val="00ED273B"/>
    <w:rsid w:val="00ED277B"/>
    <w:rsid w:val="00ED2A85"/>
    <w:rsid w:val="00ED2B91"/>
    <w:rsid w:val="00ED2D76"/>
    <w:rsid w:val="00ED30FA"/>
    <w:rsid w:val="00ED310D"/>
    <w:rsid w:val="00ED3196"/>
    <w:rsid w:val="00ED3218"/>
    <w:rsid w:val="00ED321B"/>
    <w:rsid w:val="00ED34F9"/>
    <w:rsid w:val="00ED35DE"/>
    <w:rsid w:val="00ED35FF"/>
    <w:rsid w:val="00ED3BD6"/>
    <w:rsid w:val="00ED4207"/>
    <w:rsid w:val="00ED424A"/>
    <w:rsid w:val="00ED4332"/>
    <w:rsid w:val="00ED43E3"/>
    <w:rsid w:val="00ED4656"/>
    <w:rsid w:val="00ED46B6"/>
    <w:rsid w:val="00ED4A06"/>
    <w:rsid w:val="00ED4AA3"/>
    <w:rsid w:val="00ED4BC2"/>
    <w:rsid w:val="00ED4D6F"/>
    <w:rsid w:val="00ED5128"/>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B91"/>
    <w:rsid w:val="00EE0D4B"/>
    <w:rsid w:val="00EE0DDC"/>
    <w:rsid w:val="00EE0FD8"/>
    <w:rsid w:val="00EE1078"/>
    <w:rsid w:val="00EE14F2"/>
    <w:rsid w:val="00EE157F"/>
    <w:rsid w:val="00EE196D"/>
    <w:rsid w:val="00EE1B88"/>
    <w:rsid w:val="00EE1E46"/>
    <w:rsid w:val="00EE1F93"/>
    <w:rsid w:val="00EE28D3"/>
    <w:rsid w:val="00EE2903"/>
    <w:rsid w:val="00EE2AF1"/>
    <w:rsid w:val="00EE2D23"/>
    <w:rsid w:val="00EE2F54"/>
    <w:rsid w:val="00EE2FD2"/>
    <w:rsid w:val="00EE305A"/>
    <w:rsid w:val="00EE30D0"/>
    <w:rsid w:val="00EE3294"/>
    <w:rsid w:val="00EE32B7"/>
    <w:rsid w:val="00EE34D1"/>
    <w:rsid w:val="00EE34DD"/>
    <w:rsid w:val="00EE3675"/>
    <w:rsid w:val="00EE36AB"/>
    <w:rsid w:val="00EE3A88"/>
    <w:rsid w:val="00EE3E45"/>
    <w:rsid w:val="00EE41F8"/>
    <w:rsid w:val="00EE4719"/>
    <w:rsid w:val="00EE4931"/>
    <w:rsid w:val="00EE495E"/>
    <w:rsid w:val="00EE4B06"/>
    <w:rsid w:val="00EE4C26"/>
    <w:rsid w:val="00EE4D67"/>
    <w:rsid w:val="00EE4F33"/>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DAD"/>
    <w:rsid w:val="00EF0F88"/>
    <w:rsid w:val="00EF102C"/>
    <w:rsid w:val="00EF1069"/>
    <w:rsid w:val="00EF146B"/>
    <w:rsid w:val="00EF155E"/>
    <w:rsid w:val="00EF1634"/>
    <w:rsid w:val="00EF17A5"/>
    <w:rsid w:val="00EF180C"/>
    <w:rsid w:val="00EF1A28"/>
    <w:rsid w:val="00EF1D7F"/>
    <w:rsid w:val="00EF1DC3"/>
    <w:rsid w:val="00EF1FB4"/>
    <w:rsid w:val="00EF2289"/>
    <w:rsid w:val="00EF262F"/>
    <w:rsid w:val="00EF2683"/>
    <w:rsid w:val="00EF2895"/>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A2B"/>
    <w:rsid w:val="00EF5C7E"/>
    <w:rsid w:val="00EF5CCB"/>
    <w:rsid w:val="00EF5FB1"/>
    <w:rsid w:val="00EF5FDF"/>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CF6"/>
    <w:rsid w:val="00F01F92"/>
    <w:rsid w:val="00F02006"/>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A0"/>
    <w:rsid w:val="00F04D49"/>
    <w:rsid w:val="00F054BB"/>
    <w:rsid w:val="00F05802"/>
    <w:rsid w:val="00F0580C"/>
    <w:rsid w:val="00F05866"/>
    <w:rsid w:val="00F058E1"/>
    <w:rsid w:val="00F05D00"/>
    <w:rsid w:val="00F05D06"/>
    <w:rsid w:val="00F05D47"/>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8C1"/>
    <w:rsid w:val="00F109A1"/>
    <w:rsid w:val="00F10A30"/>
    <w:rsid w:val="00F10D3C"/>
    <w:rsid w:val="00F11049"/>
    <w:rsid w:val="00F111B4"/>
    <w:rsid w:val="00F113CC"/>
    <w:rsid w:val="00F11634"/>
    <w:rsid w:val="00F117FE"/>
    <w:rsid w:val="00F11A07"/>
    <w:rsid w:val="00F11A43"/>
    <w:rsid w:val="00F11E88"/>
    <w:rsid w:val="00F11ED7"/>
    <w:rsid w:val="00F12273"/>
    <w:rsid w:val="00F1255E"/>
    <w:rsid w:val="00F1281C"/>
    <w:rsid w:val="00F12873"/>
    <w:rsid w:val="00F128D3"/>
    <w:rsid w:val="00F12969"/>
    <w:rsid w:val="00F12C7D"/>
    <w:rsid w:val="00F12E38"/>
    <w:rsid w:val="00F12EED"/>
    <w:rsid w:val="00F1312C"/>
    <w:rsid w:val="00F13162"/>
    <w:rsid w:val="00F13173"/>
    <w:rsid w:val="00F132C7"/>
    <w:rsid w:val="00F137C6"/>
    <w:rsid w:val="00F13A11"/>
    <w:rsid w:val="00F13AB7"/>
    <w:rsid w:val="00F13BFF"/>
    <w:rsid w:val="00F13E18"/>
    <w:rsid w:val="00F1403E"/>
    <w:rsid w:val="00F14048"/>
    <w:rsid w:val="00F14240"/>
    <w:rsid w:val="00F142CA"/>
    <w:rsid w:val="00F146BD"/>
    <w:rsid w:val="00F147BA"/>
    <w:rsid w:val="00F148C8"/>
    <w:rsid w:val="00F14A50"/>
    <w:rsid w:val="00F14B6D"/>
    <w:rsid w:val="00F14D7F"/>
    <w:rsid w:val="00F14F15"/>
    <w:rsid w:val="00F14F3E"/>
    <w:rsid w:val="00F14FBE"/>
    <w:rsid w:val="00F1518D"/>
    <w:rsid w:val="00F15891"/>
    <w:rsid w:val="00F1591D"/>
    <w:rsid w:val="00F15A17"/>
    <w:rsid w:val="00F15BD8"/>
    <w:rsid w:val="00F15DBB"/>
    <w:rsid w:val="00F15DE4"/>
    <w:rsid w:val="00F160B2"/>
    <w:rsid w:val="00F160DE"/>
    <w:rsid w:val="00F161FE"/>
    <w:rsid w:val="00F16202"/>
    <w:rsid w:val="00F16239"/>
    <w:rsid w:val="00F16328"/>
    <w:rsid w:val="00F165F3"/>
    <w:rsid w:val="00F1694C"/>
    <w:rsid w:val="00F16BA1"/>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C7"/>
    <w:rsid w:val="00F20B44"/>
    <w:rsid w:val="00F20BBD"/>
    <w:rsid w:val="00F20F40"/>
    <w:rsid w:val="00F211A3"/>
    <w:rsid w:val="00F21557"/>
    <w:rsid w:val="00F21A28"/>
    <w:rsid w:val="00F21DE9"/>
    <w:rsid w:val="00F21E63"/>
    <w:rsid w:val="00F220E3"/>
    <w:rsid w:val="00F2253D"/>
    <w:rsid w:val="00F22669"/>
    <w:rsid w:val="00F22770"/>
    <w:rsid w:val="00F22B14"/>
    <w:rsid w:val="00F22B92"/>
    <w:rsid w:val="00F22C08"/>
    <w:rsid w:val="00F22CCC"/>
    <w:rsid w:val="00F22F85"/>
    <w:rsid w:val="00F23114"/>
    <w:rsid w:val="00F23685"/>
    <w:rsid w:val="00F236B7"/>
    <w:rsid w:val="00F2371B"/>
    <w:rsid w:val="00F2376E"/>
    <w:rsid w:val="00F2389F"/>
    <w:rsid w:val="00F239C6"/>
    <w:rsid w:val="00F23AA6"/>
    <w:rsid w:val="00F23C41"/>
    <w:rsid w:val="00F23C92"/>
    <w:rsid w:val="00F23D2C"/>
    <w:rsid w:val="00F23D49"/>
    <w:rsid w:val="00F23E18"/>
    <w:rsid w:val="00F23E65"/>
    <w:rsid w:val="00F24201"/>
    <w:rsid w:val="00F242FC"/>
    <w:rsid w:val="00F24361"/>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30001"/>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202B"/>
    <w:rsid w:val="00F322B1"/>
    <w:rsid w:val="00F3235A"/>
    <w:rsid w:val="00F32599"/>
    <w:rsid w:val="00F32657"/>
    <w:rsid w:val="00F326CF"/>
    <w:rsid w:val="00F3281B"/>
    <w:rsid w:val="00F3296C"/>
    <w:rsid w:val="00F32E71"/>
    <w:rsid w:val="00F32F1A"/>
    <w:rsid w:val="00F32F1B"/>
    <w:rsid w:val="00F33156"/>
    <w:rsid w:val="00F3331B"/>
    <w:rsid w:val="00F33633"/>
    <w:rsid w:val="00F33657"/>
    <w:rsid w:val="00F338C1"/>
    <w:rsid w:val="00F338E6"/>
    <w:rsid w:val="00F33C0C"/>
    <w:rsid w:val="00F33C7D"/>
    <w:rsid w:val="00F33D63"/>
    <w:rsid w:val="00F33E3E"/>
    <w:rsid w:val="00F33E4C"/>
    <w:rsid w:val="00F345BE"/>
    <w:rsid w:val="00F34629"/>
    <w:rsid w:val="00F347F2"/>
    <w:rsid w:val="00F34A2D"/>
    <w:rsid w:val="00F34ADC"/>
    <w:rsid w:val="00F3508F"/>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380"/>
    <w:rsid w:val="00F4045C"/>
    <w:rsid w:val="00F404A1"/>
    <w:rsid w:val="00F4053C"/>
    <w:rsid w:val="00F40860"/>
    <w:rsid w:val="00F40A56"/>
    <w:rsid w:val="00F40BB9"/>
    <w:rsid w:val="00F40F4E"/>
    <w:rsid w:val="00F4113F"/>
    <w:rsid w:val="00F41381"/>
    <w:rsid w:val="00F414F8"/>
    <w:rsid w:val="00F4182E"/>
    <w:rsid w:val="00F41875"/>
    <w:rsid w:val="00F41962"/>
    <w:rsid w:val="00F41C14"/>
    <w:rsid w:val="00F41C86"/>
    <w:rsid w:val="00F41E87"/>
    <w:rsid w:val="00F4206D"/>
    <w:rsid w:val="00F42306"/>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C93"/>
    <w:rsid w:val="00F45CF3"/>
    <w:rsid w:val="00F45FF2"/>
    <w:rsid w:val="00F46033"/>
    <w:rsid w:val="00F46049"/>
    <w:rsid w:val="00F46452"/>
    <w:rsid w:val="00F464BE"/>
    <w:rsid w:val="00F468C2"/>
    <w:rsid w:val="00F46D67"/>
    <w:rsid w:val="00F46DBE"/>
    <w:rsid w:val="00F47110"/>
    <w:rsid w:val="00F471EB"/>
    <w:rsid w:val="00F47290"/>
    <w:rsid w:val="00F47541"/>
    <w:rsid w:val="00F4763B"/>
    <w:rsid w:val="00F47C7D"/>
    <w:rsid w:val="00F501E4"/>
    <w:rsid w:val="00F505C1"/>
    <w:rsid w:val="00F506E4"/>
    <w:rsid w:val="00F50854"/>
    <w:rsid w:val="00F50DB2"/>
    <w:rsid w:val="00F50EF2"/>
    <w:rsid w:val="00F5104A"/>
    <w:rsid w:val="00F51319"/>
    <w:rsid w:val="00F51678"/>
    <w:rsid w:val="00F51B1A"/>
    <w:rsid w:val="00F51B67"/>
    <w:rsid w:val="00F52139"/>
    <w:rsid w:val="00F522DE"/>
    <w:rsid w:val="00F52717"/>
    <w:rsid w:val="00F52C79"/>
    <w:rsid w:val="00F52EBF"/>
    <w:rsid w:val="00F532E9"/>
    <w:rsid w:val="00F533FE"/>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9B"/>
    <w:rsid w:val="00F552B9"/>
    <w:rsid w:val="00F55670"/>
    <w:rsid w:val="00F55737"/>
    <w:rsid w:val="00F5588C"/>
    <w:rsid w:val="00F55D6A"/>
    <w:rsid w:val="00F55DE8"/>
    <w:rsid w:val="00F55EE4"/>
    <w:rsid w:val="00F55FAB"/>
    <w:rsid w:val="00F5632B"/>
    <w:rsid w:val="00F565D9"/>
    <w:rsid w:val="00F56613"/>
    <w:rsid w:val="00F566A6"/>
    <w:rsid w:val="00F56841"/>
    <w:rsid w:val="00F569BA"/>
    <w:rsid w:val="00F56A06"/>
    <w:rsid w:val="00F56AFE"/>
    <w:rsid w:val="00F57172"/>
    <w:rsid w:val="00F572AD"/>
    <w:rsid w:val="00F57327"/>
    <w:rsid w:val="00F57638"/>
    <w:rsid w:val="00F57844"/>
    <w:rsid w:val="00F57BF2"/>
    <w:rsid w:val="00F57C49"/>
    <w:rsid w:val="00F57CCA"/>
    <w:rsid w:val="00F60119"/>
    <w:rsid w:val="00F602DC"/>
    <w:rsid w:val="00F603EC"/>
    <w:rsid w:val="00F603FB"/>
    <w:rsid w:val="00F6055E"/>
    <w:rsid w:val="00F60586"/>
    <w:rsid w:val="00F60672"/>
    <w:rsid w:val="00F608A2"/>
    <w:rsid w:val="00F60A09"/>
    <w:rsid w:val="00F61144"/>
    <w:rsid w:val="00F6120E"/>
    <w:rsid w:val="00F61448"/>
    <w:rsid w:val="00F61B20"/>
    <w:rsid w:val="00F61B84"/>
    <w:rsid w:val="00F61BAB"/>
    <w:rsid w:val="00F61CB4"/>
    <w:rsid w:val="00F61CE9"/>
    <w:rsid w:val="00F61DBA"/>
    <w:rsid w:val="00F62100"/>
    <w:rsid w:val="00F622BD"/>
    <w:rsid w:val="00F625A1"/>
    <w:rsid w:val="00F62650"/>
    <w:rsid w:val="00F628E3"/>
    <w:rsid w:val="00F6303F"/>
    <w:rsid w:val="00F63053"/>
    <w:rsid w:val="00F63650"/>
    <w:rsid w:val="00F63957"/>
    <w:rsid w:val="00F63B49"/>
    <w:rsid w:val="00F63B7A"/>
    <w:rsid w:val="00F63E7B"/>
    <w:rsid w:val="00F64665"/>
    <w:rsid w:val="00F64B09"/>
    <w:rsid w:val="00F64D8F"/>
    <w:rsid w:val="00F65140"/>
    <w:rsid w:val="00F6520C"/>
    <w:rsid w:val="00F653DF"/>
    <w:rsid w:val="00F654A8"/>
    <w:rsid w:val="00F655D1"/>
    <w:rsid w:val="00F6561E"/>
    <w:rsid w:val="00F6571F"/>
    <w:rsid w:val="00F65CE6"/>
    <w:rsid w:val="00F6693F"/>
    <w:rsid w:val="00F66C70"/>
    <w:rsid w:val="00F66F8A"/>
    <w:rsid w:val="00F67089"/>
    <w:rsid w:val="00F67484"/>
    <w:rsid w:val="00F675A8"/>
    <w:rsid w:val="00F675B0"/>
    <w:rsid w:val="00F67986"/>
    <w:rsid w:val="00F67B7E"/>
    <w:rsid w:val="00F67C6C"/>
    <w:rsid w:val="00F67C98"/>
    <w:rsid w:val="00F67CEA"/>
    <w:rsid w:val="00F67D73"/>
    <w:rsid w:val="00F702D1"/>
    <w:rsid w:val="00F702E7"/>
    <w:rsid w:val="00F703E1"/>
    <w:rsid w:val="00F705DF"/>
    <w:rsid w:val="00F7061E"/>
    <w:rsid w:val="00F706AD"/>
    <w:rsid w:val="00F7077C"/>
    <w:rsid w:val="00F70C0E"/>
    <w:rsid w:val="00F70D2C"/>
    <w:rsid w:val="00F712F0"/>
    <w:rsid w:val="00F713CB"/>
    <w:rsid w:val="00F7141C"/>
    <w:rsid w:val="00F71535"/>
    <w:rsid w:val="00F715C7"/>
    <w:rsid w:val="00F7165C"/>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9C"/>
    <w:rsid w:val="00F72CA9"/>
    <w:rsid w:val="00F72E42"/>
    <w:rsid w:val="00F7331E"/>
    <w:rsid w:val="00F734C4"/>
    <w:rsid w:val="00F73666"/>
    <w:rsid w:val="00F736EB"/>
    <w:rsid w:val="00F73936"/>
    <w:rsid w:val="00F739B4"/>
    <w:rsid w:val="00F73A78"/>
    <w:rsid w:val="00F73AEC"/>
    <w:rsid w:val="00F73B02"/>
    <w:rsid w:val="00F73C47"/>
    <w:rsid w:val="00F73FDC"/>
    <w:rsid w:val="00F74184"/>
    <w:rsid w:val="00F74643"/>
    <w:rsid w:val="00F74B07"/>
    <w:rsid w:val="00F74BF1"/>
    <w:rsid w:val="00F74F61"/>
    <w:rsid w:val="00F751F1"/>
    <w:rsid w:val="00F753AA"/>
    <w:rsid w:val="00F753AE"/>
    <w:rsid w:val="00F75634"/>
    <w:rsid w:val="00F75898"/>
    <w:rsid w:val="00F75A2D"/>
    <w:rsid w:val="00F75E96"/>
    <w:rsid w:val="00F76118"/>
    <w:rsid w:val="00F76248"/>
    <w:rsid w:val="00F762F4"/>
    <w:rsid w:val="00F764F9"/>
    <w:rsid w:val="00F7674E"/>
    <w:rsid w:val="00F768AF"/>
    <w:rsid w:val="00F7694B"/>
    <w:rsid w:val="00F76CB9"/>
    <w:rsid w:val="00F770ED"/>
    <w:rsid w:val="00F77109"/>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658"/>
    <w:rsid w:val="00F846BD"/>
    <w:rsid w:val="00F84924"/>
    <w:rsid w:val="00F84998"/>
    <w:rsid w:val="00F84B0F"/>
    <w:rsid w:val="00F84E31"/>
    <w:rsid w:val="00F84E53"/>
    <w:rsid w:val="00F851E2"/>
    <w:rsid w:val="00F852C4"/>
    <w:rsid w:val="00F853E6"/>
    <w:rsid w:val="00F8549F"/>
    <w:rsid w:val="00F854A8"/>
    <w:rsid w:val="00F856D2"/>
    <w:rsid w:val="00F8592C"/>
    <w:rsid w:val="00F85B17"/>
    <w:rsid w:val="00F860E5"/>
    <w:rsid w:val="00F86598"/>
    <w:rsid w:val="00F86765"/>
    <w:rsid w:val="00F868FF"/>
    <w:rsid w:val="00F869D8"/>
    <w:rsid w:val="00F86C17"/>
    <w:rsid w:val="00F8715F"/>
    <w:rsid w:val="00F8720D"/>
    <w:rsid w:val="00F8751C"/>
    <w:rsid w:val="00F87900"/>
    <w:rsid w:val="00F87CBC"/>
    <w:rsid w:val="00F905DC"/>
    <w:rsid w:val="00F9066C"/>
    <w:rsid w:val="00F90B23"/>
    <w:rsid w:val="00F90B43"/>
    <w:rsid w:val="00F90B4A"/>
    <w:rsid w:val="00F90B55"/>
    <w:rsid w:val="00F91024"/>
    <w:rsid w:val="00F912B4"/>
    <w:rsid w:val="00F914BF"/>
    <w:rsid w:val="00F916D9"/>
    <w:rsid w:val="00F91DEF"/>
    <w:rsid w:val="00F91DF7"/>
    <w:rsid w:val="00F91F05"/>
    <w:rsid w:val="00F91F20"/>
    <w:rsid w:val="00F91F2B"/>
    <w:rsid w:val="00F92404"/>
    <w:rsid w:val="00F924AA"/>
    <w:rsid w:val="00F92796"/>
    <w:rsid w:val="00F9298F"/>
    <w:rsid w:val="00F92A9E"/>
    <w:rsid w:val="00F92B37"/>
    <w:rsid w:val="00F92B98"/>
    <w:rsid w:val="00F92E6F"/>
    <w:rsid w:val="00F932A4"/>
    <w:rsid w:val="00F934D3"/>
    <w:rsid w:val="00F935BB"/>
    <w:rsid w:val="00F935C0"/>
    <w:rsid w:val="00F93785"/>
    <w:rsid w:val="00F93FE6"/>
    <w:rsid w:val="00F94133"/>
    <w:rsid w:val="00F943E8"/>
    <w:rsid w:val="00F94437"/>
    <w:rsid w:val="00F949A6"/>
    <w:rsid w:val="00F94B92"/>
    <w:rsid w:val="00F94F05"/>
    <w:rsid w:val="00F95056"/>
    <w:rsid w:val="00F95198"/>
    <w:rsid w:val="00F95584"/>
    <w:rsid w:val="00F95811"/>
    <w:rsid w:val="00F959DA"/>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56"/>
    <w:rsid w:val="00FA036F"/>
    <w:rsid w:val="00FA09DD"/>
    <w:rsid w:val="00FA1316"/>
    <w:rsid w:val="00FA1624"/>
    <w:rsid w:val="00FA16CE"/>
    <w:rsid w:val="00FA1774"/>
    <w:rsid w:val="00FA1A5B"/>
    <w:rsid w:val="00FA1AD6"/>
    <w:rsid w:val="00FA1C17"/>
    <w:rsid w:val="00FA1CF4"/>
    <w:rsid w:val="00FA1D0D"/>
    <w:rsid w:val="00FA1DDE"/>
    <w:rsid w:val="00FA1ECC"/>
    <w:rsid w:val="00FA2055"/>
    <w:rsid w:val="00FA2140"/>
    <w:rsid w:val="00FA22E2"/>
    <w:rsid w:val="00FA2325"/>
    <w:rsid w:val="00FA2427"/>
    <w:rsid w:val="00FA27A2"/>
    <w:rsid w:val="00FA2C70"/>
    <w:rsid w:val="00FA2EBE"/>
    <w:rsid w:val="00FA3179"/>
    <w:rsid w:val="00FA32FA"/>
    <w:rsid w:val="00FA37C6"/>
    <w:rsid w:val="00FA3997"/>
    <w:rsid w:val="00FA3BC7"/>
    <w:rsid w:val="00FA3E95"/>
    <w:rsid w:val="00FA418D"/>
    <w:rsid w:val="00FA4560"/>
    <w:rsid w:val="00FA4578"/>
    <w:rsid w:val="00FA45B2"/>
    <w:rsid w:val="00FA45DE"/>
    <w:rsid w:val="00FA47EF"/>
    <w:rsid w:val="00FA4972"/>
    <w:rsid w:val="00FA4ACE"/>
    <w:rsid w:val="00FA4BC8"/>
    <w:rsid w:val="00FA4BE3"/>
    <w:rsid w:val="00FA4C20"/>
    <w:rsid w:val="00FA4D78"/>
    <w:rsid w:val="00FA4D82"/>
    <w:rsid w:val="00FA4D8C"/>
    <w:rsid w:val="00FA50BB"/>
    <w:rsid w:val="00FA51BD"/>
    <w:rsid w:val="00FA5244"/>
    <w:rsid w:val="00FA54BF"/>
    <w:rsid w:val="00FA54F8"/>
    <w:rsid w:val="00FA556A"/>
    <w:rsid w:val="00FA55AD"/>
    <w:rsid w:val="00FA565B"/>
    <w:rsid w:val="00FA5800"/>
    <w:rsid w:val="00FA5D3F"/>
    <w:rsid w:val="00FA61EF"/>
    <w:rsid w:val="00FA6206"/>
    <w:rsid w:val="00FA654A"/>
    <w:rsid w:val="00FA66F3"/>
    <w:rsid w:val="00FA6757"/>
    <w:rsid w:val="00FA68DB"/>
    <w:rsid w:val="00FA6A36"/>
    <w:rsid w:val="00FA6BC4"/>
    <w:rsid w:val="00FA741F"/>
    <w:rsid w:val="00FA750A"/>
    <w:rsid w:val="00FA76F5"/>
    <w:rsid w:val="00FA772B"/>
    <w:rsid w:val="00FA7D67"/>
    <w:rsid w:val="00FA7E89"/>
    <w:rsid w:val="00FB0199"/>
    <w:rsid w:val="00FB0281"/>
    <w:rsid w:val="00FB03CC"/>
    <w:rsid w:val="00FB03E2"/>
    <w:rsid w:val="00FB076E"/>
    <w:rsid w:val="00FB07F9"/>
    <w:rsid w:val="00FB0933"/>
    <w:rsid w:val="00FB16E5"/>
    <w:rsid w:val="00FB17C3"/>
    <w:rsid w:val="00FB17E5"/>
    <w:rsid w:val="00FB19EE"/>
    <w:rsid w:val="00FB1ABC"/>
    <w:rsid w:val="00FB1B01"/>
    <w:rsid w:val="00FB1F71"/>
    <w:rsid w:val="00FB24E7"/>
    <w:rsid w:val="00FB25A6"/>
    <w:rsid w:val="00FB25C5"/>
    <w:rsid w:val="00FB2915"/>
    <w:rsid w:val="00FB2CAB"/>
    <w:rsid w:val="00FB31D1"/>
    <w:rsid w:val="00FB33DC"/>
    <w:rsid w:val="00FB33E5"/>
    <w:rsid w:val="00FB348B"/>
    <w:rsid w:val="00FB34B1"/>
    <w:rsid w:val="00FB3A1F"/>
    <w:rsid w:val="00FB3A33"/>
    <w:rsid w:val="00FB3D7C"/>
    <w:rsid w:val="00FB3D93"/>
    <w:rsid w:val="00FB3EE4"/>
    <w:rsid w:val="00FB4082"/>
    <w:rsid w:val="00FB41B8"/>
    <w:rsid w:val="00FB4253"/>
    <w:rsid w:val="00FB428E"/>
    <w:rsid w:val="00FB4444"/>
    <w:rsid w:val="00FB45BD"/>
    <w:rsid w:val="00FB45ED"/>
    <w:rsid w:val="00FB4739"/>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BF8"/>
    <w:rsid w:val="00FB7F7C"/>
    <w:rsid w:val="00FC01BD"/>
    <w:rsid w:val="00FC0502"/>
    <w:rsid w:val="00FC066B"/>
    <w:rsid w:val="00FC066C"/>
    <w:rsid w:val="00FC06AD"/>
    <w:rsid w:val="00FC077F"/>
    <w:rsid w:val="00FC0815"/>
    <w:rsid w:val="00FC09AC"/>
    <w:rsid w:val="00FC0B8B"/>
    <w:rsid w:val="00FC0B95"/>
    <w:rsid w:val="00FC0C1F"/>
    <w:rsid w:val="00FC0F66"/>
    <w:rsid w:val="00FC1AB0"/>
    <w:rsid w:val="00FC1AC3"/>
    <w:rsid w:val="00FC1B28"/>
    <w:rsid w:val="00FC2000"/>
    <w:rsid w:val="00FC2D27"/>
    <w:rsid w:val="00FC2FBF"/>
    <w:rsid w:val="00FC2FE7"/>
    <w:rsid w:val="00FC3105"/>
    <w:rsid w:val="00FC31FB"/>
    <w:rsid w:val="00FC34F6"/>
    <w:rsid w:val="00FC35A9"/>
    <w:rsid w:val="00FC3825"/>
    <w:rsid w:val="00FC38C7"/>
    <w:rsid w:val="00FC38C8"/>
    <w:rsid w:val="00FC3B01"/>
    <w:rsid w:val="00FC3C7F"/>
    <w:rsid w:val="00FC3D9A"/>
    <w:rsid w:val="00FC3F0B"/>
    <w:rsid w:val="00FC3F41"/>
    <w:rsid w:val="00FC4110"/>
    <w:rsid w:val="00FC42D2"/>
    <w:rsid w:val="00FC4421"/>
    <w:rsid w:val="00FC442B"/>
    <w:rsid w:val="00FC453C"/>
    <w:rsid w:val="00FC4C86"/>
    <w:rsid w:val="00FC4EC7"/>
    <w:rsid w:val="00FC4F36"/>
    <w:rsid w:val="00FC5134"/>
    <w:rsid w:val="00FC5881"/>
    <w:rsid w:val="00FC5C01"/>
    <w:rsid w:val="00FC5CB8"/>
    <w:rsid w:val="00FC5FA9"/>
    <w:rsid w:val="00FC60D2"/>
    <w:rsid w:val="00FC626C"/>
    <w:rsid w:val="00FC62E3"/>
    <w:rsid w:val="00FC6774"/>
    <w:rsid w:val="00FC68A3"/>
    <w:rsid w:val="00FC6D8E"/>
    <w:rsid w:val="00FC6F04"/>
    <w:rsid w:val="00FC79CE"/>
    <w:rsid w:val="00FC7A0F"/>
    <w:rsid w:val="00FC7A55"/>
    <w:rsid w:val="00FC7D4E"/>
    <w:rsid w:val="00FD0076"/>
    <w:rsid w:val="00FD0197"/>
    <w:rsid w:val="00FD01D7"/>
    <w:rsid w:val="00FD0311"/>
    <w:rsid w:val="00FD03E3"/>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A8F"/>
    <w:rsid w:val="00FD2B88"/>
    <w:rsid w:val="00FD31DA"/>
    <w:rsid w:val="00FD31EE"/>
    <w:rsid w:val="00FD36D1"/>
    <w:rsid w:val="00FD3710"/>
    <w:rsid w:val="00FD374D"/>
    <w:rsid w:val="00FD3822"/>
    <w:rsid w:val="00FD3888"/>
    <w:rsid w:val="00FD3901"/>
    <w:rsid w:val="00FD39A7"/>
    <w:rsid w:val="00FD3BCD"/>
    <w:rsid w:val="00FD3D07"/>
    <w:rsid w:val="00FD3E67"/>
    <w:rsid w:val="00FD40D9"/>
    <w:rsid w:val="00FD427C"/>
    <w:rsid w:val="00FD4629"/>
    <w:rsid w:val="00FD47F9"/>
    <w:rsid w:val="00FD4815"/>
    <w:rsid w:val="00FD504E"/>
    <w:rsid w:val="00FD51F2"/>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322"/>
    <w:rsid w:val="00FD7504"/>
    <w:rsid w:val="00FD76DC"/>
    <w:rsid w:val="00FD7A3D"/>
    <w:rsid w:val="00FD7A58"/>
    <w:rsid w:val="00FD7B63"/>
    <w:rsid w:val="00FE00B6"/>
    <w:rsid w:val="00FE03EB"/>
    <w:rsid w:val="00FE0586"/>
    <w:rsid w:val="00FE0746"/>
    <w:rsid w:val="00FE07F8"/>
    <w:rsid w:val="00FE088A"/>
    <w:rsid w:val="00FE0A6A"/>
    <w:rsid w:val="00FE0B84"/>
    <w:rsid w:val="00FE0C44"/>
    <w:rsid w:val="00FE11E7"/>
    <w:rsid w:val="00FE1271"/>
    <w:rsid w:val="00FE1405"/>
    <w:rsid w:val="00FE1B22"/>
    <w:rsid w:val="00FE1B79"/>
    <w:rsid w:val="00FE1BA2"/>
    <w:rsid w:val="00FE1BF7"/>
    <w:rsid w:val="00FE1D03"/>
    <w:rsid w:val="00FE1D05"/>
    <w:rsid w:val="00FE1FC8"/>
    <w:rsid w:val="00FE226E"/>
    <w:rsid w:val="00FE292E"/>
    <w:rsid w:val="00FE2930"/>
    <w:rsid w:val="00FE29E8"/>
    <w:rsid w:val="00FE2ADC"/>
    <w:rsid w:val="00FE30D0"/>
    <w:rsid w:val="00FE33C4"/>
    <w:rsid w:val="00FE3899"/>
    <w:rsid w:val="00FE3E41"/>
    <w:rsid w:val="00FE3E99"/>
    <w:rsid w:val="00FE4292"/>
    <w:rsid w:val="00FE4303"/>
    <w:rsid w:val="00FE44B9"/>
    <w:rsid w:val="00FE4842"/>
    <w:rsid w:val="00FE4988"/>
    <w:rsid w:val="00FE4BA9"/>
    <w:rsid w:val="00FE4E14"/>
    <w:rsid w:val="00FE4EE6"/>
    <w:rsid w:val="00FE5050"/>
    <w:rsid w:val="00FE542F"/>
    <w:rsid w:val="00FE5462"/>
    <w:rsid w:val="00FE56FD"/>
    <w:rsid w:val="00FE58DA"/>
    <w:rsid w:val="00FE5918"/>
    <w:rsid w:val="00FE5A2A"/>
    <w:rsid w:val="00FE5B25"/>
    <w:rsid w:val="00FE5D44"/>
    <w:rsid w:val="00FE5DB3"/>
    <w:rsid w:val="00FE5E7F"/>
    <w:rsid w:val="00FE5FE2"/>
    <w:rsid w:val="00FE6059"/>
    <w:rsid w:val="00FE62EB"/>
    <w:rsid w:val="00FE6397"/>
    <w:rsid w:val="00FE6A80"/>
    <w:rsid w:val="00FE6CD0"/>
    <w:rsid w:val="00FE7583"/>
    <w:rsid w:val="00FE7D0D"/>
    <w:rsid w:val="00FE7F55"/>
    <w:rsid w:val="00FF0131"/>
    <w:rsid w:val="00FF02D3"/>
    <w:rsid w:val="00FF0309"/>
    <w:rsid w:val="00FF04BB"/>
    <w:rsid w:val="00FF07ED"/>
    <w:rsid w:val="00FF097F"/>
    <w:rsid w:val="00FF0AEA"/>
    <w:rsid w:val="00FF0B99"/>
    <w:rsid w:val="00FF0BA7"/>
    <w:rsid w:val="00FF0DC4"/>
    <w:rsid w:val="00FF111B"/>
    <w:rsid w:val="00FF1363"/>
    <w:rsid w:val="00FF173A"/>
    <w:rsid w:val="00FF1B2A"/>
    <w:rsid w:val="00FF1C31"/>
    <w:rsid w:val="00FF1F90"/>
    <w:rsid w:val="00FF2171"/>
    <w:rsid w:val="00FF23C0"/>
    <w:rsid w:val="00FF29A6"/>
    <w:rsid w:val="00FF2A3B"/>
    <w:rsid w:val="00FF2A43"/>
    <w:rsid w:val="00FF2CC7"/>
    <w:rsid w:val="00FF323B"/>
    <w:rsid w:val="00FF34B6"/>
    <w:rsid w:val="00FF35E0"/>
    <w:rsid w:val="00FF35EE"/>
    <w:rsid w:val="00FF362D"/>
    <w:rsid w:val="00FF3986"/>
    <w:rsid w:val="00FF3ADA"/>
    <w:rsid w:val="00FF4015"/>
    <w:rsid w:val="00FF4416"/>
    <w:rsid w:val="00FF46B4"/>
    <w:rsid w:val="00FF49C1"/>
    <w:rsid w:val="00FF4A3A"/>
    <w:rsid w:val="00FF4BF3"/>
    <w:rsid w:val="00FF4D8B"/>
    <w:rsid w:val="00FF4FB9"/>
    <w:rsid w:val="00FF5245"/>
    <w:rsid w:val="00FF5719"/>
    <w:rsid w:val="00FF5B02"/>
    <w:rsid w:val="00FF5D87"/>
    <w:rsid w:val="00FF60B3"/>
    <w:rsid w:val="00FF61D1"/>
    <w:rsid w:val="00FF6215"/>
    <w:rsid w:val="00FF62E0"/>
    <w:rsid w:val="00FF640A"/>
    <w:rsid w:val="00FF65E0"/>
    <w:rsid w:val="00FF6EA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C6A34B"/>
  <w15:docId w15:val="{CCE64CB9-5C48-4D67-A447-742AA8C75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iPriority="99" w:unhideWhenUsed="1"/>
    <w:lsdException w:name="annotation text" w:semiHidden="1" w:unhideWhenUsed="1"/>
    <w:lsdException w:name="header" w:locked="1"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E5616"/>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4411D0"/>
    <w:pPr>
      <w:keepNext/>
      <w:keepLines/>
      <w:spacing w:before="100" w:beforeAutospacing="1" w:after="100" w:afterAutospacing="1"/>
      <w:jc w:val="center"/>
      <w:outlineLvl w:val="0"/>
    </w:pPr>
    <w:rPr>
      <w:rFonts w:eastAsia="Calibri"/>
      <w:b/>
      <w:bCs/>
      <w:sz w:val="28"/>
      <w:szCs w:val="28"/>
      <w:lang w:val="x-none" w:eastAsia="x-none"/>
    </w:rPr>
  </w:style>
  <w:style w:type="paragraph" w:styleId="Titolo2">
    <w:name w:val="heading 2"/>
    <w:basedOn w:val="Normale"/>
    <w:next w:val="Titolo3"/>
    <w:link w:val="Titolo2Carattere"/>
    <w:unhideWhenUsed/>
    <w:qFormat/>
    <w:locked/>
    <w:rsid w:val="000729AA"/>
    <w:pPr>
      <w:keepNext/>
      <w:numPr>
        <w:numId w:val="10"/>
      </w:numPr>
      <w:spacing w:before="560" w:after="120"/>
      <w:outlineLvl w:val="1"/>
    </w:pPr>
    <w:rPr>
      <w:b/>
      <w:bCs/>
      <w:iCs/>
      <w:caps/>
      <w:szCs w:val="28"/>
      <w:lang w:val="x-none"/>
    </w:rPr>
  </w:style>
  <w:style w:type="paragraph" w:styleId="Titolo3">
    <w:name w:val="heading 3"/>
    <w:basedOn w:val="Normale"/>
    <w:next w:val="Normale"/>
    <w:link w:val="Titolo3Carattere"/>
    <w:qFormat/>
    <w:locked/>
    <w:rsid w:val="00AB39E7"/>
    <w:pPr>
      <w:keepNext/>
      <w:numPr>
        <w:ilvl w:val="1"/>
        <w:numId w:val="10"/>
      </w:numPr>
      <w:spacing w:before="240" w:after="60"/>
      <w:outlineLvl w:val="2"/>
    </w:pPr>
    <w:rPr>
      <w:b/>
      <w:bCs/>
      <w:caps/>
      <w:sz w:val="22"/>
      <w:szCs w:val="26"/>
      <w:lang w:val="x-none"/>
    </w:rPr>
  </w:style>
  <w:style w:type="paragraph" w:styleId="Titolo4">
    <w:name w:val="heading 4"/>
    <w:basedOn w:val="Normale"/>
    <w:next w:val="Normale"/>
    <w:link w:val="Titolo4Carattere"/>
    <w:semiHidden/>
    <w:unhideWhenUsed/>
    <w:locked/>
    <w:rsid w:val="001E6039"/>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nhideWhenUsed/>
    <w:qFormat/>
    <w:locked/>
    <w:rsid w:val="00746B51"/>
    <w:pPr>
      <w:spacing w:before="240" w:after="60"/>
      <w:outlineLvl w:val="4"/>
    </w:pPr>
    <w:rPr>
      <w:b/>
      <w:bCs/>
      <w:i/>
      <w:iCs/>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4411D0"/>
    <w:rPr>
      <w:rFonts w:ascii="Garamond" w:hAnsi="Garamond"/>
      <w:b/>
      <w:bCs/>
      <w:sz w:val="28"/>
      <w:szCs w:val="28"/>
      <w:lang w:val="x-none" w:eastAsia="x-none"/>
    </w:rPr>
  </w:style>
  <w:style w:type="character" w:customStyle="1" w:styleId="Titolo3Carattere">
    <w:name w:val="Titolo 3 Carattere"/>
    <w:link w:val="Titolo3"/>
    <w:rsid w:val="00AB39E7"/>
    <w:rPr>
      <w:rFonts w:ascii="Garamond" w:eastAsia="Times New Roman" w:hAnsi="Garamond"/>
      <w:b/>
      <w:bCs/>
      <w:caps/>
      <w:sz w:val="22"/>
      <w:szCs w:val="26"/>
      <w:lang w:val="x-none" w:eastAsia="en-US"/>
    </w:rPr>
  </w:style>
  <w:style w:type="character" w:customStyle="1" w:styleId="Titolo5Carattere">
    <w:name w:val="Titolo 5 Carattere"/>
    <w:link w:val="Titolo5"/>
    <w:rsid w:val="00746B51"/>
    <w:rPr>
      <w:rFonts w:ascii="Calibri" w:eastAsia="Times New Roman" w:hAnsi="Calibri" w:cs="Times New Roman"/>
      <w:b/>
      <w:bCs/>
      <w:i/>
      <w:iCs/>
      <w:sz w:val="26"/>
      <w:szCs w:val="26"/>
      <w:lang w:eastAsia="en-US"/>
    </w:rPr>
  </w:style>
  <w:style w:type="paragraph" w:customStyle="1" w:styleId="Default">
    <w:name w:val="Default"/>
    <w:uiPriority w:val="99"/>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semiHidden/>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uiPriority w:val="99"/>
    <w:locked/>
    <w:rsid w:val="002750E3"/>
    <w:rPr>
      <w:rFonts w:eastAsia="Times New Roman" w:cs="Times New Roman"/>
      <w:lang w:val="x-none" w:eastAsia="it-IT"/>
    </w:rPr>
  </w:style>
  <w:style w:type="paragraph" w:styleId="Pidipagina">
    <w:name w:val="footer"/>
    <w:basedOn w:val="Normale"/>
    <w:link w:val="Pidipagina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locked/>
    <w:rsid w:val="002750E3"/>
    <w:rPr>
      <w:rFonts w:eastAsia="Times New Roman" w:cs="Times New Roman"/>
      <w:lang w:val="x-none" w:eastAsia="it-IT"/>
    </w:rPr>
  </w:style>
  <w:style w:type="paragraph" w:styleId="Testonotaapidipagina">
    <w:name w:val="footnote text"/>
    <w:basedOn w:val="Normale"/>
    <w:link w:val="TestonotaapidipaginaCarattere"/>
    <w:uiPriority w:val="99"/>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uiPriority w:val="99"/>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152E84"/>
    <w:pPr>
      <w:tabs>
        <w:tab w:val="left" w:leader="dot" w:pos="284"/>
        <w:tab w:val="right" w:leader="dot" w:pos="9629"/>
      </w:tabs>
      <w:jc w:val="left"/>
    </w:pPr>
    <w:rPr>
      <w:b/>
      <w:bCs/>
      <w:sz w:val="22"/>
      <w:szCs w:val="20"/>
    </w:rPr>
  </w:style>
  <w:style w:type="paragraph" w:styleId="Sommario2">
    <w:name w:val="toc 2"/>
    <w:basedOn w:val="Normale"/>
    <w:next w:val="Sommario3"/>
    <w:autoRedefine/>
    <w:uiPriority w:val="39"/>
    <w:qFormat/>
    <w:rsid w:val="0011787D"/>
    <w:pPr>
      <w:tabs>
        <w:tab w:val="left" w:pos="440"/>
        <w:tab w:val="right" w:leader="dot" w:pos="9629"/>
      </w:tabs>
      <w:spacing w:line="336" w:lineRule="auto"/>
      <w:ind w:left="442" w:hanging="442"/>
    </w:pPr>
    <w:rPr>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rsid w:val="00EC681F"/>
    <w:rPr>
      <w:b/>
      <w:bCs/>
    </w:rPr>
  </w:style>
  <w:style w:type="character" w:customStyle="1" w:styleId="SoggettocommentoCarattere">
    <w:name w:val="Soggetto commento Carattere"/>
    <w:link w:val="Soggettocommento"/>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uiPriority w:val="1"/>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rsid w:val="00C45020"/>
    <w:pPr>
      <w:spacing w:after="120"/>
      <w:ind w:left="283"/>
    </w:pPr>
    <w:rPr>
      <w:sz w:val="16"/>
      <w:szCs w:val="16"/>
      <w:lang w:val="x-none"/>
    </w:rPr>
  </w:style>
  <w:style w:type="character" w:customStyle="1" w:styleId="Rientrocorpodeltesto3Carattere">
    <w:name w:val="Rientro corpo del testo 3 Carattere"/>
    <w:link w:val="Rientrocorpodeltesto3"/>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0729AA"/>
    <w:rPr>
      <w:rFonts w:ascii="Garamond" w:eastAsia="Times New Roman" w:hAnsi="Garamond"/>
      <w:b/>
      <w:bCs/>
      <w:iCs/>
      <w:caps/>
      <w:sz w:val="24"/>
      <w:szCs w:val="28"/>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152E84"/>
    <w:pPr>
      <w:tabs>
        <w:tab w:val="left" w:pos="1100"/>
        <w:tab w:val="right" w:leader="dot" w:pos="9629"/>
      </w:tabs>
      <w:ind w:left="896" w:hanging="454"/>
      <w:jc w:val="left"/>
    </w:pPr>
    <w:rPr>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rsid w:val="00C708BA"/>
    <w:rPr>
      <w:rFonts w:ascii="Times New Roman" w:eastAsia="Times New Roman" w:hAnsi="Times New Roman"/>
      <w:b/>
      <w:bCs/>
      <w:i/>
      <w:iCs/>
    </w:rPr>
  </w:style>
  <w:style w:type="paragraph" w:styleId="Corpodeltesto3">
    <w:name w:val="Body Text 3"/>
    <w:basedOn w:val="Normale"/>
    <w:link w:val="Corpodeltesto3Carattere"/>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semiHidden/>
    <w:rsid w:val="001E6039"/>
    <w:rPr>
      <w:rFonts w:asciiTheme="majorHAnsi" w:eastAsiaTheme="majorEastAsia" w:hAnsiTheme="majorHAnsi" w:cstheme="majorBidi"/>
      <w:b/>
      <w:bCs/>
      <w:i/>
      <w:iCs/>
      <w:color w:val="4F81BD" w:themeColor="accent1"/>
      <w:sz w:val="22"/>
      <w:szCs w:val="22"/>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basedOn w:val="Normale"/>
    <w:link w:val="TestonormaleCarattere"/>
    <w:rsid w:val="0079438C"/>
    <w:pPr>
      <w:jc w:val="left"/>
    </w:pPr>
    <w:rPr>
      <w:rFonts w:cs="Consolas"/>
      <w:szCs w:val="21"/>
    </w:rPr>
  </w:style>
  <w:style w:type="character" w:customStyle="1" w:styleId="TestonormaleCarattere">
    <w:name w:val="Testo normale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11"/>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locked/>
    <w:rsid w:val="00FC7A0F"/>
    <w:rPr>
      <w:rFonts w:ascii="Trebuchet MS" w:hAnsi="Trebuchet MS"/>
      <w:kern w:val="2"/>
      <w:szCs w:val="24"/>
    </w:rPr>
  </w:style>
  <w:style w:type="paragraph" w:styleId="Puntoelenco">
    <w:name w:val="List Bullet"/>
    <w:basedOn w:val="Normale"/>
    <w:link w:val="PuntoelencoCarattere"/>
    <w:unhideWhenUsed/>
    <w:rsid w:val="00FC7A0F"/>
    <w:pPr>
      <w:numPr>
        <w:numId w:val="27"/>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BodyText22">
    <w:name w:val="Body Text 22"/>
    <w:basedOn w:val="Normale"/>
    <w:rsid w:val="005D1100"/>
    <w:pPr>
      <w:suppressAutoHyphens/>
      <w:spacing w:line="240" w:lineRule="auto"/>
    </w:pPr>
    <w:rPr>
      <w:rFonts w:ascii="Times New Roman" w:hAnsi="Times New Roman"/>
      <w:szCs w:val="20"/>
      <w:lang w:eastAsia="ar-SA"/>
    </w:rPr>
  </w:style>
  <w:style w:type="paragraph" w:styleId="Numeroelenco">
    <w:name w:val="List Number"/>
    <w:basedOn w:val="Normale"/>
    <w:unhideWhenUsed/>
    <w:rsid w:val="00AD3E13"/>
    <w:pPr>
      <w:numPr>
        <w:numId w:val="39"/>
      </w:numPr>
      <w:suppressAutoHyphens/>
      <w:spacing w:line="240" w:lineRule="auto"/>
      <w:contextualSpacing/>
      <w:jc w:val="left"/>
    </w:pPr>
    <w:rPr>
      <w:rFonts w:ascii="Times New Roman" w:hAnsi="Times New Roman"/>
      <w:szCs w:val="20"/>
      <w:lang w:eastAsia="ar-SA"/>
    </w:rPr>
  </w:style>
  <w:style w:type="paragraph" w:customStyle="1" w:styleId="Corsivoblu">
    <w:name w:val="Corsivo blu"/>
    <w:basedOn w:val="Normale"/>
    <w:link w:val="CorsivobluCarattere"/>
    <w:rsid w:val="000A6EBC"/>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table" w:customStyle="1" w:styleId="Grigliatabella3">
    <w:name w:val="Griglia tabella3"/>
    <w:basedOn w:val="Tabellanormale"/>
    <w:next w:val="Grigliatabella"/>
    <w:uiPriority w:val="59"/>
    <w:rsid w:val="00FC38C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SSIFICAZIONEFOOTER">
    <w:name w:val="CLASSIFICAZIONEFOOTER"/>
    <w:hidden/>
    <w:uiPriority w:val="1"/>
    <w:unhideWhenUsed/>
    <w:qFormat/>
    <w:locked/>
    <w:rsid w:val="00597B63"/>
    <w:pPr>
      <w:spacing w:after="200" w:line="276" w:lineRule="auto"/>
    </w:pPr>
    <w:rPr>
      <w:rFonts w:eastAsiaTheme="minorHAnsi" w:hAnsiTheme="minorHAnsi" w:cstheme="minorBidi"/>
      <w:color w:val="000000" w:themeColor="dark1"/>
      <w:sz w:val="1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162423">
      <w:bodyDiv w:val="1"/>
      <w:marLeft w:val="0"/>
      <w:marRight w:val="0"/>
      <w:marTop w:val="0"/>
      <w:marBottom w:val="0"/>
      <w:divBdr>
        <w:top w:val="none" w:sz="0" w:space="0" w:color="auto"/>
        <w:left w:val="none" w:sz="0" w:space="0" w:color="auto"/>
        <w:bottom w:val="none" w:sz="0" w:space="0" w:color="auto"/>
        <w:right w:val="none" w:sz="0" w:space="0" w:color="auto"/>
      </w:divBdr>
      <w:divsChild>
        <w:div w:id="949631337">
          <w:marLeft w:val="1296"/>
          <w:marRight w:val="0"/>
          <w:marTop w:val="67"/>
          <w:marBottom w:val="0"/>
          <w:divBdr>
            <w:top w:val="none" w:sz="0" w:space="0" w:color="auto"/>
            <w:left w:val="none" w:sz="0" w:space="0" w:color="auto"/>
            <w:bottom w:val="none" w:sz="0" w:space="0" w:color="auto"/>
            <w:right w:val="none" w:sz="0" w:space="0" w:color="auto"/>
          </w:divBdr>
        </w:div>
        <w:div w:id="1255094713">
          <w:marLeft w:val="1296"/>
          <w:marRight w:val="0"/>
          <w:marTop w:val="67"/>
          <w:marBottom w:val="0"/>
          <w:divBdr>
            <w:top w:val="none" w:sz="0" w:space="0" w:color="auto"/>
            <w:left w:val="none" w:sz="0" w:space="0" w:color="auto"/>
            <w:bottom w:val="none" w:sz="0" w:space="0" w:color="auto"/>
            <w:right w:val="none" w:sz="0" w:space="0" w:color="auto"/>
          </w:divBdr>
        </w:div>
        <w:div w:id="535702841">
          <w:marLeft w:val="1296"/>
          <w:marRight w:val="0"/>
          <w:marTop w:val="67"/>
          <w:marBottom w:val="0"/>
          <w:divBdr>
            <w:top w:val="none" w:sz="0" w:space="0" w:color="auto"/>
            <w:left w:val="none" w:sz="0" w:space="0" w:color="auto"/>
            <w:bottom w:val="none" w:sz="0" w:space="0" w:color="auto"/>
            <w:right w:val="none" w:sz="0" w:space="0" w:color="auto"/>
          </w:divBdr>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497047">
      <w:bodyDiv w:val="1"/>
      <w:marLeft w:val="0"/>
      <w:marRight w:val="0"/>
      <w:marTop w:val="0"/>
      <w:marBottom w:val="0"/>
      <w:divBdr>
        <w:top w:val="none" w:sz="0" w:space="0" w:color="auto"/>
        <w:left w:val="none" w:sz="0" w:space="0" w:color="auto"/>
        <w:bottom w:val="none" w:sz="0" w:space="0" w:color="auto"/>
        <w:right w:val="none" w:sz="0" w:space="0" w:color="auto"/>
      </w:divBdr>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379134713">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9178297">
      <w:bodyDiv w:val="1"/>
      <w:marLeft w:val="0"/>
      <w:marRight w:val="0"/>
      <w:marTop w:val="0"/>
      <w:marBottom w:val="0"/>
      <w:divBdr>
        <w:top w:val="none" w:sz="0" w:space="0" w:color="auto"/>
        <w:left w:val="none" w:sz="0" w:space="0" w:color="auto"/>
        <w:bottom w:val="none" w:sz="0" w:space="0" w:color="auto"/>
        <w:right w:val="none" w:sz="0" w:space="0" w:color="auto"/>
      </w:divBdr>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179531">
      <w:bodyDiv w:val="1"/>
      <w:marLeft w:val="0"/>
      <w:marRight w:val="0"/>
      <w:marTop w:val="0"/>
      <w:marBottom w:val="0"/>
      <w:divBdr>
        <w:top w:val="none" w:sz="0" w:space="0" w:color="auto"/>
        <w:left w:val="none" w:sz="0" w:space="0" w:color="auto"/>
        <w:bottom w:val="none" w:sz="0" w:space="0" w:color="auto"/>
        <w:right w:val="none" w:sz="0" w:space="0" w:color="auto"/>
      </w:divBdr>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87618753">
      <w:bodyDiv w:val="1"/>
      <w:marLeft w:val="0"/>
      <w:marRight w:val="0"/>
      <w:marTop w:val="0"/>
      <w:marBottom w:val="0"/>
      <w:divBdr>
        <w:top w:val="none" w:sz="0" w:space="0" w:color="auto"/>
        <w:left w:val="none" w:sz="0" w:space="0" w:color="auto"/>
        <w:bottom w:val="none" w:sz="0" w:space="0" w:color="auto"/>
        <w:right w:val="none" w:sz="0" w:space="0" w:color="auto"/>
      </w:divBdr>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7642776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032375">
      <w:bodyDiv w:val="1"/>
      <w:marLeft w:val="0"/>
      <w:marRight w:val="0"/>
      <w:marTop w:val="0"/>
      <w:marBottom w:val="0"/>
      <w:divBdr>
        <w:top w:val="none" w:sz="0" w:space="0" w:color="auto"/>
        <w:left w:val="none" w:sz="0" w:space="0" w:color="auto"/>
        <w:bottom w:val="none" w:sz="0" w:space="0" w:color="auto"/>
        <w:right w:val="none" w:sz="0" w:space="0" w:color="auto"/>
      </w:divBdr>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473485">
      <w:bodyDiv w:val="1"/>
      <w:marLeft w:val="0"/>
      <w:marRight w:val="0"/>
      <w:marTop w:val="0"/>
      <w:marBottom w:val="0"/>
      <w:divBdr>
        <w:top w:val="none" w:sz="0" w:space="0" w:color="auto"/>
        <w:left w:val="none" w:sz="0" w:space="0" w:color="auto"/>
        <w:bottom w:val="none" w:sz="0" w:space="0" w:color="auto"/>
        <w:right w:val="none" w:sz="0" w:space="0" w:color="auto"/>
      </w:divBdr>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7995742">
      <w:bodyDiv w:val="1"/>
      <w:marLeft w:val="0"/>
      <w:marRight w:val="0"/>
      <w:marTop w:val="0"/>
      <w:marBottom w:val="0"/>
      <w:divBdr>
        <w:top w:val="none" w:sz="0" w:space="0" w:color="auto"/>
        <w:left w:val="none" w:sz="0" w:space="0" w:color="auto"/>
        <w:bottom w:val="none" w:sz="0" w:space="0" w:color="auto"/>
        <w:right w:val="none" w:sz="0" w:space="0" w:color="auto"/>
      </w:divBdr>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5576781">
      <w:bodyDiv w:val="1"/>
      <w:marLeft w:val="0"/>
      <w:marRight w:val="0"/>
      <w:marTop w:val="0"/>
      <w:marBottom w:val="0"/>
      <w:divBdr>
        <w:top w:val="none" w:sz="0" w:space="0" w:color="auto"/>
        <w:left w:val="none" w:sz="0" w:space="0" w:color="auto"/>
        <w:bottom w:val="none" w:sz="0" w:space="0" w:color="auto"/>
        <w:right w:val="none" w:sz="0" w:space="0" w:color="auto"/>
      </w:divBdr>
    </w:div>
    <w:div w:id="1023282998">
      <w:bodyDiv w:val="1"/>
      <w:marLeft w:val="0"/>
      <w:marRight w:val="0"/>
      <w:marTop w:val="0"/>
      <w:marBottom w:val="0"/>
      <w:divBdr>
        <w:top w:val="none" w:sz="0" w:space="0" w:color="auto"/>
        <w:left w:val="none" w:sz="0" w:space="0" w:color="auto"/>
        <w:bottom w:val="none" w:sz="0" w:space="0" w:color="auto"/>
        <w:right w:val="none" w:sz="0" w:space="0" w:color="auto"/>
      </w:divBdr>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606933">
      <w:bodyDiv w:val="1"/>
      <w:marLeft w:val="0"/>
      <w:marRight w:val="0"/>
      <w:marTop w:val="0"/>
      <w:marBottom w:val="0"/>
      <w:divBdr>
        <w:top w:val="none" w:sz="0" w:space="0" w:color="auto"/>
        <w:left w:val="none" w:sz="0" w:space="0" w:color="auto"/>
        <w:bottom w:val="none" w:sz="0" w:space="0" w:color="auto"/>
        <w:right w:val="none" w:sz="0" w:space="0" w:color="auto"/>
      </w:divBdr>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8412113">
      <w:bodyDiv w:val="1"/>
      <w:marLeft w:val="0"/>
      <w:marRight w:val="0"/>
      <w:marTop w:val="0"/>
      <w:marBottom w:val="0"/>
      <w:divBdr>
        <w:top w:val="none" w:sz="0" w:space="0" w:color="auto"/>
        <w:left w:val="none" w:sz="0" w:space="0" w:color="auto"/>
        <w:bottom w:val="none" w:sz="0" w:space="0" w:color="auto"/>
        <w:right w:val="none" w:sz="0" w:space="0" w:color="auto"/>
      </w:divBdr>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8150111">
      <w:bodyDiv w:val="1"/>
      <w:marLeft w:val="0"/>
      <w:marRight w:val="0"/>
      <w:marTop w:val="0"/>
      <w:marBottom w:val="0"/>
      <w:divBdr>
        <w:top w:val="none" w:sz="0" w:space="0" w:color="auto"/>
        <w:left w:val="none" w:sz="0" w:space="0" w:color="auto"/>
        <w:bottom w:val="none" w:sz="0" w:space="0" w:color="auto"/>
        <w:right w:val="none" w:sz="0" w:space="0" w:color="auto"/>
      </w:divBdr>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59392560">
      <w:bodyDiv w:val="1"/>
      <w:marLeft w:val="0"/>
      <w:marRight w:val="0"/>
      <w:marTop w:val="0"/>
      <w:marBottom w:val="0"/>
      <w:divBdr>
        <w:top w:val="none" w:sz="0" w:space="0" w:color="auto"/>
        <w:left w:val="none" w:sz="0" w:space="0" w:color="auto"/>
        <w:bottom w:val="none" w:sz="0" w:space="0" w:color="auto"/>
        <w:right w:val="none" w:sz="0" w:space="0" w:color="auto"/>
      </w:divBdr>
      <w:divsChild>
        <w:div w:id="553152973">
          <w:marLeft w:val="0"/>
          <w:marRight w:val="0"/>
          <w:marTop w:val="0"/>
          <w:marBottom w:val="0"/>
          <w:divBdr>
            <w:top w:val="none" w:sz="0" w:space="0" w:color="auto"/>
            <w:left w:val="none" w:sz="0" w:space="0" w:color="auto"/>
            <w:bottom w:val="none" w:sz="0" w:space="0" w:color="auto"/>
            <w:right w:val="none" w:sz="0" w:space="0" w:color="auto"/>
          </w:divBdr>
          <w:divsChild>
            <w:div w:id="1203252635">
              <w:marLeft w:val="0"/>
              <w:marRight w:val="0"/>
              <w:marTop w:val="0"/>
              <w:marBottom w:val="0"/>
              <w:divBdr>
                <w:top w:val="none" w:sz="0" w:space="0" w:color="auto"/>
                <w:left w:val="none" w:sz="0" w:space="0" w:color="auto"/>
                <w:bottom w:val="none" w:sz="0" w:space="0" w:color="auto"/>
                <w:right w:val="none" w:sz="0" w:space="0" w:color="auto"/>
              </w:divBdr>
              <w:divsChild>
                <w:div w:id="1243225332">
                  <w:marLeft w:val="0"/>
                  <w:marRight w:val="0"/>
                  <w:marTop w:val="0"/>
                  <w:marBottom w:val="0"/>
                  <w:divBdr>
                    <w:top w:val="none" w:sz="0" w:space="0" w:color="auto"/>
                    <w:left w:val="none" w:sz="0" w:space="0" w:color="auto"/>
                    <w:bottom w:val="none" w:sz="0" w:space="0" w:color="auto"/>
                    <w:right w:val="none" w:sz="0" w:space="0" w:color="auto"/>
                  </w:divBdr>
                  <w:divsChild>
                    <w:div w:id="27069806">
                      <w:marLeft w:val="0"/>
                      <w:marRight w:val="0"/>
                      <w:marTop w:val="0"/>
                      <w:marBottom w:val="0"/>
                      <w:divBdr>
                        <w:top w:val="none" w:sz="0" w:space="0" w:color="auto"/>
                        <w:left w:val="none" w:sz="0" w:space="0" w:color="auto"/>
                        <w:bottom w:val="none" w:sz="0" w:space="0" w:color="auto"/>
                        <w:right w:val="none" w:sz="0" w:space="0" w:color="auto"/>
                      </w:divBdr>
                      <w:divsChild>
                        <w:div w:id="314258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665624">
              <w:marLeft w:val="0"/>
              <w:marRight w:val="0"/>
              <w:marTop w:val="0"/>
              <w:marBottom w:val="0"/>
              <w:divBdr>
                <w:top w:val="none" w:sz="0" w:space="0" w:color="auto"/>
                <w:left w:val="none" w:sz="0" w:space="0" w:color="auto"/>
                <w:bottom w:val="none" w:sz="0" w:space="0" w:color="auto"/>
                <w:right w:val="none" w:sz="0" w:space="0" w:color="auto"/>
              </w:divBdr>
            </w:div>
            <w:div w:id="123739624">
              <w:marLeft w:val="0"/>
              <w:marRight w:val="0"/>
              <w:marTop w:val="0"/>
              <w:marBottom w:val="0"/>
              <w:divBdr>
                <w:top w:val="none" w:sz="0" w:space="0" w:color="auto"/>
                <w:left w:val="none" w:sz="0" w:space="0" w:color="auto"/>
                <w:bottom w:val="none" w:sz="0" w:space="0" w:color="auto"/>
                <w:right w:val="none" w:sz="0" w:space="0" w:color="auto"/>
              </w:divBdr>
              <w:divsChild>
                <w:div w:id="767627172">
                  <w:marLeft w:val="0"/>
                  <w:marRight w:val="0"/>
                  <w:marTop w:val="0"/>
                  <w:marBottom w:val="0"/>
                  <w:divBdr>
                    <w:top w:val="none" w:sz="0" w:space="0" w:color="auto"/>
                    <w:left w:val="none" w:sz="0" w:space="0" w:color="auto"/>
                    <w:bottom w:val="none" w:sz="0" w:space="0" w:color="auto"/>
                    <w:right w:val="none" w:sz="0" w:space="0" w:color="auto"/>
                  </w:divBdr>
                  <w:divsChild>
                    <w:div w:id="1692367258">
                      <w:marLeft w:val="0"/>
                      <w:marRight w:val="0"/>
                      <w:marTop w:val="0"/>
                      <w:marBottom w:val="0"/>
                      <w:divBdr>
                        <w:top w:val="none" w:sz="0" w:space="0" w:color="auto"/>
                        <w:left w:val="none" w:sz="0" w:space="0" w:color="auto"/>
                        <w:bottom w:val="none" w:sz="0" w:space="0" w:color="auto"/>
                        <w:right w:val="none" w:sz="0" w:space="0" w:color="auto"/>
                      </w:divBdr>
                      <w:divsChild>
                        <w:div w:id="156344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514447">
              <w:marLeft w:val="0"/>
              <w:marRight w:val="0"/>
              <w:marTop w:val="0"/>
              <w:marBottom w:val="0"/>
              <w:divBdr>
                <w:top w:val="none" w:sz="0" w:space="0" w:color="auto"/>
                <w:left w:val="none" w:sz="0" w:space="0" w:color="auto"/>
                <w:bottom w:val="none" w:sz="0" w:space="0" w:color="auto"/>
                <w:right w:val="none" w:sz="0" w:space="0" w:color="auto"/>
              </w:divBdr>
            </w:div>
            <w:div w:id="1327436712">
              <w:marLeft w:val="0"/>
              <w:marRight w:val="0"/>
              <w:marTop w:val="0"/>
              <w:marBottom w:val="0"/>
              <w:divBdr>
                <w:top w:val="none" w:sz="0" w:space="0" w:color="auto"/>
                <w:left w:val="none" w:sz="0" w:space="0" w:color="auto"/>
                <w:bottom w:val="none" w:sz="0" w:space="0" w:color="auto"/>
                <w:right w:val="none" w:sz="0" w:space="0" w:color="auto"/>
              </w:divBdr>
              <w:divsChild>
                <w:div w:id="979845367">
                  <w:marLeft w:val="0"/>
                  <w:marRight w:val="0"/>
                  <w:marTop w:val="0"/>
                  <w:marBottom w:val="0"/>
                  <w:divBdr>
                    <w:top w:val="none" w:sz="0" w:space="0" w:color="auto"/>
                    <w:left w:val="none" w:sz="0" w:space="0" w:color="auto"/>
                    <w:bottom w:val="none" w:sz="0" w:space="0" w:color="auto"/>
                    <w:right w:val="none" w:sz="0" w:space="0" w:color="auto"/>
                  </w:divBdr>
                  <w:divsChild>
                    <w:div w:id="733116199">
                      <w:marLeft w:val="0"/>
                      <w:marRight w:val="0"/>
                      <w:marTop w:val="0"/>
                      <w:marBottom w:val="0"/>
                      <w:divBdr>
                        <w:top w:val="none" w:sz="0" w:space="0" w:color="auto"/>
                        <w:left w:val="none" w:sz="0" w:space="0" w:color="auto"/>
                        <w:bottom w:val="none" w:sz="0" w:space="0" w:color="auto"/>
                        <w:right w:val="none" w:sz="0" w:space="0" w:color="auto"/>
                      </w:divBdr>
                      <w:divsChild>
                        <w:div w:id="139808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816907">
              <w:marLeft w:val="0"/>
              <w:marRight w:val="0"/>
              <w:marTop w:val="0"/>
              <w:marBottom w:val="0"/>
              <w:divBdr>
                <w:top w:val="none" w:sz="0" w:space="0" w:color="auto"/>
                <w:left w:val="none" w:sz="0" w:space="0" w:color="auto"/>
                <w:bottom w:val="none" w:sz="0" w:space="0" w:color="auto"/>
                <w:right w:val="none" w:sz="0" w:space="0" w:color="auto"/>
              </w:divBdr>
            </w:div>
            <w:div w:id="1763641052">
              <w:marLeft w:val="0"/>
              <w:marRight w:val="0"/>
              <w:marTop w:val="0"/>
              <w:marBottom w:val="0"/>
              <w:divBdr>
                <w:top w:val="none" w:sz="0" w:space="0" w:color="auto"/>
                <w:left w:val="none" w:sz="0" w:space="0" w:color="auto"/>
                <w:bottom w:val="none" w:sz="0" w:space="0" w:color="auto"/>
                <w:right w:val="none" w:sz="0" w:space="0" w:color="auto"/>
              </w:divBdr>
              <w:divsChild>
                <w:div w:id="420302659">
                  <w:marLeft w:val="0"/>
                  <w:marRight w:val="0"/>
                  <w:marTop w:val="0"/>
                  <w:marBottom w:val="0"/>
                  <w:divBdr>
                    <w:top w:val="none" w:sz="0" w:space="0" w:color="auto"/>
                    <w:left w:val="none" w:sz="0" w:space="0" w:color="auto"/>
                    <w:bottom w:val="none" w:sz="0" w:space="0" w:color="auto"/>
                    <w:right w:val="none" w:sz="0" w:space="0" w:color="auto"/>
                  </w:divBdr>
                  <w:divsChild>
                    <w:div w:id="1010645600">
                      <w:marLeft w:val="0"/>
                      <w:marRight w:val="0"/>
                      <w:marTop w:val="0"/>
                      <w:marBottom w:val="0"/>
                      <w:divBdr>
                        <w:top w:val="none" w:sz="0" w:space="0" w:color="auto"/>
                        <w:left w:val="none" w:sz="0" w:space="0" w:color="auto"/>
                        <w:bottom w:val="none" w:sz="0" w:space="0" w:color="auto"/>
                        <w:right w:val="none" w:sz="0" w:space="0" w:color="auto"/>
                      </w:divBdr>
                      <w:divsChild>
                        <w:div w:id="161875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1574649">
      <w:bodyDiv w:val="1"/>
      <w:marLeft w:val="0"/>
      <w:marRight w:val="0"/>
      <w:marTop w:val="0"/>
      <w:marBottom w:val="0"/>
      <w:divBdr>
        <w:top w:val="none" w:sz="0" w:space="0" w:color="auto"/>
        <w:left w:val="none" w:sz="0" w:space="0" w:color="auto"/>
        <w:bottom w:val="none" w:sz="0" w:space="0" w:color="auto"/>
        <w:right w:val="none" w:sz="0" w:space="0" w:color="auto"/>
      </w:divBdr>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3842983">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6025410">
      <w:bodyDiv w:val="1"/>
      <w:marLeft w:val="0"/>
      <w:marRight w:val="0"/>
      <w:marTop w:val="0"/>
      <w:marBottom w:val="0"/>
      <w:divBdr>
        <w:top w:val="none" w:sz="0" w:space="0" w:color="auto"/>
        <w:left w:val="none" w:sz="0" w:space="0" w:color="auto"/>
        <w:bottom w:val="none" w:sz="0" w:space="0" w:color="auto"/>
        <w:right w:val="none" w:sz="0" w:space="0" w:color="auto"/>
      </w:divBdr>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BD62D8-1599-4C78-AD0B-3BEB7AF48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7</Pages>
  <Words>2730</Words>
  <Characters>15565</Characters>
  <Application>Microsoft Office Word</Application>
  <DocSecurity>0</DocSecurity>
  <Lines>129</Lines>
  <Paragraphs>36</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18259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Del Sole Massimo</cp:lastModifiedBy>
  <cp:revision>15</cp:revision>
  <cp:lastPrinted>2019-05-02T08:55:00Z</cp:lastPrinted>
  <dcterms:created xsi:type="dcterms:W3CDTF">2021-03-09T09:16:00Z</dcterms:created>
  <dcterms:modified xsi:type="dcterms:W3CDTF">2021-03-16T10:40:00Z</dcterms:modified>
</cp:coreProperties>
</file>